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2A8" w:rsidRPr="00BC4772" w:rsidRDefault="00C77DEF">
      <w:pPr>
        <w:kinsoku w:val="0"/>
        <w:overflowPunct w:val="0"/>
        <w:spacing w:before="9" w:line="150" w:lineRule="exact"/>
        <w:rPr>
          <w:sz w:val="15"/>
          <w:szCs w:val="15"/>
        </w:rPr>
      </w:pPr>
      <w:r>
        <w:rPr>
          <w:noProof/>
          <w:lang w:val="es-CL" w:eastAsia="es-CL"/>
        </w:rPr>
        <mc:AlternateContent>
          <mc:Choice Requires="wpg">
            <w:drawing>
              <wp:anchor distT="0" distB="0" distL="114300" distR="114300" simplePos="0" relativeHeight="251651584" behindDoc="1" locked="0" layoutInCell="0" allowOverlap="1">
                <wp:simplePos x="0" y="0"/>
                <wp:positionH relativeFrom="page">
                  <wp:posOffset>294640</wp:posOffset>
                </wp:positionH>
                <wp:positionV relativeFrom="page">
                  <wp:posOffset>750570</wp:posOffset>
                </wp:positionV>
                <wp:extent cx="6979920" cy="9199880"/>
                <wp:effectExtent l="0" t="0" r="0" b="0"/>
                <wp:wrapNone/>
                <wp:docPr id="6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79920" cy="9199880"/>
                          <a:chOff x="464" y="1182"/>
                          <a:chExt cx="10992" cy="14488"/>
                        </a:xfrm>
                      </wpg:grpSpPr>
                      <wps:wsp>
                        <wps:cNvPr id="62" name="Freeform 3"/>
                        <wps:cNvSpPr>
                          <a:spLocks/>
                        </wps:cNvSpPr>
                        <wps:spPr bwMode="auto">
                          <a:xfrm>
                            <a:off x="470" y="1187"/>
                            <a:ext cx="10980" cy="20"/>
                          </a:xfrm>
                          <a:custGeom>
                            <a:avLst/>
                            <a:gdLst>
                              <a:gd name="T0" fmla="*/ 0 w 10980"/>
                              <a:gd name="T1" fmla="*/ 0 h 20"/>
                              <a:gd name="T2" fmla="*/ 10979 w 10980"/>
                              <a:gd name="T3" fmla="*/ 0 h 20"/>
                            </a:gdLst>
                            <a:ahLst/>
                            <a:cxnLst>
                              <a:cxn ang="0">
                                <a:pos x="T0" y="T1"/>
                              </a:cxn>
                              <a:cxn ang="0">
                                <a:pos x="T2" y="T3"/>
                              </a:cxn>
                            </a:cxnLst>
                            <a:rect l="0" t="0" r="r" b="b"/>
                            <a:pathLst>
                              <a:path w="10980" h="20">
                                <a:moveTo>
                                  <a:pt x="0" y="0"/>
                                </a:moveTo>
                                <a:lnTo>
                                  <a:pt x="1097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 name="Freeform 4"/>
                        <wps:cNvSpPr>
                          <a:spLocks/>
                        </wps:cNvSpPr>
                        <wps:spPr bwMode="auto">
                          <a:xfrm>
                            <a:off x="473" y="1192"/>
                            <a:ext cx="20" cy="14467"/>
                          </a:xfrm>
                          <a:custGeom>
                            <a:avLst/>
                            <a:gdLst>
                              <a:gd name="T0" fmla="*/ 0 w 20"/>
                              <a:gd name="T1" fmla="*/ 0 h 14467"/>
                              <a:gd name="T2" fmla="*/ 0 w 20"/>
                              <a:gd name="T3" fmla="*/ 14467 h 14467"/>
                            </a:gdLst>
                            <a:ahLst/>
                            <a:cxnLst>
                              <a:cxn ang="0">
                                <a:pos x="T0" y="T1"/>
                              </a:cxn>
                              <a:cxn ang="0">
                                <a:pos x="T2" y="T3"/>
                              </a:cxn>
                            </a:cxnLst>
                            <a:rect l="0" t="0" r="r" b="b"/>
                            <a:pathLst>
                              <a:path w="20" h="14467">
                                <a:moveTo>
                                  <a:pt x="0" y="0"/>
                                </a:moveTo>
                                <a:lnTo>
                                  <a:pt x="0" y="14467"/>
                                </a:lnTo>
                              </a:path>
                            </a:pathLst>
                          </a:custGeom>
                          <a:noFill/>
                          <a:ln w="584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 name="Freeform 5"/>
                        <wps:cNvSpPr>
                          <a:spLocks/>
                        </wps:cNvSpPr>
                        <wps:spPr bwMode="auto">
                          <a:xfrm>
                            <a:off x="11445" y="1192"/>
                            <a:ext cx="20" cy="14467"/>
                          </a:xfrm>
                          <a:custGeom>
                            <a:avLst/>
                            <a:gdLst>
                              <a:gd name="T0" fmla="*/ 0 w 20"/>
                              <a:gd name="T1" fmla="*/ 0 h 14467"/>
                              <a:gd name="T2" fmla="*/ 0 w 20"/>
                              <a:gd name="T3" fmla="*/ 14467 h 14467"/>
                            </a:gdLst>
                            <a:ahLst/>
                            <a:cxnLst>
                              <a:cxn ang="0">
                                <a:pos x="T0" y="T1"/>
                              </a:cxn>
                              <a:cxn ang="0">
                                <a:pos x="T2" y="T3"/>
                              </a:cxn>
                            </a:cxnLst>
                            <a:rect l="0" t="0" r="r" b="b"/>
                            <a:pathLst>
                              <a:path w="20" h="14467">
                                <a:moveTo>
                                  <a:pt x="0" y="0"/>
                                </a:moveTo>
                                <a:lnTo>
                                  <a:pt x="0" y="14467"/>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 name="Freeform 6"/>
                        <wps:cNvSpPr>
                          <a:spLocks/>
                        </wps:cNvSpPr>
                        <wps:spPr bwMode="auto">
                          <a:xfrm>
                            <a:off x="470" y="15664"/>
                            <a:ext cx="10980" cy="20"/>
                          </a:xfrm>
                          <a:custGeom>
                            <a:avLst/>
                            <a:gdLst>
                              <a:gd name="T0" fmla="*/ 0 w 10980"/>
                              <a:gd name="T1" fmla="*/ 0 h 20"/>
                              <a:gd name="T2" fmla="*/ 10979 w 10980"/>
                              <a:gd name="T3" fmla="*/ 0 h 20"/>
                            </a:gdLst>
                            <a:ahLst/>
                            <a:cxnLst>
                              <a:cxn ang="0">
                                <a:pos x="T0" y="T1"/>
                              </a:cxn>
                              <a:cxn ang="0">
                                <a:pos x="T2" y="T3"/>
                              </a:cxn>
                            </a:cxnLst>
                            <a:rect l="0" t="0" r="r" b="b"/>
                            <a:pathLst>
                              <a:path w="10980" h="20">
                                <a:moveTo>
                                  <a:pt x="0" y="0"/>
                                </a:moveTo>
                                <a:lnTo>
                                  <a:pt x="1097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id="Group 2" o:spid="_x0000_s1026" style="position:absolute;margin-left:23.2pt;margin-top:59.1pt;width:549.6pt;height:724.4pt;z-index:-251664896;mso-position-horizontal-relative:page;mso-position-vertical-relative:page" coordorigin="464,1182" coordsize="10992,1448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" o:allowincell="f">
                <v:polyline id="Freeform 3" o:spid="_x0000_s1027" style="position:absolute;visibility:visible;mso-wrap-style:square;v-text-anchor:top" points="470,1187,11449,1187" coordsize="10980,2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W66KBxQAA&#10;ANsAAAAPAAAAZHJzL2Rvd25yZXYueG1sRI9Pa8JAFMTvQr/D8gpeRDeGEkzqKlIJ9ODFP4Uen9nX&#10;JDT7NmRXk/rpu4LgcZiZ3zDL9WAacaXO1ZYVzGcRCOLC6ppLBadjPl2AcB5ZY2OZFPyRg/XqZbTE&#10;TNue93Q9+FIECLsMFVTet5mUrqjIoJvZljh4P7Yz6IPsSqk77APcNDKOokQarDksVNjSR0XF7+Fi&#10;FNjke2v6SROlu/6WvsX5V3He5EqNX4fNOwhPg3+GH+1PrSCJ4f4l/AC5+gc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brooHFAAAA2wAAAA8AAAAAAAAAAAAAAAAAlwIAAGRycy9k&#10;b3ducmV2LnhtbFBLBQYAAAAABAAEAPUAAACJAwAAAAA=&#10;" filled="f" strokeweight=".58pt">
                  <v:path arrowok="t" o:connecttype="custom" o:connectlocs="0,0;10979,0" o:connectangles="0,0"/>
                </v:polyline>
                <v:polyline id="Freeform 4" o:spid="_x0000_s1028" style="position:absolute;visibility:visible;mso-wrap-style:square;v-text-anchor:top" points="473,1192,473,15659" coordsize="20,1446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" filled="f" strokeweight=".16225mm">
                  <v:path arrowok="t" o:connecttype="custom" o:connectlocs="0,0;0,14467" o:connectangles="0,0"/>
                </v:polyline>
                <v:polyline id="Freeform 5" o:spid="_x0000_s1029" style="position:absolute;visibility:visible;mso-wrap-style:square;v-text-anchor:top" points="11445,1192,11445,15659" coordsize="20,1446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2Eq6xAAA&#10;ANsAAAAPAAAAZHJzL2Rvd25yZXYueG1sRI9BawIxFITvQv9DeAVvmq2olNUoUhUVvLitgrfH5rlZ&#10;3Lwsm6jrv28KQo/DzHzDTOetrcSdGl86VvDRT0AQ506XXCj4+V73PkH4gKyxckwKnuRhPnvrTDHV&#10;7sEHumehEBHCPkUFJoQ6ldLnhiz6vquJo3dxjcUQZVNI3eAjwm0lB0kylhZLjgsGa/oylF+zm1Ww&#10;P1Wj9nY+rta7XTYyyWFzNEtWqvveLiYgArXhP/xqb7WC8RD+vsQfIGe/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othKusQAAADbAAAADwAAAAAAAAAAAAAAAACXAgAAZHJzL2Rv&#10;d25yZXYueG1sUEsFBgAAAAAEAAQA9QAAAIgDAAAAAA==&#10;" filled="f" strokeweight="7365emu">
                  <v:path arrowok="t" o:connecttype="custom" o:connectlocs="0,0;0,14467" o:connectangles="0,0"/>
                </v:polyline>
                <v:polyline id="Freeform 6" o:spid="_x0000_s1030" style="position:absolute;visibility:visible;mso-wrap-style:square;v-text-anchor:top" points="470,15664,11449,15664" coordsize="10980,2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Ajr1xgAA&#10;ANsAAAAPAAAAZHJzL2Rvd25yZXYueG1sRI/NasMwEITvhbyD2EAupZETWlO7kU1oMOTQS/MDOW6s&#10;rW1irYylxk6fvioUchxm5htmlY+mFVfqXWNZwWIegSAurW64UnDYF0+vIJxH1thaJgU3cpBnk4cV&#10;ptoO/EnXna9EgLBLUUHtfZdK6cqaDLq57YiD92V7gz7IvpK6xyHATSuXURRLgw2HhRo7eq+pvOy+&#10;jQIbnzZmeGyj5GP4SZ6XxbE8rwulZtNx/QbC0+jv4f/2ViuIX+DvS/gBMvsF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ZAjr1xgAAANsAAAAPAAAAAAAAAAAAAAAAAJcCAABkcnMv&#10;ZG93bnJldi54bWxQSwUGAAAAAAQABAD1AAAAigMAAAAA&#10;" filled="f" strokeweight=".58pt">
                  <v:path arrowok="t" o:connecttype="custom" o:connectlocs="0,0;10979,0" o:connectangles="0,0"/>
                </v:polyline>
                <w10:wrap anchorx="page" anchory="page"/>
              </v:group>
            </w:pict>
          </mc:Fallback>
        </mc:AlternateContent>
      </w:r>
    </w:p>
    <w:p w:rsidR="009632A8" w:rsidRPr="00BC4772" w:rsidRDefault="009632A8">
      <w:pPr>
        <w:kinsoku w:val="0"/>
        <w:overflowPunct w:val="0"/>
        <w:spacing w:line="200" w:lineRule="exact"/>
        <w:rPr>
          <w:sz w:val="20"/>
          <w:szCs w:val="20"/>
        </w:rPr>
      </w:pPr>
    </w:p>
    <w:p w:rsidR="009632A8" w:rsidRPr="00BC4772" w:rsidRDefault="00C77DEF">
      <w:pPr>
        <w:kinsoku w:val="0"/>
        <w:overflowPunct w:val="0"/>
        <w:ind w:left="3811"/>
        <w:rPr>
          <w:sz w:val="20"/>
          <w:szCs w:val="20"/>
        </w:rPr>
      </w:pPr>
      <w:r>
        <w:rPr>
          <w:noProof/>
          <w:lang w:val="es-CL" w:eastAsia="es-CL"/>
        </w:rPr>
        <w:drawing>
          <wp:inline distT="0" distB="0" distL="0" distR="0">
            <wp:extent cx="760095" cy="975995"/>
            <wp:effectExtent l="0" t="0" r="1905"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0095" cy="975995"/>
                    </a:xfrm>
                    <a:prstGeom prst="rect">
                      <a:avLst/>
                    </a:prstGeom>
                    <a:noFill/>
                    <a:ln>
                      <a:noFill/>
                    </a:ln>
                  </pic:spPr>
                </pic:pic>
              </a:graphicData>
            </a:graphic>
          </wp:inline>
        </w:drawing>
      </w:r>
    </w:p>
    <w:p w:rsidR="009632A8" w:rsidRPr="00BC4772" w:rsidRDefault="009632A8">
      <w:pPr>
        <w:kinsoku w:val="0"/>
        <w:overflowPunct w:val="0"/>
        <w:spacing w:before="8" w:line="140" w:lineRule="exact"/>
        <w:rPr>
          <w:sz w:val="14"/>
          <w:szCs w:val="14"/>
        </w:rPr>
      </w:pPr>
    </w:p>
    <w:p w:rsidR="009632A8" w:rsidRPr="00BC4772" w:rsidRDefault="00635462">
      <w:pPr>
        <w:pStyle w:val="Ttulo1"/>
        <w:kinsoku w:val="0"/>
        <w:overflowPunct w:val="0"/>
        <w:ind w:left="0" w:right="1"/>
        <w:jc w:val="center"/>
        <w:rPr>
          <w:b w:val="0"/>
          <w:bCs w:val="0"/>
        </w:rPr>
      </w:pPr>
      <w:r w:rsidRPr="00BC4772">
        <w:rPr>
          <w:spacing w:val="-1"/>
        </w:rPr>
        <w:t>CHILEAN NATIONAL COPPER CORPORATION</w:t>
      </w:r>
    </w:p>
    <w:p w:rsidR="009632A8" w:rsidRPr="00BC4772" w:rsidRDefault="009632A8">
      <w:pPr>
        <w:kinsoku w:val="0"/>
        <w:overflowPunct w:val="0"/>
        <w:spacing w:before="2" w:line="140" w:lineRule="exact"/>
        <w:rPr>
          <w:sz w:val="14"/>
          <w:szCs w:val="14"/>
        </w:rPr>
      </w:pPr>
    </w:p>
    <w:p w:rsidR="009632A8" w:rsidRPr="00BC4772" w:rsidRDefault="009632A8">
      <w:pPr>
        <w:kinsoku w:val="0"/>
        <w:overflowPunct w:val="0"/>
        <w:spacing w:line="200" w:lineRule="exact"/>
        <w:rPr>
          <w:sz w:val="20"/>
          <w:szCs w:val="20"/>
        </w:rPr>
      </w:pPr>
    </w:p>
    <w:p w:rsidR="009632A8" w:rsidRPr="00BC4772" w:rsidRDefault="009632A8">
      <w:pPr>
        <w:kinsoku w:val="0"/>
        <w:overflowPunct w:val="0"/>
        <w:spacing w:line="200" w:lineRule="exact"/>
        <w:rPr>
          <w:sz w:val="20"/>
          <w:szCs w:val="20"/>
        </w:rPr>
      </w:pPr>
    </w:p>
    <w:p w:rsidR="009632A8" w:rsidRPr="00BC4772" w:rsidRDefault="00635462">
      <w:pPr>
        <w:kinsoku w:val="0"/>
        <w:overflowPunct w:val="0"/>
        <w:spacing w:line="243" w:lineRule="auto"/>
        <w:ind w:left="837" w:right="836"/>
        <w:jc w:val="center"/>
        <w:rPr>
          <w:rFonts w:ascii="Arial" w:hAnsi="Arial" w:cs="Arial"/>
          <w:sz w:val="23"/>
          <w:szCs w:val="23"/>
        </w:rPr>
      </w:pPr>
      <w:r w:rsidRPr="00BC4772">
        <w:rPr>
          <w:rFonts w:ascii="Arial" w:hAnsi="Arial" w:cs="Arial"/>
          <w:b/>
          <w:bCs/>
          <w:spacing w:val="-5"/>
          <w:sz w:val="23"/>
          <w:szCs w:val="23"/>
        </w:rPr>
        <w:t>PROJECT MANAGEMENT AND SERVICES DEPARTMENT</w:t>
      </w:r>
      <w:r w:rsidR="009632A8" w:rsidRPr="00BC4772">
        <w:rPr>
          <w:rFonts w:ascii="Arial" w:hAnsi="Arial" w:cs="Arial"/>
          <w:b/>
          <w:bCs/>
          <w:sz w:val="23"/>
          <w:szCs w:val="23"/>
        </w:rPr>
        <w:t>,</w:t>
      </w:r>
      <w:r w:rsidR="009632A8" w:rsidRPr="00BC4772">
        <w:rPr>
          <w:rFonts w:ascii="Arial" w:hAnsi="Arial" w:cs="Arial"/>
          <w:b/>
          <w:bCs/>
          <w:w w:val="101"/>
          <w:sz w:val="23"/>
          <w:szCs w:val="23"/>
        </w:rPr>
        <w:t xml:space="preserve"> </w:t>
      </w:r>
      <w:r w:rsidRPr="00BC4772">
        <w:rPr>
          <w:rFonts w:ascii="Arial" w:hAnsi="Arial" w:cs="Arial"/>
          <w:b/>
          <w:bCs/>
          <w:sz w:val="23"/>
          <w:szCs w:val="23"/>
        </w:rPr>
        <w:t>PROJECT VICEPRESIDENCY</w:t>
      </w:r>
    </w:p>
    <w:p w:rsidR="009632A8" w:rsidRPr="00BC4772" w:rsidRDefault="009632A8">
      <w:pPr>
        <w:kinsoku w:val="0"/>
        <w:overflowPunct w:val="0"/>
        <w:spacing w:before="6" w:line="180" w:lineRule="exact"/>
        <w:rPr>
          <w:sz w:val="18"/>
          <w:szCs w:val="18"/>
        </w:rPr>
      </w:pPr>
    </w:p>
    <w:p w:rsidR="009632A8" w:rsidRPr="00BC4772" w:rsidRDefault="009632A8">
      <w:pPr>
        <w:kinsoku w:val="0"/>
        <w:overflowPunct w:val="0"/>
        <w:spacing w:line="200" w:lineRule="exact"/>
        <w:rPr>
          <w:sz w:val="20"/>
          <w:szCs w:val="20"/>
        </w:rPr>
      </w:pPr>
    </w:p>
    <w:p w:rsidR="009632A8" w:rsidRPr="00BC4772" w:rsidRDefault="009632A8">
      <w:pPr>
        <w:kinsoku w:val="0"/>
        <w:overflowPunct w:val="0"/>
        <w:spacing w:line="200" w:lineRule="exact"/>
        <w:rPr>
          <w:sz w:val="20"/>
          <w:szCs w:val="20"/>
        </w:rPr>
      </w:pPr>
    </w:p>
    <w:p w:rsidR="009632A8" w:rsidRPr="00BC4772" w:rsidRDefault="009632A8">
      <w:pPr>
        <w:kinsoku w:val="0"/>
        <w:overflowPunct w:val="0"/>
        <w:spacing w:line="200" w:lineRule="exact"/>
        <w:rPr>
          <w:sz w:val="20"/>
          <w:szCs w:val="20"/>
        </w:rPr>
      </w:pPr>
    </w:p>
    <w:p w:rsidR="009632A8" w:rsidRPr="00BC4772" w:rsidRDefault="009632A8">
      <w:pPr>
        <w:kinsoku w:val="0"/>
        <w:overflowPunct w:val="0"/>
        <w:spacing w:line="200" w:lineRule="exact"/>
        <w:rPr>
          <w:sz w:val="20"/>
          <w:szCs w:val="20"/>
        </w:rPr>
      </w:pPr>
    </w:p>
    <w:p w:rsidR="009632A8" w:rsidRPr="00BC4772" w:rsidRDefault="00635462">
      <w:pPr>
        <w:kinsoku w:val="0"/>
        <w:overflowPunct w:val="0"/>
        <w:jc w:val="center"/>
        <w:rPr>
          <w:rFonts w:ascii="Arial" w:hAnsi="Arial" w:cs="Arial"/>
          <w:sz w:val="21"/>
          <w:szCs w:val="21"/>
        </w:rPr>
      </w:pPr>
      <w:r w:rsidRPr="00BC4772">
        <w:rPr>
          <w:rFonts w:ascii="Arial" w:hAnsi="Arial" w:cs="Arial"/>
          <w:b/>
          <w:bCs/>
          <w:spacing w:val="-2"/>
          <w:sz w:val="21"/>
          <w:szCs w:val="21"/>
        </w:rPr>
        <w:t>EXECUTIVE SUMMARY</w:t>
      </w:r>
    </w:p>
    <w:p w:rsidR="009632A8" w:rsidRPr="00BC4772" w:rsidRDefault="009632A8">
      <w:pPr>
        <w:kinsoku w:val="0"/>
        <w:overflowPunct w:val="0"/>
        <w:spacing w:line="200" w:lineRule="exact"/>
        <w:rPr>
          <w:sz w:val="20"/>
          <w:szCs w:val="20"/>
        </w:rPr>
      </w:pPr>
    </w:p>
    <w:p w:rsidR="009632A8" w:rsidRPr="00BC4772" w:rsidRDefault="009632A8">
      <w:pPr>
        <w:kinsoku w:val="0"/>
        <w:overflowPunct w:val="0"/>
        <w:spacing w:line="200" w:lineRule="exact"/>
        <w:rPr>
          <w:sz w:val="20"/>
          <w:szCs w:val="20"/>
        </w:rPr>
      </w:pPr>
    </w:p>
    <w:p w:rsidR="009632A8" w:rsidRPr="00BC4772" w:rsidRDefault="009632A8">
      <w:pPr>
        <w:kinsoku w:val="0"/>
        <w:overflowPunct w:val="0"/>
        <w:spacing w:line="200" w:lineRule="exact"/>
        <w:rPr>
          <w:sz w:val="20"/>
          <w:szCs w:val="20"/>
        </w:rPr>
      </w:pPr>
    </w:p>
    <w:p w:rsidR="009632A8" w:rsidRPr="00BC4772" w:rsidRDefault="009632A8">
      <w:pPr>
        <w:kinsoku w:val="0"/>
        <w:overflowPunct w:val="0"/>
        <w:spacing w:line="200" w:lineRule="exact"/>
        <w:rPr>
          <w:sz w:val="20"/>
          <w:szCs w:val="20"/>
        </w:rPr>
      </w:pPr>
    </w:p>
    <w:p w:rsidR="009632A8" w:rsidRPr="00BC4772" w:rsidRDefault="009632A8">
      <w:pPr>
        <w:kinsoku w:val="0"/>
        <w:overflowPunct w:val="0"/>
        <w:spacing w:line="200" w:lineRule="exact"/>
        <w:rPr>
          <w:sz w:val="20"/>
          <w:szCs w:val="20"/>
        </w:rPr>
      </w:pPr>
    </w:p>
    <w:p w:rsidR="009632A8" w:rsidRPr="00BC4772" w:rsidRDefault="009632A8">
      <w:pPr>
        <w:kinsoku w:val="0"/>
        <w:overflowPunct w:val="0"/>
        <w:spacing w:line="200" w:lineRule="exact"/>
        <w:rPr>
          <w:sz w:val="20"/>
          <w:szCs w:val="20"/>
        </w:rPr>
      </w:pPr>
    </w:p>
    <w:p w:rsidR="009632A8" w:rsidRPr="00BC4772" w:rsidRDefault="009632A8">
      <w:pPr>
        <w:kinsoku w:val="0"/>
        <w:overflowPunct w:val="0"/>
        <w:spacing w:before="2" w:line="280" w:lineRule="exact"/>
        <w:rPr>
          <w:sz w:val="28"/>
          <w:szCs w:val="28"/>
        </w:rPr>
      </w:pPr>
    </w:p>
    <w:p w:rsidR="009632A8" w:rsidRPr="00BC4772" w:rsidRDefault="00635462" w:rsidP="00635462">
      <w:pPr>
        <w:kinsoku w:val="0"/>
        <w:overflowPunct w:val="0"/>
        <w:jc w:val="center"/>
        <w:rPr>
          <w:sz w:val="20"/>
          <w:szCs w:val="20"/>
        </w:rPr>
      </w:pPr>
      <w:r w:rsidRPr="00BC4772">
        <w:rPr>
          <w:rFonts w:ascii="Arial" w:hAnsi="Arial" w:cs="Arial"/>
          <w:b/>
          <w:bCs/>
          <w:spacing w:val="-2"/>
          <w:sz w:val="21"/>
          <w:szCs w:val="21"/>
        </w:rPr>
        <w:t>PUBLIC PLANNING PREQUALIFICATION</w:t>
      </w:r>
    </w:p>
    <w:p w:rsidR="009632A8" w:rsidRPr="00BC4772" w:rsidRDefault="009632A8">
      <w:pPr>
        <w:kinsoku w:val="0"/>
        <w:overflowPunct w:val="0"/>
        <w:spacing w:line="200" w:lineRule="exact"/>
        <w:rPr>
          <w:sz w:val="20"/>
          <w:szCs w:val="20"/>
        </w:rPr>
      </w:pPr>
    </w:p>
    <w:p w:rsidR="009632A8" w:rsidRPr="00BC4772" w:rsidRDefault="009632A8">
      <w:pPr>
        <w:kinsoku w:val="0"/>
        <w:overflowPunct w:val="0"/>
        <w:spacing w:line="200" w:lineRule="exact"/>
        <w:rPr>
          <w:sz w:val="20"/>
          <w:szCs w:val="20"/>
        </w:rPr>
      </w:pPr>
    </w:p>
    <w:p w:rsidR="009632A8" w:rsidRPr="00BC4772" w:rsidRDefault="009632A8">
      <w:pPr>
        <w:kinsoku w:val="0"/>
        <w:overflowPunct w:val="0"/>
        <w:spacing w:line="200" w:lineRule="exact"/>
        <w:rPr>
          <w:sz w:val="20"/>
          <w:szCs w:val="20"/>
        </w:rPr>
      </w:pPr>
    </w:p>
    <w:p w:rsidR="009632A8" w:rsidRPr="00BC4772" w:rsidRDefault="009632A8">
      <w:pPr>
        <w:kinsoku w:val="0"/>
        <w:overflowPunct w:val="0"/>
        <w:spacing w:line="200" w:lineRule="exact"/>
        <w:rPr>
          <w:sz w:val="20"/>
          <w:szCs w:val="20"/>
        </w:rPr>
      </w:pPr>
    </w:p>
    <w:p w:rsidR="009632A8" w:rsidRPr="00BC4772" w:rsidRDefault="009632A8">
      <w:pPr>
        <w:kinsoku w:val="0"/>
        <w:overflowPunct w:val="0"/>
        <w:spacing w:line="200" w:lineRule="exact"/>
        <w:rPr>
          <w:sz w:val="20"/>
          <w:szCs w:val="20"/>
        </w:rPr>
      </w:pPr>
    </w:p>
    <w:p w:rsidR="009632A8" w:rsidRPr="00BC4772" w:rsidRDefault="009632A8">
      <w:pPr>
        <w:kinsoku w:val="0"/>
        <w:overflowPunct w:val="0"/>
        <w:spacing w:before="3" w:line="280" w:lineRule="exact"/>
        <w:rPr>
          <w:sz w:val="28"/>
          <w:szCs w:val="28"/>
        </w:rPr>
      </w:pPr>
    </w:p>
    <w:p w:rsidR="009632A8" w:rsidRPr="00BC4772" w:rsidRDefault="00635462">
      <w:pPr>
        <w:kinsoku w:val="0"/>
        <w:overflowPunct w:val="0"/>
        <w:spacing w:line="196" w:lineRule="exact"/>
        <w:ind w:left="110" w:right="110"/>
        <w:jc w:val="center"/>
        <w:rPr>
          <w:rFonts w:ascii="Arial" w:hAnsi="Arial" w:cs="Arial"/>
          <w:sz w:val="21"/>
          <w:szCs w:val="21"/>
        </w:rPr>
      </w:pPr>
      <w:r w:rsidRPr="00BC4772">
        <w:rPr>
          <w:rFonts w:ascii="Arial" w:hAnsi="Arial" w:cs="Arial"/>
          <w:b/>
          <w:bCs/>
          <w:spacing w:val="-2"/>
          <w:sz w:val="21"/>
          <w:szCs w:val="21"/>
        </w:rPr>
        <w:t>SUPPLY</w:t>
      </w:r>
      <w:r w:rsidR="009632A8" w:rsidRPr="00BC4772">
        <w:rPr>
          <w:rFonts w:ascii="Arial" w:hAnsi="Arial" w:cs="Arial"/>
          <w:b/>
          <w:bCs/>
          <w:sz w:val="21"/>
          <w:szCs w:val="21"/>
        </w:rPr>
        <w:t>:</w:t>
      </w:r>
      <w:r w:rsidR="009632A8" w:rsidRPr="00BC4772">
        <w:rPr>
          <w:rFonts w:ascii="Arial" w:hAnsi="Arial" w:cs="Arial"/>
          <w:b/>
          <w:bCs/>
          <w:spacing w:val="26"/>
          <w:sz w:val="21"/>
          <w:szCs w:val="21"/>
        </w:rPr>
        <w:t xml:space="preserve"> </w:t>
      </w:r>
      <w:r w:rsidRPr="00BC4772">
        <w:rPr>
          <w:rFonts w:ascii="Arial" w:hAnsi="Arial" w:cs="Arial"/>
          <w:b/>
          <w:bCs/>
          <w:spacing w:val="-2"/>
          <w:sz w:val="21"/>
          <w:szCs w:val="21"/>
        </w:rPr>
        <w:t xml:space="preserve">VERTICAL </w:t>
      </w:r>
      <w:r w:rsidR="004F1AD9">
        <w:rPr>
          <w:rFonts w:ascii="Arial" w:hAnsi="Arial" w:cs="Arial"/>
          <w:b/>
          <w:bCs/>
          <w:spacing w:val="-2"/>
          <w:sz w:val="21"/>
          <w:szCs w:val="21"/>
        </w:rPr>
        <w:t>PUMPS</w:t>
      </w:r>
      <w:r w:rsidR="009632A8" w:rsidRPr="00BC4772">
        <w:rPr>
          <w:rFonts w:ascii="Arial" w:hAnsi="Arial" w:cs="Arial"/>
          <w:b/>
          <w:bCs/>
          <w:spacing w:val="23"/>
          <w:sz w:val="21"/>
          <w:szCs w:val="21"/>
        </w:rPr>
        <w:t xml:space="preserve"> </w:t>
      </w:r>
      <w:r w:rsidR="00BC4772" w:rsidRPr="00BC4772">
        <w:rPr>
          <w:rFonts w:ascii="Arial" w:hAnsi="Arial" w:cs="Arial"/>
          <w:b/>
          <w:bCs/>
          <w:sz w:val="21"/>
          <w:szCs w:val="21"/>
        </w:rPr>
        <w:t xml:space="preserve">RAFT WITH FLOATING PLATFORMS AND </w:t>
      </w:r>
      <w:r w:rsidR="004F1AD9">
        <w:rPr>
          <w:rFonts w:ascii="Arial" w:hAnsi="Arial" w:cs="Arial"/>
          <w:b/>
          <w:bCs/>
          <w:sz w:val="21"/>
          <w:szCs w:val="21"/>
        </w:rPr>
        <w:t>VERTICAL PUMPS WITH TURBINE PUMP</w:t>
      </w:r>
      <w:r w:rsidR="00BC4772" w:rsidRPr="00BC4772">
        <w:rPr>
          <w:rFonts w:ascii="Arial" w:hAnsi="Arial" w:cs="Arial"/>
          <w:b/>
          <w:bCs/>
          <w:sz w:val="21"/>
          <w:szCs w:val="21"/>
        </w:rPr>
        <w:t>ING</w:t>
      </w:r>
      <w:r w:rsidR="009632A8" w:rsidRPr="00BC4772">
        <w:rPr>
          <w:rFonts w:ascii="Arial" w:hAnsi="Arial" w:cs="Arial"/>
          <w:b/>
          <w:bCs/>
          <w:w w:val="102"/>
          <w:sz w:val="21"/>
          <w:szCs w:val="21"/>
        </w:rPr>
        <w:t xml:space="preserve"> </w:t>
      </w:r>
      <w:r w:rsidR="009632A8" w:rsidRPr="00BC4772">
        <w:rPr>
          <w:rFonts w:ascii="Arial" w:hAnsi="Arial" w:cs="Arial"/>
          <w:b/>
          <w:bCs/>
          <w:spacing w:val="-2"/>
          <w:sz w:val="21"/>
          <w:szCs w:val="21"/>
        </w:rPr>
        <w:t>P</w:t>
      </w:r>
      <w:r w:rsidR="009632A8" w:rsidRPr="00BC4772">
        <w:rPr>
          <w:rFonts w:ascii="Arial" w:hAnsi="Arial" w:cs="Arial"/>
          <w:b/>
          <w:bCs/>
          <w:sz w:val="21"/>
          <w:szCs w:val="21"/>
        </w:rPr>
        <w:t>S-2.</w:t>
      </w:r>
    </w:p>
    <w:p w:rsidR="009632A8" w:rsidRPr="00BC4772" w:rsidRDefault="009632A8">
      <w:pPr>
        <w:kinsoku w:val="0"/>
        <w:overflowPunct w:val="0"/>
        <w:spacing w:line="190" w:lineRule="exact"/>
        <w:rPr>
          <w:sz w:val="19"/>
          <w:szCs w:val="19"/>
        </w:rPr>
      </w:pPr>
    </w:p>
    <w:p w:rsidR="009632A8" w:rsidRPr="00BC4772" w:rsidRDefault="00BC4772">
      <w:pPr>
        <w:kinsoku w:val="0"/>
        <w:overflowPunct w:val="0"/>
        <w:spacing w:line="196" w:lineRule="exact"/>
        <w:ind w:left="2083" w:right="2085"/>
        <w:jc w:val="center"/>
        <w:rPr>
          <w:rFonts w:ascii="Arial" w:hAnsi="Arial" w:cs="Arial"/>
          <w:sz w:val="21"/>
          <w:szCs w:val="21"/>
        </w:rPr>
      </w:pPr>
      <w:proofErr w:type="gramStart"/>
      <w:r w:rsidRPr="00BC4772">
        <w:rPr>
          <w:rFonts w:ascii="Arial" w:hAnsi="Arial" w:cs="Arial"/>
          <w:b/>
          <w:bCs/>
          <w:sz w:val="21"/>
          <w:szCs w:val="21"/>
        </w:rPr>
        <w:t>PROJECT</w:t>
      </w:r>
      <w:r w:rsidR="009632A8" w:rsidRPr="00BC4772">
        <w:rPr>
          <w:rFonts w:ascii="Arial" w:hAnsi="Arial" w:cs="Arial"/>
          <w:b/>
          <w:bCs/>
          <w:spacing w:val="24"/>
          <w:sz w:val="21"/>
          <w:szCs w:val="21"/>
        </w:rPr>
        <w:t xml:space="preserve"> </w:t>
      </w:r>
      <w:r w:rsidR="009632A8" w:rsidRPr="00BC4772">
        <w:rPr>
          <w:rFonts w:ascii="Arial" w:hAnsi="Arial" w:cs="Arial"/>
          <w:b/>
          <w:bCs/>
          <w:sz w:val="21"/>
          <w:szCs w:val="21"/>
        </w:rPr>
        <w:t>VI</w:t>
      </w:r>
      <w:r w:rsidR="009632A8" w:rsidRPr="00BC4772">
        <w:rPr>
          <w:rFonts w:ascii="Arial" w:hAnsi="Arial" w:cs="Arial"/>
          <w:b/>
          <w:bCs/>
          <w:spacing w:val="-3"/>
          <w:sz w:val="21"/>
          <w:szCs w:val="21"/>
        </w:rPr>
        <w:t>I</w:t>
      </w:r>
      <w:r w:rsidR="009632A8" w:rsidRPr="00BC4772">
        <w:rPr>
          <w:rFonts w:ascii="Arial" w:hAnsi="Arial" w:cs="Arial"/>
          <w:b/>
          <w:bCs/>
          <w:sz w:val="21"/>
          <w:szCs w:val="21"/>
        </w:rPr>
        <w:t>I</w:t>
      </w:r>
      <w:r w:rsidR="009632A8" w:rsidRPr="00BC4772">
        <w:rPr>
          <w:rFonts w:ascii="Arial" w:hAnsi="Arial" w:cs="Arial"/>
          <w:b/>
          <w:bCs/>
          <w:spacing w:val="23"/>
          <w:sz w:val="21"/>
          <w:szCs w:val="21"/>
        </w:rPr>
        <w:t xml:space="preserve"> </w:t>
      </w:r>
      <w:r w:rsidRPr="00BC4772">
        <w:rPr>
          <w:rFonts w:ascii="Arial" w:hAnsi="Arial" w:cs="Arial"/>
          <w:b/>
          <w:bCs/>
          <w:sz w:val="21"/>
          <w:szCs w:val="21"/>
        </w:rPr>
        <w:t>PHASE</w:t>
      </w:r>
      <w:r w:rsidR="009632A8" w:rsidRPr="00BC4772">
        <w:rPr>
          <w:rFonts w:ascii="Arial" w:hAnsi="Arial" w:cs="Arial"/>
          <w:b/>
          <w:bCs/>
          <w:spacing w:val="24"/>
          <w:sz w:val="21"/>
          <w:szCs w:val="21"/>
        </w:rPr>
        <w:t xml:space="preserve"> </w:t>
      </w:r>
      <w:r w:rsidR="009632A8" w:rsidRPr="00BC4772">
        <w:rPr>
          <w:rFonts w:ascii="Arial" w:hAnsi="Arial" w:cs="Arial"/>
          <w:b/>
          <w:bCs/>
          <w:spacing w:val="-5"/>
          <w:sz w:val="21"/>
          <w:szCs w:val="21"/>
        </w:rPr>
        <w:t>T</w:t>
      </w:r>
      <w:r w:rsidR="009632A8" w:rsidRPr="00BC4772">
        <w:rPr>
          <w:rFonts w:ascii="Arial" w:hAnsi="Arial" w:cs="Arial"/>
          <w:b/>
          <w:bCs/>
          <w:spacing w:val="-2"/>
          <w:sz w:val="21"/>
          <w:szCs w:val="21"/>
        </w:rPr>
        <w:t>A</w:t>
      </w:r>
      <w:r w:rsidR="009632A8" w:rsidRPr="00BC4772">
        <w:rPr>
          <w:rFonts w:ascii="Arial" w:hAnsi="Arial" w:cs="Arial"/>
          <w:b/>
          <w:bCs/>
          <w:spacing w:val="2"/>
          <w:sz w:val="21"/>
          <w:szCs w:val="21"/>
        </w:rPr>
        <w:t>L</w:t>
      </w:r>
      <w:r w:rsidR="009632A8" w:rsidRPr="00BC4772">
        <w:rPr>
          <w:rFonts w:ascii="Arial" w:hAnsi="Arial" w:cs="Arial"/>
          <w:b/>
          <w:bCs/>
          <w:spacing w:val="-4"/>
          <w:sz w:val="21"/>
          <w:szCs w:val="21"/>
        </w:rPr>
        <w:t>A</w:t>
      </w:r>
      <w:r w:rsidR="009632A8" w:rsidRPr="00BC4772">
        <w:rPr>
          <w:rFonts w:ascii="Arial" w:hAnsi="Arial" w:cs="Arial"/>
          <w:b/>
          <w:bCs/>
          <w:spacing w:val="2"/>
          <w:sz w:val="21"/>
          <w:szCs w:val="21"/>
        </w:rPr>
        <w:t>B</w:t>
      </w:r>
      <w:r w:rsidR="009632A8" w:rsidRPr="00BC4772">
        <w:rPr>
          <w:rFonts w:ascii="Arial" w:hAnsi="Arial" w:cs="Arial"/>
          <w:b/>
          <w:bCs/>
          <w:spacing w:val="-2"/>
          <w:sz w:val="21"/>
          <w:szCs w:val="21"/>
        </w:rPr>
        <w:t>R</w:t>
      </w:r>
      <w:r w:rsidR="009632A8" w:rsidRPr="00BC4772">
        <w:rPr>
          <w:rFonts w:ascii="Arial" w:hAnsi="Arial" w:cs="Arial"/>
          <w:b/>
          <w:bCs/>
          <w:sz w:val="21"/>
          <w:szCs w:val="21"/>
        </w:rPr>
        <w:t>E</w:t>
      </w:r>
      <w:r w:rsidRPr="00BC4772">
        <w:rPr>
          <w:rFonts w:ascii="Arial" w:hAnsi="Arial" w:cs="Arial"/>
          <w:b/>
          <w:bCs/>
          <w:sz w:val="21"/>
          <w:szCs w:val="21"/>
        </w:rPr>
        <w:t xml:space="preserve"> DAM</w:t>
      </w:r>
      <w:r w:rsidR="009632A8" w:rsidRPr="00BC4772">
        <w:rPr>
          <w:rFonts w:ascii="Arial" w:hAnsi="Arial" w:cs="Arial"/>
          <w:b/>
          <w:bCs/>
          <w:sz w:val="21"/>
          <w:szCs w:val="21"/>
        </w:rPr>
        <w:t>.</w:t>
      </w:r>
      <w:proofErr w:type="gramEnd"/>
      <w:r w:rsidR="009632A8" w:rsidRPr="00BC4772">
        <w:rPr>
          <w:rFonts w:ascii="Arial" w:hAnsi="Arial" w:cs="Arial"/>
          <w:b/>
          <w:bCs/>
          <w:w w:val="102"/>
          <w:sz w:val="21"/>
          <w:szCs w:val="21"/>
        </w:rPr>
        <w:t xml:space="preserve"> </w:t>
      </w:r>
      <w:proofErr w:type="gramStart"/>
      <w:r w:rsidRPr="00BC4772">
        <w:rPr>
          <w:rFonts w:ascii="Arial" w:hAnsi="Arial" w:cs="Arial"/>
          <w:b/>
          <w:bCs/>
          <w:spacing w:val="2"/>
          <w:sz w:val="21"/>
          <w:szCs w:val="21"/>
        </w:rPr>
        <w:t>PROJECT VICEPRESIDENCY</w:t>
      </w:r>
      <w:r w:rsidR="009632A8" w:rsidRPr="00BC4772">
        <w:rPr>
          <w:rFonts w:ascii="Arial" w:hAnsi="Arial" w:cs="Arial"/>
          <w:b/>
          <w:bCs/>
          <w:sz w:val="21"/>
          <w:szCs w:val="21"/>
        </w:rPr>
        <w:t>.</w:t>
      </w:r>
      <w:proofErr w:type="gramEnd"/>
    </w:p>
    <w:p w:rsidR="009632A8" w:rsidRPr="00BC4772" w:rsidRDefault="009632A8">
      <w:pPr>
        <w:kinsoku w:val="0"/>
        <w:overflowPunct w:val="0"/>
        <w:spacing w:before="8" w:line="100" w:lineRule="exact"/>
        <w:rPr>
          <w:sz w:val="10"/>
          <w:szCs w:val="10"/>
        </w:rPr>
      </w:pPr>
    </w:p>
    <w:p w:rsidR="009632A8" w:rsidRPr="00BC4772" w:rsidRDefault="009632A8">
      <w:pPr>
        <w:kinsoku w:val="0"/>
        <w:overflowPunct w:val="0"/>
        <w:spacing w:line="200" w:lineRule="exact"/>
        <w:rPr>
          <w:sz w:val="20"/>
          <w:szCs w:val="20"/>
        </w:rPr>
      </w:pPr>
    </w:p>
    <w:p w:rsidR="009632A8" w:rsidRPr="00BC4772" w:rsidRDefault="009632A8">
      <w:pPr>
        <w:kinsoku w:val="0"/>
        <w:overflowPunct w:val="0"/>
        <w:spacing w:line="200" w:lineRule="exact"/>
        <w:rPr>
          <w:sz w:val="20"/>
          <w:szCs w:val="20"/>
        </w:rPr>
      </w:pPr>
    </w:p>
    <w:p w:rsidR="009632A8" w:rsidRPr="00BC4772" w:rsidRDefault="009632A8">
      <w:pPr>
        <w:kinsoku w:val="0"/>
        <w:overflowPunct w:val="0"/>
        <w:spacing w:line="200" w:lineRule="exact"/>
        <w:rPr>
          <w:sz w:val="20"/>
          <w:szCs w:val="20"/>
        </w:rPr>
      </w:pPr>
    </w:p>
    <w:p w:rsidR="009632A8" w:rsidRPr="00BC4772" w:rsidRDefault="009632A8">
      <w:pPr>
        <w:kinsoku w:val="0"/>
        <w:overflowPunct w:val="0"/>
        <w:spacing w:line="200" w:lineRule="exact"/>
        <w:rPr>
          <w:sz w:val="20"/>
          <w:szCs w:val="20"/>
        </w:rPr>
      </w:pPr>
    </w:p>
    <w:p w:rsidR="009632A8" w:rsidRPr="00BC4772" w:rsidRDefault="009632A8">
      <w:pPr>
        <w:kinsoku w:val="0"/>
        <w:overflowPunct w:val="0"/>
        <w:spacing w:line="200" w:lineRule="exact"/>
        <w:rPr>
          <w:sz w:val="20"/>
          <w:szCs w:val="20"/>
        </w:rPr>
      </w:pPr>
    </w:p>
    <w:p w:rsidR="009632A8" w:rsidRPr="00BC4772" w:rsidRDefault="009632A8">
      <w:pPr>
        <w:kinsoku w:val="0"/>
        <w:overflowPunct w:val="0"/>
        <w:spacing w:line="200" w:lineRule="exact"/>
        <w:rPr>
          <w:sz w:val="20"/>
          <w:szCs w:val="20"/>
        </w:rPr>
      </w:pPr>
    </w:p>
    <w:p w:rsidR="009632A8" w:rsidRPr="00BC4772" w:rsidRDefault="009632A8">
      <w:pPr>
        <w:kinsoku w:val="0"/>
        <w:overflowPunct w:val="0"/>
        <w:spacing w:line="200" w:lineRule="exact"/>
        <w:rPr>
          <w:sz w:val="20"/>
          <w:szCs w:val="20"/>
        </w:rPr>
      </w:pPr>
    </w:p>
    <w:p w:rsidR="009632A8" w:rsidRPr="00BC4772" w:rsidRDefault="009632A8">
      <w:pPr>
        <w:kinsoku w:val="0"/>
        <w:overflowPunct w:val="0"/>
        <w:spacing w:line="200" w:lineRule="exact"/>
        <w:rPr>
          <w:sz w:val="20"/>
          <w:szCs w:val="20"/>
        </w:rPr>
      </w:pPr>
    </w:p>
    <w:p w:rsidR="009632A8" w:rsidRPr="00BC4772" w:rsidRDefault="009632A8">
      <w:pPr>
        <w:kinsoku w:val="0"/>
        <w:overflowPunct w:val="0"/>
        <w:spacing w:line="200" w:lineRule="exact"/>
        <w:rPr>
          <w:sz w:val="20"/>
          <w:szCs w:val="20"/>
        </w:rPr>
      </w:pPr>
    </w:p>
    <w:p w:rsidR="009632A8" w:rsidRPr="00BC4772" w:rsidRDefault="009632A8">
      <w:pPr>
        <w:kinsoku w:val="0"/>
        <w:overflowPunct w:val="0"/>
        <w:spacing w:line="200" w:lineRule="exact"/>
        <w:rPr>
          <w:sz w:val="20"/>
          <w:szCs w:val="20"/>
        </w:rPr>
      </w:pPr>
    </w:p>
    <w:p w:rsidR="009632A8" w:rsidRPr="00BC4772" w:rsidRDefault="009632A8">
      <w:pPr>
        <w:kinsoku w:val="0"/>
        <w:overflowPunct w:val="0"/>
        <w:spacing w:line="200" w:lineRule="exact"/>
        <w:rPr>
          <w:sz w:val="20"/>
          <w:szCs w:val="20"/>
        </w:rPr>
      </w:pPr>
    </w:p>
    <w:p w:rsidR="009632A8" w:rsidRPr="00BC4772" w:rsidRDefault="009632A8">
      <w:pPr>
        <w:kinsoku w:val="0"/>
        <w:overflowPunct w:val="0"/>
        <w:spacing w:line="200" w:lineRule="exact"/>
        <w:rPr>
          <w:sz w:val="20"/>
          <w:szCs w:val="20"/>
        </w:rPr>
      </w:pPr>
    </w:p>
    <w:p w:rsidR="009632A8" w:rsidRPr="00BC4772" w:rsidRDefault="009632A8">
      <w:pPr>
        <w:kinsoku w:val="0"/>
        <w:overflowPunct w:val="0"/>
        <w:spacing w:line="200" w:lineRule="exact"/>
        <w:rPr>
          <w:sz w:val="20"/>
          <w:szCs w:val="20"/>
        </w:rPr>
      </w:pPr>
    </w:p>
    <w:p w:rsidR="009632A8" w:rsidRPr="00BC4772" w:rsidRDefault="009632A8">
      <w:pPr>
        <w:kinsoku w:val="0"/>
        <w:overflowPunct w:val="0"/>
        <w:spacing w:line="200" w:lineRule="exact"/>
        <w:rPr>
          <w:sz w:val="20"/>
          <w:szCs w:val="20"/>
        </w:rPr>
      </w:pPr>
    </w:p>
    <w:p w:rsidR="009632A8" w:rsidRPr="00BC4772" w:rsidRDefault="009632A8">
      <w:pPr>
        <w:kinsoku w:val="0"/>
        <w:overflowPunct w:val="0"/>
        <w:ind w:left="2"/>
        <w:jc w:val="center"/>
        <w:rPr>
          <w:rFonts w:ascii="Arial" w:hAnsi="Arial" w:cs="Arial"/>
          <w:sz w:val="21"/>
          <w:szCs w:val="21"/>
        </w:rPr>
      </w:pPr>
      <w:r w:rsidRPr="00BC4772">
        <w:rPr>
          <w:rFonts w:ascii="Arial" w:hAnsi="Arial" w:cs="Arial"/>
          <w:b/>
          <w:bCs/>
          <w:sz w:val="21"/>
          <w:szCs w:val="21"/>
        </w:rPr>
        <w:t>M</w:t>
      </w:r>
      <w:r w:rsidRPr="00BC4772">
        <w:rPr>
          <w:rFonts w:ascii="Arial" w:hAnsi="Arial" w:cs="Arial"/>
          <w:b/>
          <w:bCs/>
          <w:spacing w:val="-2"/>
          <w:sz w:val="21"/>
          <w:szCs w:val="21"/>
        </w:rPr>
        <w:t>A</w:t>
      </w:r>
      <w:r w:rsidRPr="00BC4772">
        <w:rPr>
          <w:rFonts w:ascii="Arial" w:hAnsi="Arial" w:cs="Arial"/>
          <w:b/>
          <w:bCs/>
          <w:sz w:val="21"/>
          <w:szCs w:val="21"/>
        </w:rPr>
        <w:t>R</w:t>
      </w:r>
      <w:r w:rsidR="00BC4772" w:rsidRPr="00BC4772">
        <w:rPr>
          <w:rFonts w:ascii="Arial" w:hAnsi="Arial" w:cs="Arial"/>
          <w:b/>
          <w:bCs/>
          <w:spacing w:val="-2"/>
          <w:sz w:val="21"/>
          <w:szCs w:val="21"/>
        </w:rPr>
        <w:t>CH</w:t>
      </w:r>
      <w:r w:rsidRPr="00BC4772">
        <w:rPr>
          <w:rFonts w:ascii="Arial" w:hAnsi="Arial" w:cs="Arial"/>
          <w:b/>
          <w:bCs/>
          <w:spacing w:val="29"/>
          <w:sz w:val="21"/>
          <w:szCs w:val="21"/>
        </w:rPr>
        <w:t xml:space="preserve"> </w:t>
      </w:r>
      <w:r w:rsidRPr="00BC4772">
        <w:rPr>
          <w:rFonts w:ascii="Arial" w:hAnsi="Arial" w:cs="Arial"/>
          <w:b/>
          <w:bCs/>
          <w:spacing w:val="-2"/>
          <w:sz w:val="21"/>
          <w:szCs w:val="21"/>
        </w:rPr>
        <w:t>2</w:t>
      </w:r>
      <w:r w:rsidRPr="00BC4772">
        <w:rPr>
          <w:rFonts w:ascii="Arial" w:hAnsi="Arial" w:cs="Arial"/>
          <w:b/>
          <w:bCs/>
          <w:sz w:val="21"/>
          <w:szCs w:val="21"/>
        </w:rPr>
        <w:t>0</w:t>
      </w:r>
      <w:r w:rsidRPr="00BC4772">
        <w:rPr>
          <w:rFonts w:ascii="Arial" w:hAnsi="Arial" w:cs="Arial"/>
          <w:b/>
          <w:bCs/>
          <w:spacing w:val="-2"/>
          <w:sz w:val="21"/>
          <w:szCs w:val="21"/>
        </w:rPr>
        <w:t>1</w:t>
      </w:r>
      <w:r w:rsidRPr="00BC4772">
        <w:rPr>
          <w:rFonts w:ascii="Arial" w:hAnsi="Arial" w:cs="Arial"/>
          <w:b/>
          <w:bCs/>
          <w:sz w:val="21"/>
          <w:szCs w:val="21"/>
        </w:rPr>
        <w:t>7</w:t>
      </w:r>
    </w:p>
    <w:p w:rsidR="009632A8" w:rsidRPr="00BC4772" w:rsidRDefault="009632A8">
      <w:pPr>
        <w:kinsoku w:val="0"/>
        <w:overflowPunct w:val="0"/>
        <w:ind w:left="2"/>
        <w:jc w:val="center"/>
        <w:rPr>
          <w:rFonts w:ascii="Arial" w:hAnsi="Arial" w:cs="Arial"/>
          <w:sz w:val="21"/>
          <w:szCs w:val="21"/>
        </w:rPr>
        <w:sectPr w:rsidR="009632A8" w:rsidRPr="00BC4772">
          <w:type w:val="continuous"/>
          <w:pgSz w:w="11900" w:h="16840"/>
          <w:pgMar w:top="1580" w:right="1540" w:bottom="280" w:left="1560" w:header="720" w:footer="720" w:gutter="0"/>
          <w:cols w:space="720"/>
          <w:noEndnote/>
        </w:sectPr>
      </w:pPr>
    </w:p>
    <w:p w:rsidR="009632A8" w:rsidRPr="00BC4772" w:rsidRDefault="00C77DEF">
      <w:pPr>
        <w:kinsoku w:val="0"/>
        <w:overflowPunct w:val="0"/>
        <w:spacing w:line="200" w:lineRule="exact"/>
        <w:rPr>
          <w:sz w:val="20"/>
          <w:szCs w:val="20"/>
        </w:rPr>
      </w:pPr>
      <w:r>
        <w:rPr>
          <w:noProof/>
          <w:lang w:val="es-CL" w:eastAsia="es-CL"/>
        </w:rPr>
        <w:lastRenderedPageBreak/>
        <mc:AlternateContent>
          <mc:Choice Requires="wpg">
            <w:drawing>
              <wp:anchor distT="0" distB="0" distL="114300" distR="114300" simplePos="0" relativeHeight="251652608" behindDoc="1" locked="0" layoutInCell="0" allowOverlap="1">
                <wp:simplePos x="0" y="0"/>
                <wp:positionH relativeFrom="page">
                  <wp:posOffset>293370</wp:posOffset>
                </wp:positionH>
                <wp:positionV relativeFrom="page">
                  <wp:posOffset>750570</wp:posOffset>
                </wp:positionV>
                <wp:extent cx="6979285" cy="9198610"/>
                <wp:effectExtent l="0" t="0" r="0" b="0"/>
                <wp:wrapNone/>
                <wp:docPr id="56"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79285" cy="9198610"/>
                          <a:chOff x="462" y="1182"/>
                          <a:chExt cx="10991" cy="14486"/>
                        </a:xfrm>
                      </wpg:grpSpPr>
                      <wps:wsp>
                        <wps:cNvPr id="57" name="Freeform 9"/>
                        <wps:cNvSpPr>
                          <a:spLocks/>
                        </wps:cNvSpPr>
                        <wps:spPr bwMode="auto">
                          <a:xfrm>
                            <a:off x="467" y="1187"/>
                            <a:ext cx="10980" cy="20"/>
                          </a:xfrm>
                          <a:custGeom>
                            <a:avLst/>
                            <a:gdLst>
                              <a:gd name="T0" fmla="*/ 0 w 10980"/>
                              <a:gd name="T1" fmla="*/ 0 h 20"/>
                              <a:gd name="T2" fmla="*/ 10979 w 10980"/>
                              <a:gd name="T3" fmla="*/ 0 h 20"/>
                            </a:gdLst>
                            <a:ahLst/>
                            <a:cxnLst>
                              <a:cxn ang="0">
                                <a:pos x="T0" y="T1"/>
                              </a:cxn>
                              <a:cxn ang="0">
                                <a:pos x="T2" y="T3"/>
                              </a:cxn>
                            </a:cxnLst>
                            <a:rect l="0" t="0" r="r" b="b"/>
                            <a:pathLst>
                              <a:path w="10980" h="20">
                                <a:moveTo>
                                  <a:pt x="0" y="0"/>
                                </a:moveTo>
                                <a:lnTo>
                                  <a:pt x="1097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Freeform 10"/>
                        <wps:cNvSpPr>
                          <a:spLocks/>
                        </wps:cNvSpPr>
                        <wps:spPr bwMode="auto">
                          <a:xfrm>
                            <a:off x="472" y="1192"/>
                            <a:ext cx="20" cy="14465"/>
                          </a:xfrm>
                          <a:custGeom>
                            <a:avLst/>
                            <a:gdLst>
                              <a:gd name="T0" fmla="*/ 0 w 20"/>
                              <a:gd name="T1" fmla="*/ 0 h 14465"/>
                              <a:gd name="T2" fmla="*/ 0 w 20"/>
                              <a:gd name="T3" fmla="*/ 14464 h 14465"/>
                            </a:gdLst>
                            <a:ahLst/>
                            <a:cxnLst>
                              <a:cxn ang="0">
                                <a:pos x="T0" y="T1"/>
                              </a:cxn>
                              <a:cxn ang="0">
                                <a:pos x="T2" y="T3"/>
                              </a:cxn>
                            </a:cxnLst>
                            <a:rect l="0" t="0" r="r" b="b"/>
                            <a:pathLst>
                              <a:path w="20" h="14465">
                                <a:moveTo>
                                  <a:pt x="0" y="0"/>
                                </a:moveTo>
                                <a:lnTo>
                                  <a:pt x="0" y="14464"/>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 name="Freeform 11"/>
                        <wps:cNvSpPr>
                          <a:spLocks/>
                        </wps:cNvSpPr>
                        <wps:spPr bwMode="auto">
                          <a:xfrm>
                            <a:off x="11443" y="1192"/>
                            <a:ext cx="20" cy="14465"/>
                          </a:xfrm>
                          <a:custGeom>
                            <a:avLst/>
                            <a:gdLst>
                              <a:gd name="T0" fmla="*/ 0 w 20"/>
                              <a:gd name="T1" fmla="*/ 0 h 14465"/>
                              <a:gd name="T2" fmla="*/ 0 w 20"/>
                              <a:gd name="T3" fmla="*/ 14464 h 14465"/>
                            </a:gdLst>
                            <a:ahLst/>
                            <a:cxnLst>
                              <a:cxn ang="0">
                                <a:pos x="T0" y="T1"/>
                              </a:cxn>
                              <a:cxn ang="0">
                                <a:pos x="T2" y="T3"/>
                              </a:cxn>
                            </a:cxnLst>
                            <a:rect l="0" t="0" r="r" b="b"/>
                            <a:pathLst>
                              <a:path w="20" h="14465">
                                <a:moveTo>
                                  <a:pt x="0" y="0"/>
                                </a:moveTo>
                                <a:lnTo>
                                  <a:pt x="0" y="14464"/>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Freeform 12"/>
                        <wps:cNvSpPr>
                          <a:spLocks/>
                        </wps:cNvSpPr>
                        <wps:spPr bwMode="auto">
                          <a:xfrm>
                            <a:off x="467" y="15662"/>
                            <a:ext cx="10980" cy="20"/>
                          </a:xfrm>
                          <a:custGeom>
                            <a:avLst/>
                            <a:gdLst>
                              <a:gd name="T0" fmla="*/ 0 w 10980"/>
                              <a:gd name="T1" fmla="*/ 0 h 20"/>
                              <a:gd name="T2" fmla="*/ 10979 w 10980"/>
                              <a:gd name="T3" fmla="*/ 0 h 20"/>
                            </a:gdLst>
                            <a:ahLst/>
                            <a:cxnLst>
                              <a:cxn ang="0">
                                <a:pos x="T0" y="T1"/>
                              </a:cxn>
                              <a:cxn ang="0">
                                <a:pos x="T2" y="T3"/>
                              </a:cxn>
                            </a:cxnLst>
                            <a:rect l="0" t="0" r="r" b="b"/>
                            <a:pathLst>
                              <a:path w="10980" h="20">
                                <a:moveTo>
                                  <a:pt x="0" y="0"/>
                                </a:moveTo>
                                <a:lnTo>
                                  <a:pt x="1097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id="Group 8" o:spid="_x0000_s1026" style="position:absolute;margin-left:23.1pt;margin-top:59.1pt;width:549.55pt;height:724.3pt;z-index:-251663872;mso-position-horizontal-relative:page;mso-position-vertical-relative:page" coordorigin="462,1182" coordsize="10991,1448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" o:allowincell="f">
                <v:polyline id="Freeform 9" o:spid="_x0000_s1027" style="position:absolute;visibility:visible;mso-wrap-style:square;v-text-anchor:top" points="467,1187,11446,1187" coordsize="10980,2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8MukxQAA&#10;ANsAAAAPAAAAZHJzL2Rvd25yZXYueG1sRI/Na8JAFMTvhf4Pyyt4KbpR/Kipq4gS8ODFL+jxNfua&#10;hGbfhuxqon+9Kwgeh5n5DTNbtKYUF6pdYVlBvxeBIE6tLjhTcDwk3S8QziNrLC2Tgis5WMzf32YY&#10;a9vwji57n4kAYRejgtz7KpbSpTkZdD1bEQfvz9YGfZB1JnWNTYCbUg6iaCwNFhwWcqxolVP6vz8b&#10;BXb8szbNZxlNt81tOhwkp/R3mSjV+WiX3yA8tf4VfrY3WsFoAo8v4QfI+R0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jwy6TFAAAA2wAAAA8AAAAAAAAAAAAAAAAAlwIAAGRycy9k&#10;b3ducmV2LnhtbFBLBQYAAAAABAAEAPUAAACJAwAAAAA=&#10;" filled="f" strokeweight=".58pt">
                  <v:path arrowok="t" o:connecttype="custom" o:connectlocs="0,0;10979,0" o:connectangles="0,0"/>
                </v:polyline>
                <v:polyline id="Freeform 10" o:spid="_x0000_s1028" style="position:absolute;visibility:visible;mso-wrap-style:square;v-text-anchor:top" points="472,1192,472,15656" coordsize="20,1446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" filled="f" strokeweight="7365emu">
                  <v:path arrowok="t" o:connecttype="custom" o:connectlocs="0,0;0,14464" o:connectangles="0,0"/>
                </v:polyline>
                <v:polyline id="Freeform 11" o:spid="_x0000_s1029" style="position:absolute;visibility:visible;mso-wrap-style:square;v-text-anchor:top" points="11443,1192,11443,15656" coordsize="20,1446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z0c1MxAAA&#10;ANsAAAAPAAAAZHJzL2Rvd25yZXYueG1sRI9BawIxFITvBf9DeIVeRLMttNXVKFYoaPGi9eDxsXlu&#10;1m5eQpLq+u8bQehxmJlvmOm8s604U4iNYwXPwwIEceV0w7WC/ffnYAQiJmSNrWNScKUI81nvYYql&#10;dhfe0nmXapEhHEtUYFLypZSxMmQxDp0nzt7RBYspy1BLHfCS4baVL0XxJi02nBcMeloaqn52v1ZB&#10;sQ7NB/pDf7XxB/3+dVpaM7oq9fTYLSYgEnXpP3xvr7SC1zHcvuQfIGd/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89HNTMQAAADbAAAADwAAAAAAAAAAAAAAAACXAgAAZHJzL2Rv&#10;d25yZXYueG1sUEsFBgAAAAAEAAQA9QAAAIgDAAAAAA==&#10;" filled="f" strokeweight="7365emu">
                  <v:path arrowok="t" o:connecttype="custom" o:connectlocs="0,0;0,14464" o:connectangles="0,0"/>
                </v:polyline>
                <v:polyline id="Freeform 12" o:spid="_x0000_s1030" style="position:absolute;visibility:visible;mso-wrap-style:square;v-text-anchor:top" points="467,15662,11446,15662" coordsize="10980,2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JdZltwgAA&#10;ANsAAAAPAAAAZHJzL2Rvd25yZXYueG1sRE/LisIwFN0L8w/hDrgRTRUp02oUcSi4cONjwOW1ubbF&#10;5qY0GduZrzcLweXhvJfr3tTiQa2rLCuYTiIQxLnVFRcKzqds/AXCeWSNtWVS8EcO1quPwRJTbTs+&#10;0OPoCxFC2KWooPS+SaV0eUkG3cQ2xIG72dagD7AtpG6xC+GmlrMoiqXBikNDiQ1tS8rvx1+jwMaX&#10;b9ON6ijZd//JfJb95NdNptTws98sQHjq/Vv8cu+0gjisD1/CD5CrJ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l1mW3CAAAA2wAAAA8AAAAAAAAAAAAAAAAAlwIAAGRycy9kb3du&#10;cmV2LnhtbFBLBQYAAAAABAAEAPUAAACGAwAAAAA=&#10;" filled="f" strokeweight=".58pt">
                  <v:path arrowok="t" o:connecttype="custom" o:connectlocs="0,0;10979,0" o:connectangles="0,0"/>
                </v:polyline>
                <w10:wrap anchorx="page" anchory="page"/>
              </v:group>
            </w:pict>
          </mc:Fallback>
        </mc:AlternateContent>
      </w:r>
    </w:p>
    <w:p w:rsidR="009632A8" w:rsidRPr="00BC4772" w:rsidRDefault="009632A8">
      <w:pPr>
        <w:kinsoku w:val="0"/>
        <w:overflowPunct w:val="0"/>
        <w:spacing w:line="200" w:lineRule="exact"/>
        <w:rPr>
          <w:sz w:val="20"/>
          <w:szCs w:val="20"/>
        </w:rPr>
      </w:pPr>
    </w:p>
    <w:p w:rsidR="009632A8" w:rsidRPr="00BC4772" w:rsidRDefault="009632A8">
      <w:pPr>
        <w:kinsoku w:val="0"/>
        <w:overflowPunct w:val="0"/>
        <w:spacing w:line="200" w:lineRule="exact"/>
        <w:rPr>
          <w:sz w:val="20"/>
          <w:szCs w:val="20"/>
        </w:rPr>
      </w:pPr>
    </w:p>
    <w:p w:rsidR="009632A8" w:rsidRPr="00BC4772" w:rsidRDefault="009632A8">
      <w:pPr>
        <w:kinsoku w:val="0"/>
        <w:overflowPunct w:val="0"/>
        <w:spacing w:line="200" w:lineRule="exact"/>
        <w:rPr>
          <w:sz w:val="20"/>
          <w:szCs w:val="20"/>
        </w:rPr>
      </w:pPr>
    </w:p>
    <w:p w:rsidR="009632A8" w:rsidRPr="00BC4772" w:rsidRDefault="009632A8">
      <w:pPr>
        <w:kinsoku w:val="0"/>
        <w:overflowPunct w:val="0"/>
        <w:spacing w:line="200" w:lineRule="exact"/>
        <w:rPr>
          <w:sz w:val="20"/>
          <w:szCs w:val="20"/>
        </w:rPr>
      </w:pPr>
    </w:p>
    <w:p w:rsidR="009632A8" w:rsidRPr="00BC4772" w:rsidRDefault="009632A8">
      <w:pPr>
        <w:kinsoku w:val="0"/>
        <w:overflowPunct w:val="0"/>
        <w:spacing w:line="200" w:lineRule="exact"/>
        <w:rPr>
          <w:sz w:val="20"/>
          <w:szCs w:val="20"/>
        </w:rPr>
      </w:pPr>
    </w:p>
    <w:p w:rsidR="009632A8" w:rsidRPr="00BC4772" w:rsidRDefault="009632A8">
      <w:pPr>
        <w:kinsoku w:val="0"/>
        <w:overflowPunct w:val="0"/>
        <w:spacing w:before="17" w:line="200" w:lineRule="exact"/>
        <w:rPr>
          <w:sz w:val="20"/>
          <w:szCs w:val="20"/>
        </w:rPr>
      </w:pPr>
    </w:p>
    <w:p w:rsidR="009632A8" w:rsidRPr="00BC4772" w:rsidRDefault="009632A8">
      <w:pPr>
        <w:pStyle w:val="Ttulo3"/>
        <w:kinsoku w:val="0"/>
        <w:overflowPunct w:val="0"/>
        <w:ind w:left="0" w:right="6" w:firstLine="0"/>
        <w:jc w:val="center"/>
        <w:rPr>
          <w:b w:val="0"/>
          <w:bCs w:val="0"/>
        </w:rPr>
      </w:pPr>
      <w:r w:rsidRPr="00BC4772">
        <w:rPr>
          <w:spacing w:val="-1"/>
        </w:rPr>
        <w:t>C</w:t>
      </w:r>
      <w:r w:rsidRPr="00BC4772">
        <w:t>O</w:t>
      </w:r>
      <w:r w:rsidRPr="00BC4772">
        <w:rPr>
          <w:spacing w:val="1"/>
        </w:rPr>
        <w:t>N</w:t>
      </w:r>
      <w:r w:rsidRPr="00BC4772">
        <w:rPr>
          <w:spacing w:val="-1"/>
        </w:rPr>
        <w:t>T</w:t>
      </w:r>
      <w:r w:rsidRPr="00BC4772">
        <w:t>E</w:t>
      </w:r>
      <w:r w:rsidRPr="00BC4772">
        <w:rPr>
          <w:spacing w:val="-1"/>
        </w:rPr>
        <w:t>N</w:t>
      </w:r>
      <w:r w:rsidR="00BC4772" w:rsidRPr="00BC4772">
        <w:rPr>
          <w:spacing w:val="2"/>
        </w:rPr>
        <w:t>T</w:t>
      </w:r>
    </w:p>
    <w:p w:rsidR="009632A8" w:rsidRPr="00BC4772" w:rsidRDefault="00BC4772" w:rsidP="00BC4772">
      <w:pPr>
        <w:numPr>
          <w:ilvl w:val="0"/>
          <w:numId w:val="9"/>
        </w:numPr>
        <w:tabs>
          <w:tab w:val="left" w:pos="391"/>
          <w:tab w:val="left" w:pos="492"/>
          <w:tab w:val="right" w:leader="dot" w:pos="8594"/>
        </w:tabs>
        <w:kinsoku w:val="0"/>
        <w:overflowPunct w:val="0"/>
        <w:spacing w:before="391"/>
        <w:ind w:left="492" w:right="4"/>
        <w:rPr>
          <w:rFonts w:ascii="Arial" w:hAnsi="Arial" w:cs="Arial"/>
          <w:sz w:val="19"/>
          <w:szCs w:val="19"/>
        </w:rPr>
      </w:pPr>
      <w:r w:rsidRPr="00BC4772">
        <w:rPr>
          <w:rFonts w:ascii="Arial" w:hAnsi="Arial" w:cs="Arial"/>
          <w:b/>
          <w:bCs/>
          <w:spacing w:val="-6"/>
          <w:sz w:val="19"/>
          <w:szCs w:val="19"/>
        </w:rPr>
        <w:t>GENERAL DATA</w:t>
      </w:r>
      <w:r w:rsidR="009632A8" w:rsidRPr="00BC4772">
        <w:rPr>
          <w:rFonts w:ascii="Arial" w:hAnsi="Arial" w:cs="Arial"/>
          <w:b/>
          <w:bCs/>
          <w:sz w:val="19"/>
          <w:szCs w:val="19"/>
        </w:rPr>
        <w:tab/>
        <w:t>3</w:t>
      </w:r>
    </w:p>
    <w:p w:rsidR="009632A8" w:rsidRPr="00BC4772" w:rsidRDefault="00BC4772" w:rsidP="00BC4772">
      <w:pPr>
        <w:numPr>
          <w:ilvl w:val="0"/>
          <w:numId w:val="9"/>
        </w:numPr>
        <w:tabs>
          <w:tab w:val="left" w:pos="391"/>
          <w:tab w:val="left" w:pos="492"/>
          <w:tab w:val="right" w:leader="dot" w:pos="8594"/>
        </w:tabs>
        <w:kinsoku w:val="0"/>
        <w:overflowPunct w:val="0"/>
        <w:spacing w:before="122"/>
        <w:ind w:left="492" w:right="4"/>
        <w:rPr>
          <w:rFonts w:ascii="Arial" w:hAnsi="Arial" w:cs="Arial"/>
          <w:sz w:val="19"/>
          <w:szCs w:val="19"/>
        </w:rPr>
      </w:pPr>
      <w:r w:rsidRPr="00BC4772">
        <w:rPr>
          <w:rFonts w:ascii="Arial" w:hAnsi="Arial" w:cs="Arial"/>
          <w:b/>
          <w:bCs/>
          <w:spacing w:val="-6"/>
          <w:sz w:val="19"/>
          <w:szCs w:val="19"/>
        </w:rPr>
        <w:t>GOODS INFORMATION</w:t>
      </w:r>
      <w:r w:rsidR="009632A8" w:rsidRPr="00BC4772">
        <w:rPr>
          <w:rFonts w:ascii="Arial" w:hAnsi="Arial" w:cs="Arial"/>
          <w:b/>
          <w:bCs/>
          <w:sz w:val="19"/>
          <w:szCs w:val="19"/>
        </w:rPr>
        <w:tab/>
        <w:t>3</w:t>
      </w:r>
    </w:p>
    <w:p w:rsidR="009632A8" w:rsidRPr="00BC4772" w:rsidRDefault="00BC4772" w:rsidP="00BC4772">
      <w:pPr>
        <w:numPr>
          <w:ilvl w:val="0"/>
          <w:numId w:val="9"/>
        </w:numPr>
        <w:tabs>
          <w:tab w:val="left" w:pos="391"/>
          <w:tab w:val="left" w:pos="492"/>
          <w:tab w:val="right" w:leader="dot" w:pos="8594"/>
        </w:tabs>
        <w:kinsoku w:val="0"/>
        <w:overflowPunct w:val="0"/>
        <w:spacing w:before="120"/>
        <w:ind w:left="492" w:right="4"/>
        <w:rPr>
          <w:rFonts w:ascii="Arial" w:hAnsi="Arial" w:cs="Arial"/>
          <w:sz w:val="19"/>
          <w:szCs w:val="19"/>
        </w:rPr>
      </w:pPr>
      <w:r w:rsidRPr="00BC4772">
        <w:rPr>
          <w:rFonts w:ascii="Arial" w:hAnsi="Arial" w:cs="Arial"/>
          <w:b/>
          <w:bCs/>
          <w:spacing w:val="-3"/>
          <w:sz w:val="19"/>
          <w:szCs w:val="19"/>
        </w:rPr>
        <w:t>DEADLINE</w:t>
      </w:r>
      <w:r w:rsidR="009632A8" w:rsidRPr="00BC4772">
        <w:rPr>
          <w:rFonts w:ascii="Arial" w:hAnsi="Arial" w:cs="Arial"/>
          <w:b/>
          <w:bCs/>
          <w:sz w:val="19"/>
          <w:szCs w:val="19"/>
        </w:rPr>
        <w:tab/>
        <w:t>7</w:t>
      </w:r>
    </w:p>
    <w:p w:rsidR="009632A8" w:rsidRPr="00BC4772" w:rsidRDefault="00BC4772" w:rsidP="00BC4772">
      <w:pPr>
        <w:numPr>
          <w:ilvl w:val="0"/>
          <w:numId w:val="9"/>
        </w:numPr>
        <w:tabs>
          <w:tab w:val="left" w:pos="391"/>
          <w:tab w:val="left" w:pos="492"/>
          <w:tab w:val="right" w:leader="dot" w:pos="8594"/>
        </w:tabs>
        <w:kinsoku w:val="0"/>
        <w:overflowPunct w:val="0"/>
        <w:spacing w:before="122"/>
        <w:ind w:left="492" w:right="4"/>
        <w:rPr>
          <w:rFonts w:ascii="Arial" w:hAnsi="Arial" w:cs="Arial"/>
          <w:sz w:val="19"/>
          <w:szCs w:val="19"/>
        </w:rPr>
      </w:pPr>
      <w:r w:rsidRPr="00BC4772">
        <w:rPr>
          <w:rFonts w:ascii="Arial" w:hAnsi="Arial" w:cs="Arial"/>
          <w:b/>
          <w:bCs/>
          <w:spacing w:val="-3"/>
          <w:sz w:val="19"/>
          <w:szCs w:val="19"/>
        </w:rPr>
        <w:t>PREQUALIFICATION OF THE TENDER</w:t>
      </w:r>
      <w:r w:rsidR="009632A8" w:rsidRPr="00BC4772">
        <w:rPr>
          <w:rFonts w:ascii="Arial" w:hAnsi="Arial" w:cs="Arial"/>
          <w:b/>
          <w:bCs/>
          <w:sz w:val="19"/>
          <w:szCs w:val="19"/>
        </w:rPr>
        <w:tab/>
        <w:t>8</w:t>
      </w:r>
    </w:p>
    <w:p w:rsidR="009632A8" w:rsidRPr="00BC4772" w:rsidRDefault="00BC4772" w:rsidP="00BC4772">
      <w:pPr>
        <w:numPr>
          <w:ilvl w:val="1"/>
          <w:numId w:val="9"/>
        </w:numPr>
        <w:tabs>
          <w:tab w:val="left" w:pos="583"/>
          <w:tab w:val="left" w:pos="684"/>
          <w:tab w:val="right" w:leader="dot" w:pos="8594"/>
        </w:tabs>
        <w:kinsoku w:val="0"/>
        <w:overflowPunct w:val="0"/>
        <w:spacing w:before="124"/>
        <w:ind w:left="684" w:right="4"/>
        <w:rPr>
          <w:rFonts w:ascii="Arial" w:hAnsi="Arial" w:cs="Arial"/>
          <w:sz w:val="19"/>
          <w:szCs w:val="19"/>
        </w:rPr>
      </w:pPr>
      <w:r w:rsidRPr="00BC4772">
        <w:rPr>
          <w:rFonts w:ascii="Arial" w:hAnsi="Arial" w:cs="Arial"/>
          <w:b/>
          <w:bCs/>
          <w:sz w:val="19"/>
          <w:szCs w:val="19"/>
        </w:rPr>
        <w:t>COMMERCIAL PREQUALIFICATION</w:t>
      </w:r>
      <w:r w:rsidR="009632A8" w:rsidRPr="00BC4772">
        <w:rPr>
          <w:rFonts w:ascii="Arial" w:hAnsi="Arial" w:cs="Arial"/>
          <w:b/>
          <w:bCs/>
          <w:sz w:val="19"/>
          <w:szCs w:val="19"/>
        </w:rPr>
        <w:tab/>
        <w:t>8</w:t>
      </w:r>
    </w:p>
    <w:p w:rsidR="009632A8" w:rsidRPr="00BC4772" w:rsidRDefault="00BC4772" w:rsidP="00BC4772">
      <w:pPr>
        <w:numPr>
          <w:ilvl w:val="1"/>
          <w:numId w:val="9"/>
        </w:numPr>
        <w:tabs>
          <w:tab w:val="left" w:pos="583"/>
          <w:tab w:val="left" w:pos="684"/>
          <w:tab w:val="right" w:leader="dot" w:pos="8594"/>
        </w:tabs>
        <w:kinsoku w:val="0"/>
        <w:overflowPunct w:val="0"/>
        <w:spacing w:before="122"/>
        <w:ind w:left="684" w:right="4"/>
        <w:rPr>
          <w:rFonts w:ascii="Arial" w:hAnsi="Arial" w:cs="Arial"/>
          <w:sz w:val="19"/>
          <w:szCs w:val="19"/>
        </w:rPr>
      </w:pPr>
      <w:r w:rsidRPr="00BC4772">
        <w:rPr>
          <w:rFonts w:ascii="Arial" w:hAnsi="Arial" w:cs="Arial"/>
          <w:b/>
          <w:bCs/>
          <w:sz w:val="19"/>
          <w:szCs w:val="19"/>
        </w:rPr>
        <w:t>FINANCIAL PREQUALIFICATION</w:t>
      </w:r>
      <w:r w:rsidR="009632A8" w:rsidRPr="00BC4772">
        <w:rPr>
          <w:rFonts w:ascii="Arial" w:hAnsi="Arial" w:cs="Arial"/>
          <w:b/>
          <w:bCs/>
          <w:sz w:val="19"/>
          <w:szCs w:val="19"/>
        </w:rPr>
        <w:tab/>
        <w:t>9</w:t>
      </w:r>
    </w:p>
    <w:p w:rsidR="009632A8" w:rsidRPr="00BC4772" w:rsidRDefault="00BC4772" w:rsidP="00BC4772">
      <w:pPr>
        <w:numPr>
          <w:ilvl w:val="1"/>
          <w:numId w:val="9"/>
        </w:numPr>
        <w:tabs>
          <w:tab w:val="left" w:pos="583"/>
          <w:tab w:val="left" w:pos="684"/>
          <w:tab w:val="right" w:leader="dot" w:pos="8594"/>
        </w:tabs>
        <w:kinsoku w:val="0"/>
        <w:overflowPunct w:val="0"/>
        <w:spacing w:before="122"/>
        <w:ind w:left="684" w:right="4"/>
        <w:rPr>
          <w:rFonts w:ascii="Arial" w:hAnsi="Arial" w:cs="Arial"/>
          <w:sz w:val="19"/>
          <w:szCs w:val="19"/>
        </w:rPr>
      </w:pPr>
      <w:r w:rsidRPr="00BC4772">
        <w:rPr>
          <w:rFonts w:ascii="Arial" w:hAnsi="Arial" w:cs="Arial"/>
          <w:b/>
          <w:bCs/>
          <w:sz w:val="19"/>
          <w:szCs w:val="19"/>
        </w:rPr>
        <w:t>TECHNICAL REQUIREMENTS PREQUALIFICATIONS</w:t>
      </w:r>
      <w:r w:rsidR="009632A8" w:rsidRPr="00BC4772">
        <w:rPr>
          <w:rFonts w:ascii="Arial" w:hAnsi="Arial" w:cs="Arial"/>
          <w:b/>
          <w:bCs/>
          <w:sz w:val="19"/>
          <w:szCs w:val="19"/>
        </w:rPr>
        <w:tab/>
        <w:t>9</w:t>
      </w:r>
    </w:p>
    <w:p w:rsidR="009632A8" w:rsidRPr="00BC4772" w:rsidRDefault="00BC4772" w:rsidP="00BC4772">
      <w:pPr>
        <w:numPr>
          <w:ilvl w:val="0"/>
          <w:numId w:val="9"/>
        </w:numPr>
        <w:tabs>
          <w:tab w:val="left" w:pos="391"/>
          <w:tab w:val="left" w:pos="492"/>
          <w:tab w:val="right" w:leader="dot" w:pos="8591"/>
        </w:tabs>
        <w:kinsoku w:val="0"/>
        <w:overflowPunct w:val="0"/>
        <w:spacing w:before="120"/>
        <w:ind w:left="492" w:right="6"/>
        <w:rPr>
          <w:rFonts w:ascii="Arial" w:hAnsi="Arial" w:cs="Arial"/>
          <w:sz w:val="19"/>
          <w:szCs w:val="19"/>
        </w:rPr>
      </w:pPr>
      <w:r>
        <w:rPr>
          <w:rFonts w:ascii="Arial" w:hAnsi="Arial" w:cs="Arial"/>
          <w:b/>
          <w:bCs/>
          <w:spacing w:val="1"/>
          <w:sz w:val="19"/>
          <w:szCs w:val="19"/>
        </w:rPr>
        <w:t>TAKING PART IN FUTURE TENDER PROCESSES</w:t>
      </w:r>
      <w:r w:rsidR="009632A8" w:rsidRPr="00BC4772">
        <w:rPr>
          <w:rFonts w:ascii="Arial" w:hAnsi="Arial" w:cs="Arial"/>
          <w:b/>
          <w:bCs/>
          <w:sz w:val="19"/>
          <w:szCs w:val="19"/>
        </w:rPr>
        <w:tab/>
        <w:t>10</w:t>
      </w:r>
    </w:p>
    <w:p w:rsidR="009632A8" w:rsidRPr="00BC4772" w:rsidRDefault="00BC4772" w:rsidP="00BC4772">
      <w:pPr>
        <w:numPr>
          <w:ilvl w:val="0"/>
          <w:numId w:val="9"/>
        </w:numPr>
        <w:tabs>
          <w:tab w:val="left" w:pos="391"/>
          <w:tab w:val="left" w:pos="492"/>
          <w:tab w:val="right" w:leader="dot" w:pos="8591"/>
        </w:tabs>
        <w:kinsoku w:val="0"/>
        <w:overflowPunct w:val="0"/>
        <w:spacing w:before="122"/>
        <w:ind w:left="492" w:right="6"/>
        <w:rPr>
          <w:rFonts w:ascii="Arial" w:hAnsi="Arial" w:cs="Arial"/>
          <w:sz w:val="19"/>
          <w:szCs w:val="19"/>
        </w:rPr>
      </w:pPr>
      <w:r>
        <w:rPr>
          <w:rFonts w:ascii="Arial" w:hAnsi="Arial" w:cs="Arial"/>
          <w:b/>
          <w:bCs/>
          <w:spacing w:val="1"/>
          <w:sz w:val="19"/>
          <w:szCs w:val="19"/>
        </w:rPr>
        <w:t>PUBLIC PREQUALIFICATION SCHEDULE</w:t>
      </w:r>
      <w:r w:rsidR="009632A8" w:rsidRPr="00BC4772">
        <w:rPr>
          <w:rFonts w:ascii="Arial" w:hAnsi="Arial" w:cs="Arial"/>
          <w:b/>
          <w:bCs/>
          <w:sz w:val="19"/>
          <w:szCs w:val="19"/>
        </w:rPr>
        <w:tab/>
        <w:t>10</w:t>
      </w:r>
    </w:p>
    <w:p w:rsidR="009632A8" w:rsidRPr="00BC4772" w:rsidRDefault="00BC4772" w:rsidP="00BC4772">
      <w:pPr>
        <w:numPr>
          <w:ilvl w:val="0"/>
          <w:numId w:val="9"/>
        </w:numPr>
        <w:tabs>
          <w:tab w:val="left" w:pos="391"/>
          <w:tab w:val="left" w:pos="492"/>
          <w:tab w:val="right" w:leader="dot" w:pos="8591"/>
        </w:tabs>
        <w:kinsoku w:val="0"/>
        <w:overflowPunct w:val="0"/>
        <w:spacing w:before="122"/>
        <w:ind w:left="492" w:right="6"/>
        <w:rPr>
          <w:rFonts w:ascii="Arial" w:hAnsi="Arial" w:cs="Arial"/>
          <w:sz w:val="19"/>
          <w:szCs w:val="19"/>
        </w:rPr>
      </w:pPr>
      <w:r>
        <w:rPr>
          <w:rFonts w:ascii="Arial" w:hAnsi="Arial" w:cs="Arial"/>
          <w:b/>
          <w:bCs/>
          <w:spacing w:val="-3"/>
          <w:sz w:val="19"/>
          <w:szCs w:val="19"/>
        </w:rPr>
        <w:t>REGIC AND CODELCO PURCHASE WEBSITE</w:t>
      </w:r>
      <w:r w:rsidR="009632A8" w:rsidRPr="00BC4772">
        <w:rPr>
          <w:rFonts w:ascii="Arial" w:hAnsi="Arial" w:cs="Arial"/>
          <w:b/>
          <w:bCs/>
          <w:sz w:val="19"/>
          <w:szCs w:val="19"/>
        </w:rPr>
        <w:tab/>
        <w:t>10</w:t>
      </w:r>
    </w:p>
    <w:p w:rsidR="009632A8" w:rsidRPr="00BC4772" w:rsidRDefault="00BC4772" w:rsidP="00BC4772">
      <w:pPr>
        <w:numPr>
          <w:ilvl w:val="0"/>
          <w:numId w:val="9"/>
        </w:numPr>
        <w:tabs>
          <w:tab w:val="left" w:pos="391"/>
          <w:tab w:val="left" w:pos="492"/>
          <w:tab w:val="right" w:leader="dot" w:pos="8591"/>
        </w:tabs>
        <w:kinsoku w:val="0"/>
        <w:overflowPunct w:val="0"/>
        <w:spacing w:before="122"/>
        <w:ind w:left="492" w:right="6"/>
        <w:rPr>
          <w:rFonts w:ascii="Arial" w:hAnsi="Arial" w:cs="Arial"/>
          <w:sz w:val="19"/>
          <w:szCs w:val="19"/>
        </w:rPr>
      </w:pPr>
      <w:r>
        <w:rPr>
          <w:rFonts w:ascii="Arial" w:hAnsi="Arial" w:cs="Arial"/>
          <w:b/>
          <w:bCs/>
          <w:spacing w:val="-1"/>
          <w:sz w:val="19"/>
          <w:szCs w:val="19"/>
        </w:rPr>
        <w:t>CONFIRMATION OF THE PARTICIPATION INTENT</w:t>
      </w:r>
      <w:r w:rsidR="009632A8" w:rsidRPr="00BC4772">
        <w:rPr>
          <w:rFonts w:ascii="Arial" w:hAnsi="Arial" w:cs="Arial"/>
          <w:b/>
          <w:bCs/>
          <w:sz w:val="19"/>
          <w:szCs w:val="19"/>
        </w:rPr>
        <w:tab/>
        <w:t>11</w:t>
      </w:r>
    </w:p>
    <w:p w:rsidR="009632A8" w:rsidRPr="00BC4772" w:rsidRDefault="009632A8">
      <w:pPr>
        <w:numPr>
          <w:ilvl w:val="0"/>
          <w:numId w:val="9"/>
        </w:numPr>
        <w:tabs>
          <w:tab w:val="left" w:pos="391"/>
          <w:tab w:val="left" w:pos="492"/>
          <w:tab w:val="right" w:leader="dot" w:pos="8591"/>
        </w:tabs>
        <w:kinsoku w:val="0"/>
        <w:overflowPunct w:val="0"/>
        <w:spacing w:before="122"/>
        <w:ind w:left="492" w:right="6"/>
        <w:jc w:val="center"/>
        <w:rPr>
          <w:rFonts w:ascii="Arial" w:hAnsi="Arial" w:cs="Arial"/>
          <w:sz w:val="19"/>
          <w:szCs w:val="19"/>
        </w:rPr>
        <w:sectPr w:rsidR="009632A8" w:rsidRPr="00BC4772">
          <w:footerReference w:type="default" r:id="rId9"/>
          <w:pgSz w:w="11900" w:h="16840"/>
          <w:pgMar w:top="1580" w:right="1540" w:bottom="1840" w:left="1560" w:header="0" w:footer="1643" w:gutter="0"/>
          <w:pgNumType w:start="2"/>
          <w:cols w:space="720"/>
          <w:noEndnote/>
        </w:sectPr>
      </w:pPr>
    </w:p>
    <w:p w:rsidR="009632A8" w:rsidRPr="00BC4772" w:rsidRDefault="00C77DEF">
      <w:pPr>
        <w:kinsoku w:val="0"/>
        <w:overflowPunct w:val="0"/>
        <w:spacing w:before="353"/>
        <w:ind w:right="6"/>
        <w:jc w:val="center"/>
        <w:rPr>
          <w:rFonts w:ascii="Arial" w:hAnsi="Arial" w:cs="Arial"/>
          <w:sz w:val="19"/>
          <w:szCs w:val="19"/>
        </w:rPr>
      </w:pPr>
      <w:r>
        <w:rPr>
          <w:noProof/>
          <w:lang w:val="es-CL" w:eastAsia="es-CL"/>
        </w:rPr>
        <w:lastRenderedPageBreak/>
        <mc:AlternateContent>
          <mc:Choice Requires="wpg">
            <w:drawing>
              <wp:anchor distT="0" distB="0" distL="114300" distR="114300" simplePos="0" relativeHeight="251653632" behindDoc="1" locked="0" layoutInCell="0" allowOverlap="1">
                <wp:simplePos x="0" y="0"/>
                <wp:positionH relativeFrom="page">
                  <wp:posOffset>293370</wp:posOffset>
                </wp:positionH>
                <wp:positionV relativeFrom="page">
                  <wp:posOffset>750570</wp:posOffset>
                </wp:positionV>
                <wp:extent cx="6979285" cy="9198610"/>
                <wp:effectExtent l="0" t="0" r="0" b="0"/>
                <wp:wrapNone/>
                <wp:docPr id="51"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79285" cy="9198610"/>
                          <a:chOff x="462" y="1182"/>
                          <a:chExt cx="10991" cy="14486"/>
                        </a:xfrm>
                      </wpg:grpSpPr>
                      <wps:wsp>
                        <wps:cNvPr id="52" name="Freeform 14"/>
                        <wps:cNvSpPr>
                          <a:spLocks/>
                        </wps:cNvSpPr>
                        <wps:spPr bwMode="auto">
                          <a:xfrm>
                            <a:off x="467" y="1187"/>
                            <a:ext cx="10980" cy="20"/>
                          </a:xfrm>
                          <a:custGeom>
                            <a:avLst/>
                            <a:gdLst>
                              <a:gd name="T0" fmla="*/ 0 w 10980"/>
                              <a:gd name="T1" fmla="*/ 0 h 20"/>
                              <a:gd name="T2" fmla="*/ 10979 w 10980"/>
                              <a:gd name="T3" fmla="*/ 0 h 20"/>
                            </a:gdLst>
                            <a:ahLst/>
                            <a:cxnLst>
                              <a:cxn ang="0">
                                <a:pos x="T0" y="T1"/>
                              </a:cxn>
                              <a:cxn ang="0">
                                <a:pos x="T2" y="T3"/>
                              </a:cxn>
                            </a:cxnLst>
                            <a:rect l="0" t="0" r="r" b="b"/>
                            <a:pathLst>
                              <a:path w="10980" h="20">
                                <a:moveTo>
                                  <a:pt x="0" y="0"/>
                                </a:moveTo>
                                <a:lnTo>
                                  <a:pt x="1097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 name="Freeform 15"/>
                        <wps:cNvSpPr>
                          <a:spLocks/>
                        </wps:cNvSpPr>
                        <wps:spPr bwMode="auto">
                          <a:xfrm>
                            <a:off x="472" y="1192"/>
                            <a:ext cx="20" cy="14465"/>
                          </a:xfrm>
                          <a:custGeom>
                            <a:avLst/>
                            <a:gdLst>
                              <a:gd name="T0" fmla="*/ 0 w 20"/>
                              <a:gd name="T1" fmla="*/ 0 h 14465"/>
                              <a:gd name="T2" fmla="*/ 0 w 20"/>
                              <a:gd name="T3" fmla="*/ 14464 h 14465"/>
                            </a:gdLst>
                            <a:ahLst/>
                            <a:cxnLst>
                              <a:cxn ang="0">
                                <a:pos x="T0" y="T1"/>
                              </a:cxn>
                              <a:cxn ang="0">
                                <a:pos x="T2" y="T3"/>
                              </a:cxn>
                            </a:cxnLst>
                            <a:rect l="0" t="0" r="r" b="b"/>
                            <a:pathLst>
                              <a:path w="20" h="14465">
                                <a:moveTo>
                                  <a:pt x="0" y="0"/>
                                </a:moveTo>
                                <a:lnTo>
                                  <a:pt x="0" y="14464"/>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 name="Freeform 16"/>
                        <wps:cNvSpPr>
                          <a:spLocks/>
                        </wps:cNvSpPr>
                        <wps:spPr bwMode="auto">
                          <a:xfrm>
                            <a:off x="11443" y="1192"/>
                            <a:ext cx="20" cy="14465"/>
                          </a:xfrm>
                          <a:custGeom>
                            <a:avLst/>
                            <a:gdLst>
                              <a:gd name="T0" fmla="*/ 0 w 20"/>
                              <a:gd name="T1" fmla="*/ 0 h 14465"/>
                              <a:gd name="T2" fmla="*/ 0 w 20"/>
                              <a:gd name="T3" fmla="*/ 14464 h 14465"/>
                            </a:gdLst>
                            <a:ahLst/>
                            <a:cxnLst>
                              <a:cxn ang="0">
                                <a:pos x="T0" y="T1"/>
                              </a:cxn>
                              <a:cxn ang="0">
                                <a:pos x="T2" y="T3"/>
                              </a:cxn>
                            </a:cxnLst>
                            <a:rect l="0" t="0" r="r" b="b"/>
                            <a:pathLst>
                              <a:path w="20" h="14465">
                                <a:moveTo>
                                  <a:pt x="0" y="0"/>
                                </a:moveTo>
                                <a:lnTo>
                                  <a:pt x="0" y="14464"/>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 name="Freeform 17"/>
                        <wps:cNvSpPr>
                          <a:spLocks/>
                        </wps:cNvSpPr>
                        <wps:spPr bwMode="auto">
                          <a:xfrm>
                            <a:off x="467" y="15662"/>
                            <a:ext cx="10980" cy="20"/>
                          </a:xfrm>
                          <a:custGeom>
                            <a:avLst/>
                            <a:gdLst>
                              <a:gd name="T0" fmla="*/ 0 w 10980"/>
                              <a:gd name="T1" fmla="*/ 0 h 20"/>
                              <a:gd name="T2" fmla="*/ 10979 w 10980"/>
                              <a:gd name="T3" fmla="*/ 0 h 20"/>
                            </a:gdLst>
                            <a:ahLst/>
                            <a:cxnLst>
                              <a:cxn ang="0">
                                <a:pos x="T0" y="T1"/>
                              </a:cxn>
                              <a:cxn ang="0">
                                <a:pos x="T2" y="T3"/>
                              </a:cxn>
                            </a:cxnLst>
                            <a:rect l="0" t="0" r="r" b="b"/>
                            <a:pathLst>
                              <a:path w="10980" h="20">
                                <a:moveTo>
                                  <a:pt x="0" y="0"/>
                                </a:moveTo>
                                <a:lnTo>
                                  <a:pt x="1097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id="Group 13" o:spid="_x0000_s1026" style="position:absolute;margin-left:23.1pt;margin-top:59.1pt;width:549.55pt;height:724.3pt;z-index:-251662848;mso-position-horizontal-relative:page;mso-position-vertical-relative:page" coordorigin="462,1182" coordsize="10991,1448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" o:allowincell="f">
                <v:polyline id="Freeform 14" o:spid="_x0000_s1027" style="position:absolute;visibility:visible;mso-wrap-style:square;v-text-anchor:top" points="467,1187,11446,1187" coordsize="10980,2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Yh2g8xgAA&#10;ANsAAAAPAAAAZHJzL2Rvd25yZXYueG1sRI/NasMwEITvhbyD2EAupZFjWtO4lkNoMOTQS/MDOW6s&#10;rW1irYylxk6fvioUchxm5hsmW42mFVfqXWNZwWIegSAurW64UnDYF0+vIJxH1thaJgU3crDKJw8Z&#10;ptoO/EnXna9EgLBLUUHtfZdK6cqaDLq57YiD92V7gz7IvpK6xyHATSvjKEqkwYbDQo0dvddUXnbf&#10;RoFNThszPLbR8mP4WT7HxbE8rwulZtNx/QbC0+jv4f/2Vit4ieHvS/gBMv8F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Yh2g8xgAAANsAAAAPAAAAAAAAAAAAAAAAAJcCAABkcnMv&#10;ZG93bnJldi54bWxQSwUGAAAAAAQABAD1AAAAigMAAAAA&#10;" filled="f" strokeweight=".58pt">
                  <v:path arrowok="t" o:connecttype="custom" o:connectlocs="0,0;10979,0" o:connectangles="0,0"/>
                </v:polyline>
                <v:polyline id="Freeform 15" o:spid="_x0000_s1028" style="position:absolute;visibility:visible;mso-wrap-style:square;v-text-anchor:top" points="472,1192,472,15656" coordsize="20,1446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OfqmxAAA&#10;ANsAAAAPAAAAZHJzL2Rvd25yZXYueG1sRI9BawIxFITvBf9DeIVeRLNtaZXVKFYoaPGi9eDxsXlu&#10;1m5eQpLq+u8bQehxmJlvmOm8s604U4iNYwXPwwIEceV0w7WC/ffnYAwiJmSNrWNScKUI81nvYYql&#10;dhfe0nmXapEhHEtUYFLypZSxMmQxDp0nzt7RBYspy1BLHfCS4baVL0XxLi02nBcMeloaqn52v1ZB&#10;sQ7NB/pDf7XxBz36Oi2tGV+VenrsFhMQibr0H763V1rB2yvcvuQfIGd/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kjn6psQAAADbAAAADwAAAAAAAAAAAAAAAACXAgAAZHJzL2Rv&#10;d25yZXYueG1sUEsFBgAAAAAEAAQA9QAAAIgDAAAAAA==&#10;" filled="f" strokeweight="7365emu">
                  <v:path arrowok="t" o:connecttype="custom" o:connectlocs="0,0;0,14464" o:connectangles="0,0"/>
                </v:polyline>
                <v:polyline id="Freeform 16" o:spid="_x0000_s1029" style="position:absolute;visibility:visible;mso-wrap-style:square;v-text-anchor:top" points="11443,1192,11443,15656" coordsize="20,1446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0GLSxAAA&#10;ANsAAAAPAAAAZHJzL2Rvd25yZXYueG1sRI9BawIxFITvBf9DeIVeRLMtbZXVKFYoaPGi9eDxsXlu&#10;1m5eQpLq+u8bQehxmJlvmOm8s604U4iNYwXPwwIEceV0w7WC/ffnYAwiJmSNrWNScKUI81nvYYql&#10;dhfe0nmXapEhHEtUYFLypZSxMmQxDp0nzt7RBYspy1BLHfCS4baVL0XxLi02nBcMeloaqn52v1ZB&#10;sQ7NB/pDf7XxBz36Oi2tGV+VenrsFhMQibr0H763V1rB2yvcvuQfIGd/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HdBi0sQAAADbAAAADwAAAAAAAAAAAAAAAACXAgAAZHJzL2Rv&#10;d25yZXYueG1sUEsFBgAAAAAEAAQA9QAAAIgDAAAAAA==&#10;" filled="f" strokeweight="7365emu">
                  <v:path arrowok="t" o:connecttype="custom" o:connectlocs="0,0;0,14464" o:connectangles="0,0"/>
                </v:polyline>
                <v:polyline id="Freeform 17" o:spid="_x0000_s1030" style="position:absolute;visibility:visible;mso-wrap-style:square;v-text-anchor:top" points="467,15662,11446,15662" coordsize="10980,2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XbvBIxAAA&#10;ANsAAAAPAAAAZHJzL2Rvd25yZXYueG1sRI9Bi8IwFITvgv8hPMGLrKmislajiFLwsJdVF/b4bJ5t&#10;sXkpTbTVX28WFjwOM/MNs1y3phR3ql1hWcFoGIEgTq0uOFNwOiYfnyCcR9ZYWiYFD3KwXnU7S4y1&#10;bfib7gefiQBhF6OC3PsqltKlORl0Q1sRB+9ia4M+yDqTusYmwE0px1E0kwYLDgs5VrTNKb0ebkaB&#10;nf3uTDMoo/lX85xPxslPet4kSvV77WYBwlPr3+H/9l4rmE7h70v4AXL1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127wSMQAAADbAAAADwAAAAAAAAAAAAAAAACXAgAAZHJzL2Rv&#10;d25yZXYueG1sUEsFBgAAAAAEAAQA9QAAAIgDAAAAAA==&#10;" filled="f" strokeweight=".58pt">
                  <v:path arrowok="t" o:connecttype="custom" o:connectlocs="0,0;10979,0" o:connectangles="0,0"/>
                </v:polyline>
                <w10:wrap anchorx="page" anchory="page"/>
              </v:group>
            </w:pict>
          </mc:Fallback>
        </mc:AlternateContent>
      </w:r>
      <w:r w:rsidR="00BC4772">
        <w:rPr>
          <w:rFonts w:ascii="Arial" w:hAnsi="Arial" w:cs="Arial"/>
          <w:b/>
          <w:bCs/>
          <w:spacing w:val="1"/>
          <w:sz w:val="19"/>
          <w:szCs w:val="19"/>
          <w:u w:val="thick"/>
        </w:rPr>
        <w:t>EXECUTIVE SUMMARY</w:t>
      </w:r>
    </w:p>
    <w:p w:rsidR="009632A8" w:rsidRPr="00BC4772" w:rsidRDefault="009632A8">
      <w:pPr>
        <w:kinsoku w:val="0"/>
        <w:overflowPunct w:val="0"/>
        <w:spacing w:line="200" w:lineRule="exact"/>
        <w:rPr>
          <w:sz w:val="20"/>
          <w:szCs w:val="20"/>
        </w:rPr>
      </w:pPr>
    </w:p>
    <w:p w:rsidR="009632A8" w:rsidRPr="00BC4772" w:rsidRDefault="009632A8">
      <w:pPr>
        <w:kinsoku w:val="0"/>
        <w:overflowPunct w:val="0"/>
        <w:spacing w:before="19" w:line="280" w:lineRule="exact"/>
        <w:rPr>
          <w:sz w:val="28"/>
          <w:szCs w:val="28"/>
        </w:rPr>
      </w:pPr>
    </w:p>
    <w:p w:rsidR="009632A8" w:rsidRPr="00BC4772" w:rsidRDefault="00BC4772">
      <w:pPr>
        <w:numPr>
          <w:ilvl w:val="0"/>
          <w:numId w:val="8"/>
        </w:numPr>
        <w:tabs>
          <w:tab w:val="left" w:pos="1496"/>
        </w:tabs>
        <w:kinsoku w:val="0"/>
        <w:overflowPunct w:val="0"/>
        <w:ind w:left="1496"/>
        <w:rPr>
          <w:rFonts w:ascii="Arial" w:hAnsi="Arial" w:cs="Arial"/>
          <w:sz w:val="19"/>
          <w:szCs w:val="19"/>
        </w:rPr>
      </w:pPr>
      <w:r>
        <w:rPr>
          <w:rFonts w:ascii="Arial" w:hAnsi="Arial" w:cs="Arial"/>
          <w:b/>
          <w:bCs/>
          <w:spacing w:val="-4"/>
          <w:sz w:val="19"/>
          <w:szCs w:val="19"/>
        </w:rPr>
        <w:t>GENERAL DATA</w:t>
      </w:r>
    </w:p>
    <w:p w:rsidR="009632A8" w:rsidRPr="00BC4772" w:rsidRDefault="009632A8">
      <w:pPr>
        <w:kinsoku w:val="0"/>
        <w:overflowPunct w:val="0"/>
        <w:spacing w:before="15" w:line="220" w:lineRule="exact"/>
        <w:rPr>
          <w:sz w:val="22"/>
          <w:szCs w:val="22"/>
        </w:rPr>
      </w:pPr>
    </w:p>
    <w:p w:rsidR="009632A8" w:rsidRPr="00BC4772" w:rsidRDefault="00BC4772">
      <w:pPr>
        <w:pStyle w:val="Textoindependiente"/>
        <w:kinsoku w:val="0"/>
        <w:overflowPunct w:val="0"/>
        <w:spacing w:line="245" w:lineRule="auto"/>
        <w:ind w:left="796" w:right="800"/>
        <w:jc w:val="both"/>
      </w:pPr>
      <w:r>
        <w:t>The Chilean National Copper Corporation,</w:t>
      </w:r>
      <w:r w:rsidR="009632A8" w:rsidRPr="00BC4772">
        <w:rPr>
          <w:spacing w:val="32"/>
        </w:rPr>
        <w:t xml:space="preserve"> </w:t>
      </w:r>
      <w:proofErr w:type="spellStart"/>
      <w:r w:rsidR="009632A8" w:rsidRPr="00BC4772">
        <w:rPr>
          <w:spacing w:val="1"/>
        </w:rPr>
        <w:t>C</w:t>
      </w:r>
      <w:r w:rsidR="009632A8" w:rsidRPr="00BC4772">
        <w:rPr>
          <w:spacing w:val="-3"/>
        </w:rPr>
        <w:t>o</w:t>
      </w:r>
      <w:r w:rsidR="009632A8" w:rsidRPr="00BC4772">
        <w:t>d</w:t>
      </w:r>
      <w:r w:rsidR="009632A8" w:rsidRPr="00BC4772">
        <w:rPr>
          <w:spacing w:val="1"/>
        </w:rPr>
        <w:t>e</w:t>
      </w:r>
      <w:r w:rsidR="009632A8" w:rsidRPr="00BC4772">
        <w:t>l</w:t>
      </w:r>
      <w:r w:rsidR="009632A8" w:rsidRPr="00BC4772">
        <w:rPr>
          <w:spacing w:val="-1"/>
        </w:rPr>
        <w:t>c</w:t>
      </w:r>
      <w:r w:rsidR="009632A8" w:rsidRPr="00BC4772">
        <w:t>o</w:t>
      </w:r>
      <w:proofErr w:type="spellEnd"/>
      <w:r w:rsidR="009632A8" w:rsidRPr="00BC4772">
        <w:rPr>
          <w:spacing w:val="31"/>
        </w:rPr>
        <w:t xml:space="preserve"> </w:t>
      </w:r>
      <w:r w:rsidR="009632A8" w:rsidRPr="00BC4772">
        <w:rPr>
          <w:spacing w:val="-1"/>
        </w:rPr>
        <w:t>C</w:t>
      </w:r>
      <w:r w:rsidR="009632A8" w:rsidRPr="00BC4772">
        <w:t>hile,</w:t>
      </w:r>
      <w:r w:rsidR="009632A8" w:rsidRPr="00BC4772">
        <w:rPr>
          <w:spacing w:val="32"/>
        </w:rPr>
        <w:t xml:space="preserve"> </w:t>
      </w:r>
      <w:r>
        <w:t xml:space="preserve">through the Acquisitions Department of the Project </w:t>
      </w:r>
      <w:r w:rsidR="007E2A81">
        <w:t>Vice-presidency</w:t>
      </w:r>
      <w:r>
        <w:t>, is opening a prequalification process</w:t>
      </w:r>
      <w:r w:rsidR="0071636F">
        <w:t xml:space="preserve"> of suppliers for the future acquisition of the goods “VERTICAL </w:t>
      </w:r>
      <w:r w:rsidR="004F1AD9">
        <w:t>PUMPS</w:t>
      </w:r>
      <w:r w:rsidR="0071636F">
        <w:t xml:space="preserve"> ON RAFT WITH FOATING PLATFORMS” and “VERTICAL </w:t>
      </w:r>
      <w:r w:rsidR="004F1AD9">
        <w:t>PUMPS</w:t>
      </w:r>
      <w:r w:rsidR="0071636F">
        <w:t xml:space="preserve"> TURBINE PUMPING TYPE PS-2”</w:t>
      </w:r>
      <w:r w:rsidR="0071636F">
        <w:rPr>
          <w:spacing w:val="29"/>
        </w:rPr>
        <w:t>.</w:t>
      </w:r>
    </w:p>
    <w:p w:rsidR="009632A8" w:rsidRPr="00BC4772" w:rsidRDefault="009632A8">
      <w:pPr>
        <w:kinsoku w:val="0"/>
        <w:overflowPunct w:val="0"/>
        <w:spacing w:line="200" w:lineRule="exact"/>
        <w:rPr>
          <w:sz w:val="20"/>
          <w:szCs w:val="20"/>
        </w:rPr>
      </w:pPr>
    </w:p>
    <w:p w:rsidR="009632A8" w:rsidRPr="00BC4772" w:rsidRDefault="009632A8">
      <w:pPr>
        <w:kinsoku w:val="0"/>
        <w:overflowPunct w:val="0"/>
        <w:spacing w:before="1" w:line="240" w:lineRule="exact"/>
      </w:pPr>
    </w:p>
    <w:p w:rsidR="009632A8" w:rsidRPr="00BC4772" w:rsidRDefault="0071636F">
      <w:pPr>
        <w:pStyle w:val="Ttulo3"/>
        <w:numPr>
          <w:ilvl w:val="0"/>
          <w:numId w:val="8"/>
        </w:numPr>
        <w:tabs>
          <w:tab w:val="left" w:pos="1496"/>
        </w:tabs>
        <w:kinsoku w:val="0"/>
        <w:overflowPunct w:val="0"/>
        <w:spacing w:before="0"/>
        <w:ind w:left="1496"/>
        <w:rPr>
          <w:b w:val="0"/>
          <w:bCs w:val="0"/>
        </w:rPr>
      </w:pPr>
      <w:r>
        <w:rPr>
          <w:spacing w:val="-4"/>
        </w:rPr>
        <w:t>DATA OF THE REQUIREMENT</w:t>
      </w:r>
    </w:p>
    <w:p w:rsidR="009632A8" w:rsidRPr="00BC4772" w:rsidRDefault="009632A8">
      <w:pPr>
        <w:kinsoku w:val="0"/>
        <w:overflowPunct w:val="0"/>
        <w:spacing w:before="1" w:line="280" w:lineRule="exact"/>
        <w:rPr>
          <w:sz w:val="28"/>
          <w:szCs w:val="28"/>
        </w:rPr>
      </w:pPr>
    </w:p>
    <w:p w:rsidR="009632A8" w:rsidRPr="00BC4772" w:rsidRDefault="0071636F">
      <w:pPr>
        <w:pStyle w:val="Textoindependiente"/>
        <w:kinsoku w:val="0"/>
        <w:overflowPunct w:val="0"/>
        <w:spacing w:line="246" w:lineRule="auto"/>
        <w:ind w:left="796" w:right="800"/>
        <w:jc w:val="both"/>
      </w:pPr>
      <w:r>
        <w:t xml:space="preserve">The </w:t>
      </w:r>
      <w:proofErr w:type="spellStart"/>
      <w:r>
        <w:t>Talabre</w:t>
      </w:r>
      <w:proofErr w:type="spellEnd"/>
      <w:r>
        <w:t xml:space="preserve"> Dam property of the Chilean National Copper Corporation</w:t>
      </w:r>
      <w:r w:rsidR="009632A8" w:rsidRPr="00BC4772">
        <w:rPr>
          <w:spacing w:val="31"/>
        </w:rPr>
        <w:t xml:space="preserve"> </w:t>
      </w:r>
      <w:r w:rsidR="009632A8" w:rsidRPr="00BC4772">
        <w:t>(</w:t>
      </w:r>
      <w:proofErr w:type="spellStart"/>
      <w:r w:rsidR="009632A8" w:rsidRPr="00BC4772">
        <w:rPr>
          <w:spacing w:val="1"/>
        </w:rPr>
        <w:t>C</w:t>
      </w:r>
      <w:r w:rsidR="009632A8" w:rsidRPr="00BC4772">
        <w:t>od</w:t>
      </w:r>
      <w:r w:rsidR="009632A8" w:rsidRPr="00BC4772">
        <w:rPr>
          <w:spacing w:val="1"/>
        </w:rPr>
        <w:t>e</w:t>
      </w:r>
      <w:r w:rsidR="009632A8" w:rsidRPr="00BC4772">
        <w:rPr>
          <w:spacing w:val="-3"/>
        </w:rPr>
        <w:t>l</w:t>
      </w:r>
      <w:r w:rsidR="009632A8" w:rsidRPr="00BC4772">
        <w:rPr>
          <w:spacing w:val="1"/>
        </w:rPr>
        <w:t>c</w:t>
      </w:r>
      <w:r w:rsidR="009632A8" w:rsidRPr="00BC4772">
        <w:t>o</w:t>
      </w:r>
      <w:proofErr w:type="spellEnd"/>
      <w:r w:rsidR="009632A8" w:rsidRPr="00BC4772">
        <w:t>),</w:t>
      </w:r>
      <w:r w:rsidR="009632A8" w:rsidRPr="00BC4772">
        <w:rPr>
          <w:spacing w:val="33"/>
        </w:rPr>
        <w:t xml:space="preserve"> </w:t>
      </w:r>
      <w:r>
        <w:t>Northern District</w:t>
      </w:r>
      <w:r w:rsidR="009632A8" w:rsidRPr="00BC4772">
        <w:rPr>
          <w:spacing w:val="4"/>
        </w:rPr>
        <w:t xml:space="preserve"> </w:t>
      </w:r>
      <w:r w:rsidR="009632A8" w:rsidRPr="00BC4772">
        <w:t>(</w:t>
      </w:r>
      <w:r w:rsidR="009632A8" w:rsidRPr="00BC4772">
        <w:rPr>
          <w:spacing w:val="1"/>
        </w:rPr>
        <w:t>D</w:t>
      </w:r>
      <w:r w:rsidR="009632A8" w:rsidRPr="00BC4772">
        <w:rPr>
          <w:spacing w:val="-1"/>
        </w:rPr>
        <w:t>N</w:t>
      </w:r>
      <w:r w:rsidR="009632A8" w:rsidRPr="00BC4772">
        <w:t>)</w:t>
      </w:r>
      <w:r>
        <w:t xml:space="preserve"> tailings deposits</w:t>
      </w:r>
      <w:r w:rsidR="009632A8" w:rsidRPr="00BC4772">
        <w:t>,</w:t>
      </w:r>
      <w:r w:rsidR="009632A8" w:rsidRPr="00BC4772">
        <w:rPr>
          <w:spacing w:val="8"/>
        </w:rPr>
        <w:t xml:space="preserve"> </w:t>
      </w:r>
      <w:r>
        <w:t xml:space="preserve">and currently receives tailings from the </w:t>
      </w:r>
      <w:proofErr w:type="spellStart"/>
      <w:r w:rsidR="009632A8" w:rsidRPr="00BC4772">
        <w:rPr>
          <w:spacing w:val="1"/>
        </w:rPr>
        <w:t>C</w:t>
      </w:r>
      <w:r w:rsidR="009632A8" w:rsidRPr="00BC4772">
        <w:t>h</w:t>
      </w:r>
      <w:r w:rsidR="009632A8" w:rsidRPr="00BC4772">
        <w:rPr>
          <w:spacing w:val="-3"/>
        </w:rPr>
        <w:t>u</w:t>
      </w:r>
      <w:r w:rsidR="009632A8" w:rsidRPr="00BC4772">
        <w:t>q</w:t>
      </w:r>
      <w:r w:rsidR="009632A8" w:rsidRPr="00BC4772">
        <w:rPr>
          <w:spacing w:val="1"/>
        </w:rPr>
        <w:t>u</w:t>
      </w:r>
      <w:r w:rsidR="009632A8" w:rsidRPr="00BC4772">
        <w:rPr>
          <w:spacing w:val="-3"/>
        </w:rPr>
        <w:t>i</w:t>
      </w:r>
      <w:r w:rsidR="009632A8" w:rsidRPr="00BC4772">
        <w:rPr>
          <w:spacing w:val="1"/>
        </w:rPr>
        <w:t>c</w:t>
      </w:r>
      <w:r w:rsidR="009632A8" w:rsidRPr="00BC4772">
        <w:t>a</w:t>
      </w:r>
      <w:r w:rsidR="009632A8" w:rsidRPr="00BC4772">
        <w:rPr>
          <w:spacing w:val="1"/>
        </w:rPr>
        <w:t>m</w:t>
      </w:r>
      <w:r w:rsidR="009632A8" w:rsidRPr="00BC4772">
        <w:t>a</w:t>
      </w:r>
      <w:r w:rsidR="009632A8" w:rsidRPr="00BC4772">
        <w:rPr>
          <w:spacing w:val="1"/>
        </w:rPr>
        <w:t>t</w:t>
      </w:r>
      <w:r w:rsidR="009632A8" w:rsidRPr="00BC4772">
        <w:t>a</w:t>
      </w:r>
      <w:proofErr w:type="spellEnd"/>
      <w:r w:rsidR="009632A8" w:rsidRPr="00BC4772">
        <w:rPr>
          <w:spacing w:val="9"/>
        </w:rPr>
        <w:t xml:space="preserve"> </w:t>
      </w:r>
      <w:r w:rsidR="009632A8" w:rsidRPr="00BC4772">
        <w:rPr>
          <w:spacing w:val="1"/>
        </w:rPr>
        <w:t>(</w:t>
      </w:r>
      <w:r w:rsidR="009632A8" w:rsidRPr="00BC4772">
        <w:rPr>
          <w:spacing w:val="-1"/>
        </w:rPr>
        <w:t>D</w:t>
      </w:r>
      <w:r w:rsidR="009632A8" w:rsidRPr="00BC4772">
        <w:rPr>
          <w:spacing w:val="1"/>
        </w:rPr>
        <w:t>C</w:t>
      </w:r>
      <w:r w:rsidR="009632A8" w:rsidRPr="00BC4772">
        <w:rPr>
          <w:spacing w:val="-1"/>
        </w:rPr>
        <w:t>H</w:t>
      </w:r>
      <w:r w:rsidR="009632A8" w:rsidRPr="00BC4772">
        <w:t>)</w:t>
      </w:r>
      <w:r>
        <w:t xml:space="preserve"> divisions and Hales Minister</w:t>
      </w:r>
      <w:r w:rsidR="009632A8" w:rsidRPr="00BC4772">
        <w:rPr>
          <w:spacing w:val="13"/>
        </w:rPr>
        <w:t xml:space="preserve"> </w:t>
      </w:r>
      <w:r w:rsidR="009632A8" w:rsidRPr="00BC4772">
        <w:rPr>
          <w:spacing w:val="-3"/>
        </w:rPr>
        <w:t>(</w:t>
      </w:r>
      <w:r w:rsidR="009632A8" w:rsidRPr="00BC4772">
        <w:rPr>
          <w:spacing w:val="1"/>
        </w:rPr>
        <w:t>D</w:t>
      </w:r>
      <w:r w:rsidR="009632A8" w:rsidRPr="00BC4772">
        <w:rPr>
          <w:spacing w:val="-1"/>
        </w:rPr>
        <w:t>MH</w:t>
      </w:r>
      <w:r w:rsidR="009632A8" w:rsidRPr="00BC4772">
        <w:rPr>
          <w:spacing w:val="1"/>
        </w:rPr>
        <w:t>)</w:t>
      </w:r>
      <w:r w:rsidR="009632A8" w:rsidRPr="00BC4772">
        <w:t>.</w:t>
      </w:r>
    </w:p>
    <w:p w:rsidR="009632A8" w:rsidRPr="00BC4772" w:rsidRDefault="009632A8">
      <w:pPr>
        <w:kinsoku w:val="0"/>
        <w:overflowPunct w:val="0"/>
        <w:spacing w:before="2" w:line="220" w:lineRule="exact"/>
        <w:rPr>
          <w:sz w:val="22"/>
          <w:szCs w:val="22"/>
        </w:rPr>
      </w:pPr>
    </w:p>
    <w:p w:rsidR="009632A8" w:rsidRDefault="007E2A81" w:rsidP="007E2A81">
      <w:pPr>
        <w:kinsoku w:val="0"/>
        <w:overflowPunct w:val="0"/>
        <w:spacing w:before="3" w:line="220" w:lineRule="exact"/>
        <w:ind w:left="851"/>
        <w:rPr>
          <w:rFonts w:ascii="Arial" w:hAnsi="Arial" w:cs="Arial"/>
          <w:sz w:val="19"/>
          <w:szCs w:val="19"/>
        </w:rPr>
      </w:pPr>
      <w:r w:rsidRPr="007E2A81">
        <w:rPr>
          <w:rFonts w:ascii="Arial" w:hAnsi="Arial" w:cs="Arial"/>
          <w:sz w:val="19"/>
          <w:szCs w:val="19"/>
        </w:rPr>
        <w:t xml:space="preserve">The dam is currently operating on its VII Stage, which is reaching its maximum storage capacity. For this reason, through the Vice Presidency of Projects (VP), the </w:t>
      </w:r>
      <w:proofErr w:type="spellStart"/>
      <w:r w:rsidRPr="007E2A81">
        <w:rPr>
          <w:rFonts w:ascii="Arial" w:hAnsi="Arial" w:cs="Arial"/>
          <w:sz w:val="19"/>
          <w:szCs w:val="19"/>
        </w:rPr>
        <w:t>Talabre</w:t>
      </w:r>
      <w:proofErr w:type="spellEnd"/>
      <w:r w:rsidRPr="007E2A81">
        <w:rPr>
          <w:rFonts w:ascii="Arial" w:hAnsi="Arial" w:cs="Arial"/>
          <w:sz w:val="19"/>
          <w:szCs w:val="19"/>
        </w:rPr>
        <w:t xml:space="preserve"> Dam Expansion Project VIII Stage, period 2018, </w:t>
      </w:r>
      <w:proofErr w:type="spellStart"/>
      <w:r w:rsidRPr="007E2A81">
        <w:rPr>
          <w:rFonts w:ascii="Arial" w:hAnsi="Arial" w:cs="Arial"/>
          <w:sz w:val="19"/>
          <w:szCs w:val="19"/>
        </w:rPr>
        <w:t>Chuquicamata</w:t>
      </w:r>
      <w:proofErr w:type="spellEnd"/>
      <w:r w:rsidRPr="007E2A81">
        <w:rPr>
          <w:rFonts w:ascii="Arial" w:hAnsi="Arial" w:cs="Arial"/>
          <w:sz w:val="19"/>
          <w:szCs w:val="19"/>
        </w:rPr>
        <w:t xml:space="preserve"> Division (DCH) is being developed.</w:t>
      </w:r>
    </w:p>
    <w:p w:rsidR="007E2A81" w:rsidRPr="00BC4772" w:rsidRDefault="007E2A81" w:rsidP="007E2A81">
      <w:pPr>
        <w:kinsoku w:val="0"/>
        <w:overflowPunct w:val="0"/>
        <w:spacing w:before="3" w:line="220" w:lineRule="exact"/>
        <w:ind w:left="851"/>
        <w:rPr>
          <w:sz w:val="22"/>
          <w:szCs w:val="22"/>
        </w:rPr>
      </w:pPr>
    </w:p>
    <w:p w:rsidR="009632A8" w:rsidRPr="00BC4772" w:rsidRDefault="0071636F">
      <w:pPr>
        <w:pStyle w:val="Textoindependiente"/>
        <w:kinsoku w:val="0"/>
        <w:overflowPunct w:val="0"/>
        <w:ind w:left="796" w:right="5706"/>
        <w:jc w:val="both"/>
      </w:pPr>
      <w:r>
        <w:t>The characteristics of the supplies include:</w:t>
      </w:r>
    </w:p>
    <w:p w:rsidR="009632A8" w:rsidRPr="00BC4772" w:rsidRDefault="009632A8">
      <w:pPr>
        <w:kinsoku w:val="0"/>
        <w:overflowPunct w:val="0"/>
        <w:spacing w:line="200" w:lineRule="exact"/>
        <w:rPr>
          <w:sz w:val="20"/>
          <w:szCs w:val="20"/>
        </w:rPr>
      </w:pPr>
    </w:p>
    <w:p w:rsidR="009632A8" w:rsidRPr="00BC4772" w:rsidRDefault="009632A8">
      <w:pPr>
        <w:kinsoku w:val="0"/>
        <w:overflowPunct w:val="0"/>
        <w:spacing w:before="13" w:line="240" w:lineRule="exact"/>
      </w:pPr>
    </w:p>
    <w:p w:rsidR="009632A8" w:rsidRPr="00BC4772" w:rsidRDefault="0071636F">
      <w:pPr>
        <w:pStyle w:val="Ttulo1"/>
        <w:kinsoku w:val="0"/>
        <w:overflowPunct w:val="0"/>
        <w:spacing w:before="0"/>
        <w:ind w:right="5594"/>
        <w:jc w:val="both"/>
        <w:rPr>
          <w:rFonts w:ascii="Times New Roman" w:hAnsi="Times New Roman" w:cs="Times New Roman"/>
          <w:b w:val="0"/>
          <w:bCs w:val="0"/>
        </w:rPr>
      </w:pPr>
      <w:r>
        <w:rPr>
          <w:rFonts w:ascii="Times New Roman" w:hAnsi="Times New Roman" w:cs="Times New Roman"/>
          <w:u w:val="thick"/>
        </w:rPr>
        <w:t xml:space="preserve">VERTICAL </w:t>
      </w:r>
      <w:r w:rsidR="004F1AD9">
        <w:rPr>
          <w:rFonts w:ascii="Times New Roman" w:hAnsi="Times New Roman" w:cs="Times New Roman"/>
          <w:u w:val="thick"/>
        </w:rPr>
        <w:t>PUMPS</w:t>
      </w:r>
      <w:r>
        <w:rPr>
          <w:rFonts w:ascii="Times New Roman" w:hAnsi="Times New Roman" w:cs="Times New Roman"/>
          <w:u w:val="thick"/>
        </w:rPr>
        <w:t xml:space="preserve"> ON RAFTS</w:t>
      </w:r>
    </w:p>
    <w:tbl>
      <w:tblPr>
        <w:tblW w:w="0" w:type="auto"/>
        <w:tblInd w:w="102" w:type="dxa"/>
        <w:tblLayout w:type="fixed"/>
        <w:tblCellMar>
          <w:left w:w="0" w:type="dxa"/>
          <w:right w:w="0" w:type="dxa"/>
        </w:tblCellMar>
        <w:tblLook w:val="0000" w:firstRow="0" w:lastRow="0" w:firstColumn="0" w:lastColumn="0" w:noHBand="0" w:noVBand="0"/>
      </w:tblPr>
      <w:tblGrid>
        <w:gridCol w:w="811"/>
        <w:gridCol w:w="6605"/>
        <w:gridCol w:w="854"/>
        <w:gridCol w:w="660"/>
        <w:gridCol w:w="552"/>
        <w:gridCol w:w="509"/>
      </w:tblGrid>
      <w:tr w:rsidR="009632A8" w:rsidRPr="00BC4772">
        <w:trPr>
          <w:trHeight w:hRule="exact" w:val="479"/>
        </w:trPr>
        <w:tc>
          <w:tcPr>
            <w:tcW w:w="811" w:type="dxa"/>
            <w:tcBorders>
              <w:top w:val="single" w:sz="2" w:space="0" w:color="000000"/>
              <w:left w:val="single" w:sz="26" w:space="0" w:color="BFBFBF"/>
              <w:bottom w:val="single" w:sz="2" w:space="0" w:color="000000"/>
              <w:right w:val="single" w:sz="2" w:space="0" w:color="000000"/>
            </w:tcBorders>
            <w:shd w:val="clear" w:color="auto" w:fill="BFBFBF"/>
          </w:tcPr>
          <w:p w:rsidR="009632A8" w:rsidRPr="00BC4772" w:rsidRDefault="009632A8">
            <w:pPr>
              <w:pStyle w:val="TableParagraph"/>
              <w:kinsoku w:val="0"/>
              <w:overflowPunct w:val="0"/>
              <w:spacing w:before="2" w:line="150" w:lineRule="exact"/>
              <w:rPr>
                <w:sz w:val="15"/>
                <w:szCs w:val="15"/>
              </w:rPr>
            </w:pPr>
          </w:p>
          <w:p w:rsidR="009632A8" w:rsidRPr="00BC4772" w:rsidRDefault="009632A8">
            <w:pPr>
              <w:pStyle w:val="TableParagraph"/>
              <w:kinsoku w:val="0"/>
              <w:overflowPunct w:val="0"/>
              <w:ind w:left="104"/>
            </w:pPr>
            <w:r w:rsidRPr="00BC4772">
              <w:rPr>
                <w:b/>
                <w:bCs/>
                <w:spacing w:val="1"/>
                <w:w w:val="105"/>
                <w:sz w:val="15"/>
                <w:szCs w:val="15"/>
              </w:rPr>
              <w:t>I</w:t>
            </w:r>
            <w:r w:rsidRPr="00BC4772">
              <w:rPr>
                <w:b/>
                <w:bCs/>
                <w:w w:val="105"/>
                <w:sz w:val="15"/>
                <w:szCs w:val="15"/>
              </w:rPr>
              <w:t>tem</w:t>
            </w:r>
            <w:r w:rsidRPr="00BC4772">
              <w:rPr>
                <w:b/>
                <w:bCs/>
                <w:spacing w:val="-10"/>
                <w:w w:val="105"/>
                <w:sz w:val="15"/>
                <w:szCs w:val="15"/>
              </w:rPr>
              <w:t xml:space="preserve"> </w:t>
            </w:r>
            <w:r w:rsidRPr="00BC4772">
              <w:rPr>
                <w:b/>
                <w:bCs/>
                <w:spacing w:val="-1"/>
                <w:w w:val="105"/>
                <w:sz w:val="15"/>
                <w:szCs w:val="15"/>
              </w:rPr>
              <w:t>N</w:t>
            </w:r>
            <w:r w:rsidRPr="00BC4772">
              <w:rPr>
                <w:b/>
                <w:bCs/>
                <w:w w:val="105"/>
                <w:sz w:val="15"/>
                <w:szCs w:val="15"/>
              </w:rPr>
              <w:t>°</w:t>
            </w:r>
          </w:p>
        </w:tc>
        <w:tc>
          <w:tcPr>
            <w:tcW w:w="6605" w:type="dxa"/>
            <w:tcBorders>
              <w:top w:val="single" w:sz="2" w:space="0" w:color="000000"/>
              <w:left w:val="single" w:sz="2" w:space="0" w:color="000000"/>
              <w:bottom w:val="single" w:sz="2" w:space="0" w:color="000000"/>
              <w:right w:val="single" w:sz="2" w:space="0" w:color="000000"/>
            </w:tcBorders>
            <w:shd w:val="clear" w:color="auto" w:fill="BFBFBF"/>
          </w:tcPr>
          <w:p w:rsidR="009632A8" w:rsidRPr="00BC4772" w:rsidRDefault="009632A8">
            <w:pPr>
              <w:pStyle w:val="TableParagraph"/>
              <w:kinsoku w:val="0"/>
              <w:overflowPunct w:val="0"/>
              <w:spacing w:before="2" w:line="150" w:lineRule="exact"/>
              <w:rPr>
                <w:sz w:val="15"/>
                <w:szCs w:val="15"/>
              </w:rPr>
            </w:pPr>
          </w:p>
          <w:p w:rsidR="009632A8" w:rsidRPr="00BC4772" w:rsidRDefault="0071636F">
            <w:pPr>
              <w:pStyle w:val="TableParagraph"/>
              <w:kinsoku w:val="0"/>
              <w:overflowPunct w:val="0"/>
              <w:ind w:left="2884" w:right="2881"/>
              <w:jc w:val="center"/>
            </w:pPr>
            <w:r>
              <w:rPr>
                <w:b/>
                <w:bCs/>
                <w:spacing w:val="-3"/>
                <w:w w:val="105"/>
                <w:sz w:val="15"/>
                <w:szCs w:val="15"/>
              </w:rPr>
              <w:t>Description</w:t>
            </w:r>
          </w:p>
        </w:tc>
        <w:tc>
          <w:tcPr>
            <w:tcW w:w="854" w:type="dxa"/>
            <w:tcBorders>
              <w:top w:val="single" w:sz="2" w:space="0" w:color="000000"/>
              <w:left w:val="single" w:sz="2" w:space="0" w:color="000000"/>
              <w:bottom w:val="single" w:sz="2" w:space="0" w:color="000000"/>
              <w:right w:val="single" w:sz="2" w:space="0" w:color="000000"/>
            </w:tcBorders>
            <w:shd w:val="clear" w:color="auto" w:fill="BFBFBF"/>
          </w:tcPr>
          <w:p w:rsidR="009632A8" w:rsidRPr="00BC4772" w:rsidRDefault="009632A8">
            <w:pPr>
              <w:pStyle w:val="TableParagraph"/>
              <w:kinsoku w:val="0"/>
              <w:overflowPunct w:val="0"/>
              <w:spacing w:before="2" w:line="150" w:lineRule="exact"/>
              <w:rPr>
                <w:sz w:val="15"/>
                <w:szCs w:val="15"/>
              </w:rPr>
            </w:pPr>
          </w:p>
          <w:p w:rsidR="009632A8" w:rsidRPr="00BC4772" w:rsidRDefault="009632A8">
            <w:pPr>
              <w:pStyle w:val="TableParagraph"/>
              <w:kinsoku w:val="0"/>
              <w:overflowPunct w:val="0"/>
              <w:ind w:left="251"/>
            </w:pPr>
            <w:r w:rsidRPr="00BC4772">
              <w:rPr>
                <w:b/>
                <w:bCs/>
                <w:spacing w:val="-2"/>
                <w:w w:val="105"/>
                <w:sz w:val="15"/>
                <w:szCs w:val="15"/>
              </w:rPr>
              <w:t>T</w:t>
            </w:r>
            <w:r w:rsidRPr="00BC4772">
              <w:rPr>
                <w:b/>
                <w:bCs/>
                <w:spacing w:val="-1"/>
                <w:w w:val="105"/>
                <w:sz w:val="15"/>
                <w:szCs w:val="15"/>
              </w:rPr>
              <w:t>A</w:t>
            </w:r>
            <w:r w:rsidRPr="00BC4772">
              <w:rPr>
                <w:b/>
                <w:bCs/>
                <w:w w:val="105"/>
                <w:sz w:val="15"/>
                <w:szCs w:val="15"/>
              </w:rPr>
              <w:t>G</w:t>
            </w:r>
          </w:p>
        </w:tc>
        <w:tc>
          <w:tcPr>
            <w:tcW w:w="660" w:type="dxa"/>
            <w:tcBorders>
              <w:top w:val="single" w:sz="2" w:space="0" w:color="000000"/>
              <w:left w:val="single" w:sz="2" w:space="0" w:color="000000"/>
              <w:bottom w:val="single" w:sz="2" w:space="0" w:color="000000"/>
              <w:right w:val="single" w:sz="2" w:space="0" w:color="000000"/>
            </w:tcBorders>
            <w:shd w:val="clear" w:color="auto" w:fill="BFBFBF"/>
          </w:tcPr>
          <w:p w:rsidR="009632A8" w:rsidRPr="00BC4772" w:rsidRDefault="009632A8" w:rsidP="00F87088">
            <w:pPr>
              <w:pStyle w:val="TableParagraph"/>
              <w:kinsoku w:val="0"/>
              <w:overflowPunct w:val="0"/>
              <w:spacing w:before="63" w:line="250" w:lineRule="auto"/>
              <w:ind w:left="200" w:hanging="75"/>
            </w:pPr>
            <w:r w:rsidRPr="00BC4772">
              <w:rPr>
                <w:b/>
                <w:bCs/>
                <w:color w:val="221E1F"/>
                <w:sz w:val="15"/>
                <w:szCs w:val="15"/>
              </w:rPr>
              <w:t>P</w:t>
            </w:r>
            <w:r w:rsidR="00F87088">
              <w:rPr>
                <w:b/>
                <w:bCs/>
                <w:color w:val="221E1F"/>
                <w:spacing w:val="-1"/>
                <w:sz w:val="15"/>
                <w:szCs w:val="15"/>
              </w:rPr>
              <w:t>oint</w:t>
            </w:r>
            <w:r w:rsidRPr="00BC4772">
              <w:rPr>
                <w:b/>
                <w:bCs/>
                <w:color w:val="221E1F"/>
                <w:w w:val="104"/>
                <w:sz w:val="15"/>
                <w:szCs w:val="15"/>
              </w:rPr>
              <w:t xml:space="preserve"> </w:t>
            </w:r>
            <w:r w:rsidRPr="00BC4772">
              <w:rPr>
                <w:b/>
                <w:bCs/>
                <w:color w:val="221E1F"/>
                <w:w w:val="105"/>
                <w:sz w:val="15"/>
                <w:szCs w:val="15"/>
              </w:rPr>
              <w:t>O</w:t>
            </w:r>
            <w:r w:rsidRPr="00BC4772">
              <w:rPr>
                <w:b/>
                <w:bCs/>
                <w:color w:val="221E1F"/>
                <w:spacing w:val="-1"/>
                <w:w w:val="105"/>
                <w:sz w:val="15"/>
                <w:szCs w:val="15"/>
              </w:rPr>
              <w:t>p</w:t>
            </w:r>
            <w:r w:rsidRPr="00BC4772">
              <w:rPr>
                <w:b/>
                <w:bCs/>
                <w:color w:val="221E1F"/>
                <w:w w:val="105"/>
                <w:sz w:val="15"/>
                <w:szCs w:val="15"/>
              </w:rPr>
              <w:t>.</w:t>
            </w:r>
          </w:p>
        </w:tc>
        <w:tc>
          <w:tcPr>
            <w:tcW w:w="552" w:type="dxa"/>
            <w:tcBorders>
              <w:top w:val="single" w:sz="2" w:space="0" w:color="000000"/>
              <w:left w:val="single" w:sz="2" w:space="0" w:color="000000"/>
              <w:bottom w:val="single" w:sz="2" w:space="0" w:color="000000"/>
              <w:right w:val="single" w:sz="2" w:space="0" w:color="000000"/>
            </w:tcBorders>
            <w:shd w:val="clear" w:color="auto" w:fill="BFBFBF"/>
          </w:tcPr>
          <w:p w:rsidR="009632A8" w:rsidRPr="00BC4772" w:rsidRDefault="009632A8">
            <w:pPr>
              <w:pStyle w:val="TableParagraph"/>
              <w:kinsoku w:val="0"/>
              <w:overflowPunct w:val="0"/>
              <w:spacing w:before="2" w:line="150" w:lineRule="exact"/>
              <w:rPr>
                <w:sz w:val="15"/>
                <w:szCs w:val="15"/>
              </w:rPr>
            </w:pPr>
          </w:p>
          <w:p w:rsidR="009632A8" w:rsidRPr="00BC4772" w:rsidRDefault="009632A8">
            <w:pPr>
              <w:pStyle w:val="TableParagraph"/>
              <w:kinsoku w:val="0"/>
              <w:overflowPunct w:val="0"/>
              <w:ind w:left="104"/>
            </w:pPr>
            <w:proofErr w:type="spellStart"/>
            <w:r w:rsidRPr="00BC4772">
              <w:rPr>
                <w:b/>
                <w:bCs/>
                <w:spacing w:val="-1"/>
                <w:w w:val="105"/>
                <w:sz w:val="15"/>
                <w:szCs w:val="15"/>
              </w:rPr>
              <w:t>U</w:t>
            </w:r>
            <w:r w:rsidRPr="00BC4772">
              <w:rPr>
                <w:b/>
                <w:bCs/>
                <w:spacing w:val="-2"/>
                <w:w w:val="105"/>
                <w:sz w:val="15"/>
                <w:szCs w:val="15"/>
              </w:rPr>
              <w:t>o</w:t>
            </w:r>
            <w:r w:rsidRPr="00BC4772">
              <w:rPr>
                <w:b/>
                <w:bCs/>
                <w:w w:val="105"/>
                <w:sz w:val="15"/>
                <w:szCs w:val="15"/>
              </w:rPr>
              <w:t>M</w:t>
            </w:r>
            <w:proofErr w:type="spellEnd"/>
          </w:p>
        </w:tc>
        <w:tc>
          <w:tcPr>
            <w:tcW w:w="509" w:type="dxa"/>
            <w:tcBorders>
              <w:top w:val="single" w:sz="2" w:space="0" w:color="000000"/>
              <w:left w:val="single" w:sz="2" w:space="0" w:color="000000"/>
              <w:bottom w:val="single" w:sz="2" w:space="0" w:color="000000"/>
              <w:right w:val="single" w:sz="26" w:space="0" w:color="BFBFBF"/>
            </w:tcBorders>
            <w:shd w:val="clear" w:color="auto" w:fill="BFBFBF"/>
          </w:tcPr>
          <w:p w:rsidR="009632A8" w:rsidRPr="00BC4772" w:rsidRDefault="009632A8">
            <w:pPr>
              <w:pStyle w:val="TableParagraph"/>
              <w:kinsoku w:val="0"/>
              <w:overflowPunct w:val="0"/>
              <w:spacing w:before="63" w:line="250" w:lineRule="auto"/>
              <w:ind w:left="123" w:hanging="51"/>
            </w:pPr>
            <w:r w:rsidRPr="00BC4772">
              <w:rPr>
                <w:b/>
                <w:bCs/>
                <w:spacing w:val="-2"/>
                <w:sz w:val="15"/>
                <w:szCs w:val="15"/>
              </w:rPr>
              <w:t>T</w:t>
            </w:r>
            <w:r w:rsidRPr="00BC4772">
              <w:rPr>
                <w:b/>
                <w:bCs/>
                <w:sz w:val="15"/>
                <w:szCs w:val="15"/>
              </w:rPr>
              <w:t>o</w:t>
            </w:r>
            <w:r w:rsidRPr="00BC4772">
              <w:rPr>
                <w:b/>
                <w:bCs/>
                <w:spacing w:val="-2"/>
                <w:sz w:val="15"/>
                <w:szCs w:val="15"/>
              </w:rPr>
              <w:t>t</w:t>
            </w:r>
            <w:r w:rsidRPr="00BC4772">
              <w:rPr>
                <w:b/>
                <w:bCs/>
                <w:sz w:val="15"/>
                <w:szCs w:val="15"/>
              </w:rPr>
              <w:t>al</w:t>
            </w:r>
            <w:r w:rsidRPr="00BC4772">
              <w:rPr>
                <w:b/>
                <w:bCs/>
                <w:w w:val="104"/>
                <w:sz w:val="15"/>
                <w:szCs w:val="15"/>
              </w:rPr>
              <w:t xml:space="preserve"> </w:t>
            </w:r>
            <w:proofErr w:type="spellStart"/>
            <w:r w:rsidRPr="00BC4772">
              <w:rPr>
                <w:b/>
                <w:bCs/>
                <w:w w:val="105"/>
                <w:sz w:val="15"/>
                <w:szCs w:val="15"/>
              </w:rPr>
              <w:t>Q</w:t>
            </w:r>
            <w:r w:rsidRPr="00BC4772">
              <w:rPr>
                <w:b/>
                <w:bCs/>
                <w:spacing w:val="-2"/>
                <w:w w:val="105"/>
                <w:sz w:val="15"/>
                <w:szCs w:val="15"/>
              </w:rPr>
              <w:t>t</w:t>
            </w:r>
            <w:r w:rsidRPr="00BC4772">
              <w:rPr>
                <w:b/>
                <w:bCs/>
                <w:w w:val="105"/>
                <w:sz w:val="15"/>
                <w:szCs w:val="15"/>
              </w:rPr>
              <w:t>y</w:t>
            </w:r>
            <w:proofErr w:type="spellEnd"/>
          </w:p>
        </w:tc>
      </w:tr>
      <w:tr w:rsidR="009632A8" w:rsidRPr="00BC4772">
        <w:trPr>
          <w:trHeight w:hRule="exact" w:val="302"/>
        </w:trPr>
        <w:tc>
          <w:tcPr>
            <w:tcW w:w="9991" w:type="dxa"/>
            <w:gridSpan w:val="6"/>
            <w:tcBorders>
              <w:top w:val="single" w:sz="2" w:space="0" w:color="000000"/>
              <w:left w:val="single" w:sz="2" w:space="0" w:color="000000"/>
              <w:bottom w:val="single" w:sz="2" w:space="0" w:color="000000"/>
              <w:right w:val="single" w:sz="2" w:space="0" w:color="000000"/>
            </w:tcBorders>
          </w:tcPr>
          <w:p w:rsidR="009632A8" w:rsidRPr="00BC4772" w:rsidRDefault="0071636F">
            <w:pPr>
              <w:pStyle w:val="TableParagraph"/>
              <w:kinsoku w:val="0"/>
              <w:overflowPunct w:val="0"/>
              <w:spacing w:before="63"/>
              <w:ind w:left="63"/>
            </w:pPr>
            <w:r>
              <w:rPr>
                <w:b/>
                <w:bCs/>
                <w:spacing w:val="-2"/>
                <w:w w:val="105"/>
                <w:sz w:val="15"/>
                <w:szCs w:val="15"/>
              </w:rPr>
              <w:t>North Mobile Station</w:t>
            </w:r>
          </w:p>
        </w:tc>
      </w:tr>
      <w:tr w:rsidR="009632A8" w:rsidRPr="00BC4772">
        <w:trPr>
          <w:trHeight w:hRule="exact" w:val="895"/>
        </w:trPr>
        <w:tc>
          <w:tcPr>
            <w:tcW w:w="811"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6" w:line="150" w:lineRule="exact"/>
              <w:rPr>
                <w:sz w:val="15"/>
                <w:szCs w:val="15"/>
              </w:rPr>
            </w:pPr>
          </w:p>
          <w:p w:rsidR="009632A8" w:rsidRPr="00BC4772" w:rsidRDefault="009632A8">
            <w:pPr>
              <w:pStyle w:val="TableParagraph"/>
              <w:kinsoku w:val="0"/>
              <w:overflowPunct w:val="0"/>
              <w:spacing w:line="200" w:lineRule="exact"/>
              <w:rPr>
                <w:sz w:val="20"/>
                <w:szCs w:val="20"/>
              </w:rPr>
            </w:pPr>
          </w:p>
          <w:p w:rsidR="009632A8" w:rsidRPr="00BC4772" w:rsidRDefault="009632A8">
            <w:pPr>
              <w:pStyle w:val="TableParagraph"/>
              <w:kinsoku w:val="0"/>
              <w:overflowPunct w:val="0"/>
              <w:ind w:left="264" w:right="265"/>
              <w:jc w:val="center"/>
            </w:pPr>
            <w:r w:rsidRPr="00BC4772">
              <w:rPr>
                <w:spacing w:val="1"/>
                <w:w w:val="105"/>
                <w:sz w:val="15"/>
                <w:szCs w:val="15"/>
              </w:rPr>
              <w:t>0</w:t>
            </w:r>
            <w:r w:rsidRPr="00BC4772">
              <w:rPr>
                <w:spacing w:val="-2"/>
                <w:w w:val="105"/>
                <w:sz w:val="15"/>
                <w:szCs w:val="15"/>
              </w:rPr>
              <w:t>0</w:t>
            </w:r>
            <w:r w:rsidRPr="00BC4772">
              <w:rPr>
                <w:w w:val="105"/>
                <w:sz w:val="15"/>
                <w:szCs w:val="15"/>
              </w:rPr>
              <w:t>1</w:t>
            </w:r>
          </w:p>
        </w:tc>
        <w:tc>
          <w:tcPr>
            <w:tcW w:w="6605" w:type="dxa"/>
            <w:tcBorders>
              <w:top w:val="single" w:sz="2" w:space="0" w:color="000000"/>
              <w:left w:val="single" w:sz="2" w:space="0" w:color="000000"/>
              <w:bottom w:val="single" w:sz="2" w:space="0" w:color="000000"/>
              <w:right w:val="single" w:sz="2" w:space="0" w:color="000000"/>
            </w:tcBorders>
          </w:tcPr>
          <w:p w:rsidR="009632A8" w:rsidRPr="00BC4772" w:rsidRDefault="0071636F">
            <w:pPr>
              <w:pStyle w:val="TableParagraph"/>
              <w:kinsoku w:val="0"/>
              <w:overflowPunct w:val="0"/>
              <w:spacing w:before="60"/>
              <w:ind w:left="229"/>
              <w:rPr>
                <w:sz w:val="15"/>
                <w:szCs w:val="15"/>
              </w:rPr>
            </w:pPr>
            <w:r>
              <w:rPr>
                <w:b/>
                <w:bCs/>
                <w:spacing w:val="-2"/>
                <w:w w:val="105"/>
                <w:sz w:val="15"/>
                <w:szCs w:val="15"/>
              </w:rPr>
              <w:t>Pumping equipment for water recovered from the dam</w:t>
            </w:r>
          </w:p>
          <w:p w:rsidR="009632A8" w:rsidRPr="00BC4772" w:rsidRDefault="0071636F" w:rsidP="0071636F">
            <w:pPr>
              <w:pStyle w:val="TableParagraph"/>
              <w:kinsoku w:val="0"/>
              <w:overflowPunct w:val="0"/>
              <w:spacing w:before="62" w:line="247" w:lineRule="auto"/>
              <w:ind w:left="229"/>
            </w:pPr>
            <w:r>
              <w:rPr>
                <w:spacing w:val="-2"/>
                <w:w w:val="105"/>
                <w:sz w:val="15"/>
                <w:szCs w:val="15"/>
              </w:rPr>
              <w:t xml:space="preserve">Vertical </w:t>
            </w:r>
            <w:r w:rsidR="004F1AD9">
              <w:rPr>
                <w:spacing w:val="-2"/>
                <w:w w:val="105"/>
                <w:sz w:val="15"/>
                <w:szCs w:val="15"/>
              </w:rPr>
              <w:t>Pump</w:t>
            </w:r>
            <w:r>
              <w:rPr>
                <w:spacing w:val="-2"/>
                <w:w w:val="105"/>
                <w:sz w:val="15"/>
                <w:szCs w:val="15"/>
              </w:rPr>
              <w:t xml:space="preserve"> set up on rafts</w:t>
            </w:r>
            <w:r w:rsidR="009632A8" w:rsidRPr="00BC4772">
              <w:rPr>
                <w:w w:val="105"/>
                <w:sz w:val="15"/>
                <w:szCs w:val="15"/>
              </w:rPr>
              <w:t>,</w:t>
            </w:r>
            <w:r w:rsidR="009632A8" w:rsidRPr="00BC4772">
              <w:rPr>
                <w:spacing w:val="-4"/>
                <w:w w:val="105"/>
                <w:sz w:val="15"/>
                <w:szCs w:val="15"/>
              </w:rPr>
              <w:t xml:space="preserve"> </w:t>
            </w:r>
            <w:r>
              <w:rPr>
                <w:spacing w:val="-1"/>
                <w:w w:val="105"/>
                <w:sz w:val="15"/>
                <w:szCs w:val="15"/>
              </w:rPr>
              <w:t>recovered water service</w:t>
            </w:r>
            <w:r w:rsidR="009632A8" w:rsidRPr="00BC4772">
              <w:rPr>
                <w:spacing w:val="-8"/>
                <w:w w:val="105"/>
                <w:sz w:val="15"/>
                <w:szCs w:val="15"/>
              </w:rPr>
              <w:t xml:space="preserve"> </w:t>
            </w:r>
            <w:r w:rsidR="009632A8" w:rsidRPr="00BC4772">
              <w:rPr>
                <w:spacing w:val="3"/>
                <w:w w:val="105"/>
                <w:sz w:val="15"/>
                <w:szCs w:val="15"/>
              </w:rPr>
              <w:t>(</w:t>
            </w:r>
            <w:r w:rsidR="009632A8" w:rsidRPr="00BC4772">
              <w:rPr>
                <w:spacing w:val="-5"/>
                <w:w w:val="105"/>
                <w:sz w:val="15"/>
                <w:szCs w:val="15"/>
              </w:rPr>
              <w:t>R</w:t>
            </w:r>
            <w:r w:rsidR="009632A8" w:rsidRPr="00BC4772">
              <w:rPr>
                <w:spacing w:val="-2"/>
                <w:w w:val="105"/>
                <w:sz w:val="15"/>
                <w:szCs w:val="15"/>
              </w:rPr>
              <w:t>W</w:t>
            </w:r>
            <w:r w:rsidR="009632A8" w:rsidRPr="00BC4772">
              <w:rPr>
                <w:w w:val="105"/>
                <w:sz w:val="15"/>
                <w:szCs w:val="15"/>
              </w:rPr>
              <w:t>)</w:t>
            </w:r>
            <w:r w:rsidR="009632A8" w:rsidRPr="00BC4772">
              <w:rPr>
                <w:spacing w:val="-4"/>
                <w:w w:val="105"/>
                <w:sz w:val="15"/>
                <w:szCs w:val="15"/>
              </w:rPr>
              <w:t xml:space="preserve"> </w:t>
            </w:r>
            <w:r>
              <w:rPr>
                <w:spacing w:val="1"/>
                <w:w w:val="105"/>
                <w:sz w:val="15"/>
                <w:szCs w:val="15"/>
              </w:rPr>
              <w:t>from dam with low solid content</w:t>
            </w:r>
            <w:r w:rsidR="009632A8" w:rsidRPr="00BC4772">
              <w:rPr>
                <w:spacing w:val="-5"/>
                <w:w w:val="105"/>
                <w:sz w:val="15"/>
                <w:szCs w:val="15"/>
              </w:rPr>
              <w:t xml:space="preserve"> </w:t>
            </w:r>
            <w:r w:rsidR="009632A8" w:rsidRPr="00BC4772">
              <w:rPr>
                <w:w w:val="105"/>
                <w:sz w:val="15"/>
                <w:szCs w:val="15"/>
              </w:rPr>
              <w:t>(&lt;</w:t>
            </w:r>
            <w:r w:rsidR="009632A8" w:rsidRPr="00BC4772">
              <w:rPr>
                <w:spacing w:val="1"/>
                <w:w w:val="105"/>
                <w:sz w:val="15"/>
                <w:szCs w:val="15"/>
              </w:rPr>
              <w:t>5</w:t>
            </w:r>
            <w:r w:rsidR="009632A8" w:rsidRPr="00BC4772">
              <w:rPr>
                <w:spacing w:val="-5"/>
                <w:w w:val="105"/>
                <w:sz w:val="15"/>
                <w:szCs w:val="15"/>
              </w:rPr>
              <w:t>%</w:t>
            </w:r>
            <w:r w:rsidR="009632A8" w:rsidRPr="00BC4772">
              <w:rPr>
                <w:w w:val="105"/>
                <w:sz w:val="15"/>
                <w:szCs w:val="15"/>
              </w:rPr>
              <w:t>),</w:t>
            </w:r>
            <w:r w:rsidR="009632A8" w:rsidRPr="00BC4772">
              <w:rPr>
                <w:spacing w:val="-8"/>
                <w:w w:val="105"/>
                <w:sz w:val="15"/>
                <w:szCs w:val="15"/>
              </w:rPr>
              <w:t xml:space="preserve"> </w:t>
            </w:r>
            <w:r>
              <w:rPr>
                <w:spacing w:val="1"/>
                <w:w w:val="105"/>
                <w:sz w:val="15"/>
                <w:szCs w:val="15"/>
              </w:rPr>
              <w:t>suction and download rating</w:t>
            </w:r>
            <w:r w:rsidR="009632A8" w:rsidRPr="00BC4772">
              <w:rPr>
                <w:spacing w:val="-7"/>
                <w:w w:val="105"/>
                <w:sz w:val="15"/>
                <w:szCs w:val="15"/>
              </w:rPr>
              <w:t xml:space="preserve"> </w:t>
            </w:r>
            <w:r w:rsidR="009632A8" w:rsidRPr="00BC4772">
              <w:rPr>
                <w:spacing w:val="-3"/>
                <w:w w:val="105"/>
                <w:sz w:val="15"/>
                <w:szCs w:val="15"/>
              </w:rPr>
              <w:t>A</w:t>
            </w:r>
            <w:r w:rsidR="009632A8" w:rsidRPr="00BC4772">
              <w:rPr>
                <w:spacing w:val="-1"/>
                <w:w w:val="105"/>
                <w:sz w:val="15"/>
                <w:szCs w:val="15"/>
              </w:rPr>
              <w:t>S</w:t>
            </w:r>
            <w:r w:rsidR="009632A8" w:rsidRPr="00BC4772">
              <w:rPr>
                <w:spacing w:val="2"/>
                <w:w w:val="105"/>
                <w:sz w:val="15"/>
                <w:szCs w:val="15"/>
              </w:rPr>
              <w:t>M</w:t>
            </w:r>
            <w:r w:rsidR="009632A8" w:rsidRPr="00BC4772">
              <w:rPr>
                <w:w w:val="105"/>
                <w:sz w:val="15"/>
                <w:szCs w:val="15"/>
              </w:rPr>
              <w:t>E</w:t>
            </w:r>
            <w:r w:rsidR="009632A8" w:rsidRPr="00BC4772">
              <w:rPr>
                <w:spacing w:val="-7"/>
                <w:w w:val="105"/>
                <w:sz w:val="15"/>
                <w:szCs w:val="15"/>
              </w:rPr>
              <w:t xml:space="preserve"> </w:t>
            </w:r>
            <w:r w:rsidR="009632A8" w:rsidRPr="00BC4772">
              <w:rPr>
                <w:spacing w:val="1"/>
                <w:w w:val="105"/>
                <w:sz w:val="15"/>
                <w:szCs w:val="15"/>
              </w:rPr>
              <w:t>150</w:t>
            </w:r>
            <w:r w:rsidR="009632A8" w:rsidRPr="00BC4772">
              <w:rPr>
                <w:w w:val="105"/>
                <w:sz w:val="15"/>
                <w:szCs w:val="15"/>
              </w:rPr>
              <w:t>,</w:t>
            </w:r>
            <w:r w:rsidR="009632A8" w:rsidRPr="00BC4772">
              <w:rPr>
                <w:spacing w:val="-9"/>
                <w:w w:val="105"/>
                <w:sz w:val="15"/>
                <w:szCs w:val="15"/>
              </w:rPr>
              <w:t xml:space="preserve"> </w:t>
            </w:r>
            <w:r>
              <w:rPr>
                <w:w w:val="105"/>
                <w:sz w:val="15"/>
                <w:szCs w:val="15"/>
              </w:rPr>
              <w:t>with soft starter and start/stop control by level, includes rafts.</w:t>
            </w:r>
            <w:r w:rsidR="009632A8" w:rsidRPr="00BC4772">
              <w:rPr>
                <w:spacing w:val="-3"/>
                <w:w w:val="105"/>
                <w:sz w:val="15"/>
                <w:szCs w:val="15"/>
              </w:rPr>
              <w:t xml:space="preserve"> </w:t>
            </w:r>
          </w:p>
        </w:tc>
        <w:tc>
          <w:tcPr>
            <w:tcW w:w="854"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spacing w:line="250" w:lineRule="auto"/>
              <w:ind w:left="121" w:firstLine="79"/>
            </w:pPr>
            <w:r w:rsidRPr="00BC4772">
              <w:rPr>
                <w:spacing w:val="1"/>
                <w:w w:val="105"/>
                <w:sz w:val="15"/>
                <w:szCs w:val="15"/>
              </w:rPr>
              <w:t>0</w:t>
            </w:r>
            <w:r w:rsidRPr="00BC4772">
              <w:rPr>
                <w:spacing w:val="-2"/>
                <w:w w:val="105"/>
                <w:sz w:val="15"/>
                <w:szCs w:val="15"/>
              </w:rPr>
              <w:t>35</w:t>
            </w:r>
            <w:r w:rsidRPr="00BC4772">
              <w:rPr>
                <w:spacing w:val="1"/>
                <w:w w:val="105"/>
                <w:sz w:val="15"/>
                <w:szCs w:val="15"/>
              </w:rPr>
              <w:t>2</w:t>
            </w:r>
            <w:r w:rsidRPr="00BC4772">
              <w:rPr>
                <w:spacing w:val="3"/>
                <w:w w:val="105"/>
                <w:sz w:val="15"/>
                <w:szCs w:val="15"/>
              </w:rPr>
              <w:t>7</w:t>
            </w:r>
            <w:r w:rsidRPr="00BC4772">
              <w:rPr>
                <w:w w:val="105"/>
                <w:sz w:val="15"/>
                <w:szCs w:val="15"/>
              </w:rPr>
              <w:t>-</w:t>
            </w:r>
            <w:r w:rsidRPr="00BC4772">
              <w:rPr>
                <w:w w:val="104"/>
                <w:sz w:val="15"/>
                <w:szCs w:val="15"/>
              </w:rPr>
              <w:t xml:space="preserve"> </w:t>
            </w:r>
            <w:r w:rsidRPr="00BC4772">
              <w:rPr>
                <w:spacing w:val="-2"/>
                <w:sz w:val="15"/>
                <w:szCs w:val="15"/>
              </w:rPr>
              <w:t>B</w:t>
            </w:r>
            <w:r w:rsidRPr="00BC4772">
              <w:rPr>
                <w:spacing w:val="-1"/>
                <w:sz w:val="15"/>
                <w:szCs w:val="15"/>
              </w:rPr>
              <w:t>V</w:t>
            </w:r>
            <w:r w:rsidRPr="00BC4772">
              <w:rPr>
                <w:sz w:val="15"/>
                <w:szCs w:val="15"/>
              </w:rPr>
              <w:t>T</w:t>
            </w:r>
            <w:r w:rsidRPr="00BC4772">
              <w:rPr>
                <w:spacing w:val="-2"/>
                <w:sz w:val="15"/>
                <w:szCs w:val="15"/>
              </w:rPr>
              <w:t>-</w:t>
            </w:r>
            <w:r w:rsidRPr="00BC4772">
              <w:rPr>
                <w:sz w:val="15"/>
                <w:szCs w:val="15"/>
              </w:rPr>
              <w:t>001</w:t>
            </w:r>
          </w:p>
        </w:tc>
        <w:tc>
          <w:tcPr>
            <w:tcW w:w="660"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ind w:left="207"/>
              <w:rPr>
                <w:sz w:val="15"/>
                <w:szCs w:val="15"/>
              </w:rPr>
            </w:pPr>
            <w:r w:rsidRPr="00BC4772">
              <w:rPr>
                <w:spacing w:val="1"/>
                <w:w w:val="105"/>
                <w:sz w:val="15"/>
                <w:szCs w:val="15"/>
              </w:rPr>
              <w:t>1</w:t>
            </w:r>
            <w:r w:rsidRPr="00BC4772">
              <w:rPr>
                <w:spacing w:val="-2"/>
                <w:w w:val="105"/>
                <w:sz w:val="15"/>
                <w:szCs w:val="15"/>
              </w:rPr>
              <w:t>3</w:t>
            </w:r>
            <w:r w:rsidRPr="00BC4772">
              <w:rPr>
                <w:w w:val="105"/>
                <w:sz w:val="15"/>
                <w:szCs w:val="15"/>
              </w:rPr>
              <w:t>8</w:t>
            </w:r>
          </w:p>
          <w:p w:rsidR="009632A8" w:rsidRPr="00BC4772" w:rsidRDefault="009632A8">
            <w:pPr>
              <w:pStyle w:val="TableParagraph"/>
              <w:kinsoku w:val="0"/>
              <w:overflowPunct w:val="0"/>
              <w:spacing w:before="7"/>
              <w:ind w:left="188"/>
            </w:pPr>
            <w:r w:rsidRPr="00BC4772">
              <w:rPr>
                <w:spacing w:val="1"/>
                <w:w w:val="105"/>
                <w:sz w:val="15"/>
                <w:szCs w:val="15"/>
              </w:rPr>
              <w:t>2</w:t>
            </w:r>
            <w:r w:rsidRPr="00BC4772">
              <w:rPr>
                <w:spacing w:val="3"/>
                <w:w w:val="105"/>
                <w:sz w:val="15"/>
                <w:szCs w:val="15"/>
              </w:rPr>
              <w:t>4</w:t>
            </w:r>
            <w:r w:rsidRPr="00BC4772">
              <w:rPr>
                <w:spacing w:val="-5"/>
                <w:w w:val="105"/>
                <w:sz w:val="15"/>
                <w:szCs w:val="15"/>
              </w:rPr>
              <w:t>,</w:t>
            </w:r>
            <w:r w:rsidRPr="00BC4772">
              <w:rPr>
                <w:w w:val="105"/>
                <w:sz w:val="15"/>
                <w:szCs w:val="15"/>
              </w:rPr>
              <w:t>7</w:t>
            </w:r>
          </w:p>
        </w:tc>
        <w:tc>
          <w:tcPr>
            <w:tcW w:w="552"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spacing w:line="250" w:lineRule="auto"/>
              <w:ind w:left="140" w:firstLine="57"/>
            </w:pPr>
            <w:r w:rsidRPr="00BC4772">
              <w:rPr>
                <w:color w:val="221E1F"/>
                <w:spacing w:val="-3"/>
                <w:w w:val="105"/>
                <w:sz w:val="15"/>
                <w:szCs w:val="15"/>
              </w:rPr>
              <w:t>l</w:t>
            </w:r>
            <w:r w:rsidRPr="00BC4772">
              <w:rPr>
                <w:color w:val="221E1F"/>
                <w:spacing w:val="-1"/>
                <w:w w:val="105"/>
                <w:sz w:val="15"/>
                <w:szCs w:val="15"/>
              </w:rPr>
              <w:t>/</w:t>
            </w:r>
            <w:r w:rsidRPr="00BC4772">
              <w:rPr>
                <w:color w:val="221E1F"/>
                <w:w w:val="105"/>
                <w:sz w:val="15"/>
                <w:szCs w:val="15"/>
              </w:rPr>
              <w:t>s</w:t>
            </w:r>
            <w:r w:rsidRPr="00BC4772">
              <w:rPr>
                <w:color w:val="221E1F"/>
                <w:w w:val="104"/>
                <w:sz w:val="15"/>
                <w:szCs w:val="15"/>
              </w:rPr>
              <w:t xml:space="preserve"> </w:t>
            </w:r>
            <w:proofErr w:type="spellStart"/>
            <w:r w:rsidRPr="00BC4772">
              <w:rPr>
                <w:color w:val="221E1F"/>
                <w:spacing w:val="-6"/>
                <w:w w:val="105"/>
                <w:sz w:val="15"/>
                <w:szCs w:val="15"/>
              </w:rPr>
              <w:t>m</w:t>
            </w:r>
            <w:r w:rsidRPr="00BC4772">
              <w:rPr>
                <w:color w:val="221E1F"/>
                <w:w w:val="105"/>
                <w:sz w:val="15"/>
                <w:szCs w:val="15"/>
              </w:rPr>
              <w:t>ca</w:t>
            </w:r>
            <w:proofErr w:type="spellEnd"/>
          </w:p>
        </w:tc>
        <w:tc>
          <w:tcPr>
            <w:tcW w:w="509"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6" w:line="150" w:lineRule="exact"/>
              <w:rPr>
                <w:sz w:val="15"/>
                <w:szCs w:val="15"/>
              </w:rPr>
            </w:pPr>
          </w:p>
          <w:p w:rsidR="009632A8" w:rsidRPr="00BC4772" w:rsidRDefault="009632A8">
            <w:pPr>
              <w:pStyle w:val="TableParagraph"/>
              <w:kinsoku w:val="0"/>
              <w:overflowPunct w:val="0"/>
              <w:spacing w:line="200" w:lineRule="exact"/>
              <w:rPr>
                <w:sz w:val="20"/>
                <w:szCs w:val="20"/>
              </w:rPr>
            </w:pPr>
          </w:p>
          <w:p w:rsidR="009632A8" w:rsidRPr="00BC4772" w:rsidRDefault="009632A8">
            <w:pPr>
              <w:pStyle w:val="TableParagraph"/>
              <w:kinsoku w:val="0"/>
              <w:overflowPunct w:val="0"/>
              <w:ind w:left="190" w:right="193"/>
              <w:jc w:val="center"/>
            </w:pPr>
            <w:r w:rsidRPr="00BC4772">
              <w:rPr>
                <w:color w:val="221E1F"/>
                <w:w w:val="105"/>
                <w:sz w:val="15"/>
                <w:szCs w:val="15"/>
              </w:rPr>
              <w:t>1</w:t>
            </w:r>
          </w:p>
        </w:tc>
      </w:tr>
      <w:tr w:rsidR="009632A8" w:rsidRPr="00BC4772">
        <w:trPr>
          <w:trHeight w:hRule="exact" w:val="898"/>
        </w:trPr>
        <w:tc>
          <w:tcPr>
            <w:tcW w:w="811"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6" w:line="150" w:lineRule="exact"/>
              <w:rPr>
                <w:sz w:val="15"/>
                <w:szCs w:val="15"/>
              </w:rPr>
            </w:pPr>
          </w:p>
          <w:p w:rsidR="009632A8" w:rsidRPr="00BC4772" w:rsidRDefault="009632A8">
            <w:pPr>
              <w:pStyle w:val="TableParagraph"/>
              <w:kinsoku w:val="0"/>
              <w:overflowPunct w:val="0"/>
              <w:spacing w:line="200" w:lineRule="exact"/>
              <w:rPr>
                <w:sz w:val="20"/>
                <w:szCs w:val="20"/>
              </w:rPr>
            </w:pPr>
          </w:p>
          <w:p w:rsidR="009632A8" w:rsidRPr="00BC4772" w:rsidRDefault="009632A8">
            <w:pPr>
              <w:pStyle w:val="TableParagraph"/>
              <w:kinsoku w:val="0"/>
              <w:overflowPunct w:val="0"/>
              <w:ind w:left="264" w:right="265"/>
              <w:jc w:val="center"/>
            </w:pPr>
            <w:r w:rsidRPr="00BC4772">
              <w:rPr>
                <w:spacing w:val="1"/>
                <w:w w:val="105"/>
                <w:sz w:val="15"/>
                <w:szCs w:val="15"/>
              </w:rPr>
              <w:t>0</w:t>
            </w:r>
            <w:r w:rsidRPr="00BC4772">
              <w:rPr>
                <w:spacing w:val="-2"/>
                <w:w w:val="105"/>
                <w:sz w:val="15"/>
                <w:szCs w:val="15"/>
              </w:rPr>
              <w:t>0</w:t>
            </w:r>
            <w:r w:rsidRPr="00BC4772">
              <w:rPr>
                <w:w w:val="105"/>
                <w:sz w:val="15"/>
                <w:szCs w:val="15"/>
              </w:rPr>
              <w:t>2</w:t>
            </w:r>
          </w:p>
        </w:tc>
        <w:tc>
          <w:tcPr>
            <w:tcW w:w="6605" w:type="dxa"/>
            <w:tcBorders>
              <w:top w:val="single" w:sz="2" w:space="0" w:color="000000"/>
              <w:left w:val="single" w:sz="2" w:space="0" w:color="000000"/>
              <w:bottom w:val="single" w:sz="2" w:space="0" w:color="000000"/>
              <w:right w:val="single" w:sz="2" w:space="0" w:color="000000"/>
            </w:tcBorders>
          </w:tcPr>
          <w:p w:rsidR="00BA3C34" w:rsidRDefault="00BA3C34" w:rsidP="00BA3C34">
            <w:pPr>
              <w:pStyle w:val="TableParagraph"/>
              <w:kinsoku w:val="0"/>
              <w:overflowPunct w:val="0"/>
              <w:spacing w:before="60"/>
              <w:ind w:left="229"/>
              <w:rPr>
                <w:sz w:val="15"/>
                <w:szCs w:val="15"/>
              </w:rPr>
            </w:pPr>
            <w:r>
              <w:rPr>
                <w:b/>
                <w:bCs/>
                <w:spacing w:val="-2"/>
                <w:w w:val="105"/>
                <w:sz w:val="15"/>
                <w:szCs w:val="15"/>
              </w:rPr>
              <w:t>Pumping equipment for water recovered from the dam</w:t>
            </w:r>
          </w:p>
          <w:p w:rsidR="009632A8" w:rsidRPr="00BA3C34" w:rsidRDefault="00BA3C34" w:rsidP="00BA3C34">
            <w:pPr>
              <w:pStyle w:val="TableParagraph"/>
              <w:kinsoku w:val="0"/>
              <w:overflowPunct w:val="0"/>
              <w:spacing w:before="60"/>
              <w:ind w:left="229"/>
              <w:rPr>
                <w:sz w:val="15"/>
                <w:szCs w:val="15"/>
              </w:rPr>
            </w:pPr>
            <w:r>
              <w:rPr>
                <w:spacing w:val="-2"/>
                <w:w w:val="105"/>
                <w:sz w:val="15"/>
                <w:szCs w:val="15"/>
              </w:rPr>
              <w:t xml:space="preserve">Vertical </w:t>
            </w:r>
            <w:r w:rsidR="004F1AD9">
              <w:rPr>
                <w:spacing w:val="-2"/>
                <w:w w:val="105"/>
                <w:sz w:val="15"/>
                <w:szCs w:val="15"/>
              </w:rPr>
              <w:t>Pump</w:t>
            </w:r>
            <w:r>
              <w:rPr>
                <w:spacing w:val="-2"/>
                <w:w w:val="105"/>
                <w:sz w:val="15"/>
                <w:szCs w:val="15"/>
              </w:rPr>
              <w:t xml:space="preserve"> set up on rafts</w:t>
            </w:r>
            <w:r w:rsidRPr="00BC4772">
              <w:rPr>
                <w:w w:val="105"/>
                <w:sz w:val="15"/>
                <w:szCs w:val="15"/>
              </w:rPr>
              <w:t>,</w:t>
            </w:r>
            <w:r w:rsidRPr="00BC4772">
              <w:rPr>
                <w:spacing w:val="-4"/>
                <w:w w:val="105"/>
                <w:sz w:val="15"/>
                <w:szCs w:val="15"/>
              </w:rPr>
              <w:t xml:space="preserve"> </w:t>
            </w:r>
            <w:r>
              <w:rPr>
                <w:spacing w:val="-1"/>
                <w:w w:val="105"/>
                <w:sz w:val="15"/>
                <w:szCs w:val="15"/>
              </w:rPr>
              <w:t>recovered water service</w:t>
            </w:r>
            <w:r w:rsidRPr="00BC4772">
              <w:rPr>
                <w:spacing w:val="-8"/>
                <w:w w:val="105"/>
                <w:sz w:val="15"/>
                <w:szCs w:val="15"/>
              </w:rPr>
              <w:t xml:space="preserve"> </w:t>
            </w:r>
            <w:r w:rsidRPr="00BC4772">
              <w:rPr>
                <w:spacing w:val="3"/>
                <w:w w:val="105"/>
                <w:sz w:val="15"/>
                <w:szCs w:val="15"/>
              </w:rPr>
              <w:t>(</w:t>
            </w:r>
            <w:r w:rsidRPr="00BC4772">
              <w:rPr>
                <w:spacing w:val="-5"/>
                <w:w w:val="105"/>
                <w:sz w:val="15"/>
                <w:szCs w:val="15"/>
              </w:rPr>
              <w:t>R</w:t>
            </w:r>
            <w:r w:rsidRPr="00BC4772">
              <w:rPr>
                <w:spacing w:val="-2"/>
                <w:w w:val="105"/>
                <w:sz w:val="15"/>
                <w:szCs w:val="15"/>
              </w:rPr>
              <w:t>W</w:t>
            </w:r>
            <w:r w:rsidRPr="00BC4772">
              <w:rPr>
                <w:w w:val="105"/>
                <w:sz w:val="15"/>
                <w:szCs w:val="15"/>
              </w:rPr>
              <w:t>)</w:t>
            </w:r>
            <w:r w:rsidRPr="00BC4772">
              <w:rPr>
                <w:spacing w:val="-4"/>
                <w:w w:val="105"/>
                <w:sz w:val="15"/>
                <w:szCs w:val="15"/>
              </w:rPr>
              <w:t xml:space="preserve"> </w:t>
            </w:r>
            <w:r>
              <w:rPr>
                <w:spacing w:val="1"/>
                <w:w w:val="105"/>
                <w:sz w:val="15"/>
                <w:szCs w:val="15"/>
              </w:rPr>
              <w:t>from dam with low solid content</w:t>
            </w:r>
            <w:r w:rsidRPr="00BC4772">
              <w:rPr>
                <w:spacing w:val="-5"/>
                <w:w w:val="105"/>
                <w:sz w:val="15"/>
                <w:szCs w:val="15"/>
              </w:rPr>
              <w:t xml:space="preserve"> </w:t>
            </w:r>
            <w:r w:rsidRPr="00BC4772">
              <w:rPr>
                <w:w w:val="105"/>
                <w:sz w:val="15"/>
                <w:szCs w:val="15"/>
              </w:rPr>
              <w:t>(&lt;</w:t>
            </w:r>
            <w:r w:rsidRPr="00BC4772">
              <w:rPr>
                <w:spacing w:val="1"/>
                <w:w w:val="105"/>
                <w:sz w:val="15"/>
                <w:szCs w:val="15"/>
              </w:rPr>
              <w:t>5</w:t>
            </w:r>
            <w:r w:rsidRPr="00BC4772">
              <w:rPr>
                <w:spacing w:val="-5"/>
                <w:w w:val="105"/>
                <w:sz w:val="15"/>
                <w:szCs w:val="15"/>
              </w:rPr>
              <w:t>%</w:t>
            </w:r>
            <w:r w:rsidRPr="00BC4772">
              <w:rPr>
                <w:w w:val="105"/>
                <w:sz w:val="15"/>
                <w:szCs w:val="15"/>
              </w:rPr>
              <w:t>),</w:t>
            </w:r>
            <w:r w:rsidRPr="00BC4772">
              <w:rPr>
                <w:spacing w:val="-8"/>
                <w:w w:val="105"/>
                <w:sz w:val="15"/>
                <w:szCs w:val="15"/>
              </w:rPr>
              <w:t xml:space="preserve"> </w:t>
            </w:r>
            <w:r>
              <w:rPr>
                <w:spacing w:val="1"/>
                <w:w w:val="105"/>
                <w:sz w:val="15"/>
                <w:szCs w:val="15"/>
              </w:rPr>
              <w:t>suction and download rating</w:t>
            </w:r>
            <w:r w:rsidRPr="00BC4772">
              <w:rPr>
                <w:spacing w:val="-7"/>
                <w:w w:val="105"/>
                <w:sz w:val="15"/>
                <w:szCs w:val="15"/>
              </w:rPr>
              <w:t xml:space="preserve"> </w:t>
            </w:r>
            <w:r w:rsidRPr="00BC4772">
              <w:rPr>
                <w:spacing w:val="-3"/>
                <w:w w:val="105"/>
                <w:sz w:val="15"/>
                <w:szCs w:val="15"/>
              </w:rPr>
              <w:t>A</w:t>
            </w:r>
            <w:r w:rsidRPr="00BC4772">
              <w:rPr>
                <w:spacing w:val="-1"/>
                <w:w w:val="105"/>
                <w:sz w:val="15"/>
                <w:szCs w:val="15"/>
              </w:rPr>
              <w:t>S</w:t>
            </w:r>
            <w:r w:rsidRPr="00BC4772">
              <w:rPr>
                <w:spacing w:val="2"/>
                <w:w w:val="105"/>
                <w:sz w:val="15"/>
                <w:szCs w:val="15"/>
              </w:rPr>
              <w:t>M</w:t>
            </w:r>
            <w:r w:rsidRPr="00BC4772">
              <w:rPr>
                <w:w w:val="105"/>
                <w:sz w:val="15"/>
                <w:szCs w:val="15"/>
              </w:rPr>
              <w:t>E</w:t>
            </w:r>
            <w:r w:rsidRPr="00BC4772">
              <w:rPr>
                <w:spacing w:val="-7"/>
                <w:w w:val="105"/>
                <w:sz w:val="15"/>
                <w:szCs w:val="15"/>
              </w:rPr>
              <w:t xml:space="preserve"> </w:t>
            </w:r>
            <w:r w:rsidRPr="00BC4772">
              <w:rPr>
                <w:spacing w:val="1"/>
                <w:w w:val="105"/>
                <w:sz w:val="15"/>
                <w:szCs w:val="15"/>
              </w:rPr>
              <w:t>150</w:t>
            </w:r>
            <w:r w:rsidRPr="00BC4772">
              <w:rPr>
                <w:w w:val="105"/>
                <w:sz w:val="15"/>
                <w:szCs w:val="15"/>
              </w:rPr>
              <w:t>,</w:t>
            </w:r>
            <w:r w:rsidRPr="00BC4772">
              <w:rPr>
                <w:spacing w:val="-9"/>
                <w:w w:val="105"/>
                <w:sz w:val="15"/>
                <w:szCs w:val="15"/>
              </w:rPr>
              <w:t xml:space="preserve"> </w:t>
            </w:r>
            <w:r>
              <w:rPr>
                <w:w w:val="105"/>
                <w:sz w:val="15"/>
                <w:szCs w:val="15"/>
              </w:rPr>
              <w:t>with soft starter and start/stop control by level, includes rafts.</w:t>
            </w:r>
          </w:p>
        </w:tc>
        <w:tc>
          <w:tcPr>
            <w:tcW w:w="854"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7" w:line="260" w:lineRule="exact"/>
              <w:rPr>
                <w:sz w:val="26"/>
                <w:szCs w:val="26"/>
              </w:rPr>
            </w:pPr>
          </w:p>
          <w:p w:rsidR="009632A8" w:rsidRPr="00BC4772" w:rsidRDefault="009632A8">
            <w:pPr>
              <w:pStyle w:val="TableParagraph"/>
              <w:kinsoku w:val="0"/>
              <w:overflowPunct w:val="0"/>
              <w:spacing w:line="250" w:lineRule="auto"/>
              <w:ind w:left="121" w:firstLine="79"/>
            </w:pPr>
            <w:r w:rsidRPr="00BC4772">
              <w:rPr>
                <w:spacing w:val="1"/>
                <w:w w:val="105"/>
                <w:sz w:val="15"/>
                <w:szCs w:val="15"/>
              </w:rPr>
              <w:t>0</w:t>
            </w:r>
            <w:r w:rsidRPr="00BC4772">
              <w:rPr>
                <w:spacing w:val="-2"/>
                <w:w w:val="105"/>
                <w:sz w:val="15"/>
                <w:szCs w:val="15"/>
              </w:rPr>
              <w:t>35</w:t>
            </w:r>
            <w:r w:rsidRPr="00BC4772">
              <w:rPr>
                <w:spacing w:val="1"/>
                <w:w w:val="105"/>
                <w:sz w:val="15"/>
                <w:szCs w:val="15"/>
              </w:rPr>
              <w:t>2</w:t>
            </w:r>
            <w:r w:rsidRPr="00BC4772">
              <w:rPr>
                <w:spacing w:val="3"/>
                <w:w w:val="105"/>
                <w:sz w:val="15"/>
                <w:szCs w:val="15"/>
              </w:rPr>
              <w:t>7</w:t>
            </w:r>
            <w:r w:rsidRPr="00BC4772">
              <w:rPr>
                <w:w w:val="105"/>
                <w:sz w:val="15"/>
                <w:szCs w:val="15"/>
              </w:rPr>
              <w:t>-</w:t>
            </w:r>
            <w:r w:rsidRPr="00BC4772">
              <w:rPr>
                <w:w w:val="104"/>
                <w:sz w:val="15"/>
                <w:szCs w:val="15"/>
              </w:rPr>
              <w:t xml:space="preserve"> </w:t>
            </w:r>
            <w:r w:rsidRPr="00BC4772">
              <w:rPr>
                <w:spacing w:val="-2"/>
                <w:sz w:val="15"/>
                <w:szCs w:val="15"/>
              </w:rPr>
              <w:t>B</w:t>
            </w:r>
            <w:r w:rsidRPr="00BC4772">
              <w:rPr>
                <w:spacing w:val="-1"/>
                <w:sz w:val="15"/>
                <w:szCs w:val="15"/>
              </w:rPr>
              <w:t>V</w:t>
            </w:r>
            <w:r w:rsidRPr="00BC4772">
              <w:rPr>
                <w:sz w:val="15"/>
                <w:szCs w:val="15"/>
              </w:rPr>
              <w:t>T</w:t>
            </w:r>
            <w:r w:rsidRPr="00BC4772">
              <w:rPr>
                <w:spacing w:val="-2"/>
                <w:sz w:val="15"/>
                <w:szCs w:val="15"/>
              </w:rPr>
              <w:t>-</w:t>
            </w:r>
            <w:r w:rsidRPr="00BC4772">
              <w:rPr>
                <w:sz w:val="15"/>
                <w:szCs w:val="15"/>
              </w:rPr>
              <w:t>002</w:t>
            </w:r>
          </w:p>
        </w:tc>
        <w:tc>
          <w:tcPr>
            <w:tcW w:w="660"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7" w:line="260" w:lineRule="exact"/>
              <w:rPr>
                <w:sz w:val="26"/>
                <w:szCs w:val="26"/>
              </w:rPr>
            </w:pPr>
          </w:p>
          <w:p w:rsidR="009632A8" w:rsidRPr="00BC4772" w:rsidRDefault="009632A8">
            <w:pPr>
              <w:pStyle w:val="TableParagraph"/>
              <w:kinsoku w:val="0"/>
              <w:overflowPunct w:val="0"/>
              <w:ind w:left="207"/>
              <w:rPr>
                <w:sz w:val="15"/>
                <w:szCs w:val="15"/>
              </w:rPr>
            </w:pPr>
            <w:r w:rsidRPr="00BC4772">
              <w:rPr>
                <w:spacing w:val="1"/>
                <w:w w:val="105"/>
                <w:sz w:val="15"/>
                <w:szCs w:val="15"/>
              </w:rPr>
              <w:t>1</w:t>
            </w:r>
            <w:r w:rsidRPr="00BC4772">
              <w:rPr>
                <w:spacing w:val="-2"/>
                <w:w w:val="105"/>
                <w:sz w:val="15"/>
                <w:szCs w:val="15"/>
              </w:rPr>
              <w:t>3</w:t>
            </w:r>
            <w:r w:rsidRPr="00BC4772">
              <w:rPr>
                <w:w w:val="105"/>
                <w:sz w:val="15"/>
                <w:szCs w:val="15"/>
              </w:rPr>
              <w:t>8</w:t>
            </w:r>
          </w:p>
          <w:p w:rsidR="009632A8" w:rsidRPr="00BC4772" w:rsidRDefault="009632A8">
            <w:pPr>
              <w:pStyle w:val="TableParagraph"/>
              <w:kinsoku w:val="0"/>
              <w:overflowPunct w:val="0"/>
              <w:spacing w:before="7"/>
              <w:ind w:left="188"/>
            </w:pPr>
            <w:r w:rsidRPr="00BC4772">
              <w:rPr>
                <w:spacing w:val="1"/>
                <w:w w:val="105"/>
                <w:sz w:val="15"/>
                <w:szCs w:val="15"/>
              </w:rPr>
              <w:t>2</w:t>
            </w:r>
            <w:r w:rsidRPr="00BC4772">
              <w:rPr>
                <w:spacing w:val="3"/>
                <w:w w:val="105"/>
                <w:sz w:val="15"/>
                <w:szCs w:val="15"/>
              </w:rPr>
              <w:t>4</w:t>
            </w:r>
            <w:r w:rsidRPr="00BC4772">
              <w:rPr>
                <w:spacing w:val="-5"/>
                <w:w w:val="105"/>
                <w:sz w:val="15"/>
                <w:szCs w:val="15"/>
              </w:rPr>
              <w:t>,</w:t>
            </w:r>
            <w:r w:rsidRPr="00BC4772">
              <w:rPr>
                <w:w w:val="105"/>
                <w:sz w:val="15"/>
                <w:szCs w:val="15"/>
              </w:rPr>
              <w:t>7</w:t>
            </w:r>
          </w:p>
        </w:tc>
        <w:tc>
          <w:tcPr>
            <w:tcW w:w="552"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7" w:line="260" w:lineRule="exact"/>
              <w:rPr>
                <w:sz w:val="26"/>
                <w:szCs w:val="26"/>
              </w:rPr>
            </w:pPr>
          </w:p>
          <w:p w:rsidR="009632A8" w:rsidRPr="00BC4772" w:rsidRDefault="009632A8">
            <w:pPr>
              <w:pStyle w:val="TableParagraph"/>
              <w:kinsoku w:val="0"/>
              <w:overflowPunct w:val="0"/>
              <w:spacing w:line="250" w:lineRule="auto"/>
              <w:ind w:left="140" w:firstLine="57"/>
            </w:pPr>
            <w:r w:rsidRPr="00BC4772">
              <w:rPr>
                <w:color w:val="221E1F"/>
                <w:spacing w:val="-3"/>
                <w:w w:val="105"/>
                <w:sz w:val="15"/>
                <w:szCs w:val="15"/>
              </w:rPr>
              <w:t>l</w:t>
            </w:r>
            <w:r w:rsidRPr="00BC4772">
              <w:rPr>
                <w:color w:val="221E1F"/>
                <w:spacing w:val="-1"/>
                <w:w w:val="105"/>
                <w:sz w:val="15"/>
                <w:szCs w:val="15"/>
              </w:rPr>
              <w:t>/</w:t>
            </w:r>
            <w:r w:rsidRPr="00BC4772">
              <w:rPr>
                <w:color w:val="221E1F"/>
                <w:w w:val="105"/>
                <w:sz w:val="15"/>
                <w:szCs w:val="15"/>
              </w:rPr>
              <w:t>s</w:t>
            </w:r>
            <w:r w:rsidRPr="00BC4772">
              <w:rPr>
                <w:color w:val="221E1F"/>
                <w:w w:val="104"/>
                <w:sz w:val="15"/>
                <w:szCs w:val="15"/>
              </w:rPr>
              <w:t xml:space="preserve"> </w:t>
            </w:r>
            <w:proofErr w:type="spellStart"/>
            <w:r w:rsidRPr="00BC4772">
              <w:rPr>
                <w:color w:val="221E1F"/>
                <w:spacing w:val="-6"/>
                <w:w w:val="105"/>
                <w:sz w:val="15"/>
                <w:szCs w:val="15"/>
              </w:rPr>
              <w:t>m</w:t>
            </w:r>
            <w:r w:rsidRPr="00BC4772">
              <w:rPr>
                <w:color w:val="221E1F"/>
                <w:w w:val="105"/>
                <w:sz w:val="15"/>
                <w:szCs w:val="15"/>
              </w:rPr>
              <w:t>ca</w:t>
            </w:r>
            <w:proofErr w:type="spellEnd"/>
          </w:p>
        </w:tc>
        <w:tc>
          <w:tcPr>
            <w:tcW w:w="509"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6" w:line="150" w:lineRule="exact"/>
              <w:rPr>
                <w:sz w:val="15"/>
                <w:szCs w:val="15"/>
              </w:rPr>
            </w:pPr>
          </w:p>
          <w:p w:rsidR="009632A8" w:rsidRPr="00BC4772" w:rsidRDefault="009632A8">
            <w:pPr>
              <w:pStyle w:val="TableParagraph"/>
              <w:kinsoku w:val="0"/>
              <w:overflowPunct w:val="0"/>
              <w:spacing w:line="200" w:lineRule="exact"/>
              <w:rPr>
                <w:sz w:val="20"/>
                <w:szCs w:val="20"/>
              </w:rPr>
            </w:pPr>
          </w:p>
          <w:p w:rsidR="009632A8" w:rsidRPr="00BC4772" w:rsidRDefault="009632A8">
            <w:pPr>
              <w:pStyle w:val="TableParagraph"/>
              <w:kinsoku w:val="0"/>
              <w:overflowPunct w:val="0"/>
              <w:ind w:left="190" w:right="193"/>
              <w:jc w:val="center"/>
            </w:pPr>
            <w:r w:rsidRPr="00BC4772">
              <w:rPr>
                <w:color w:val="221E1F"/>
                <w:w w:val="105"/>
                <w:sz w:val="15"/>
                <w:szCs w:val="15"/>
              </w:rPr>
              <w:t>1</w:t>
            </w:r>
          </w:p>
        </w:tc>
      </w:tr>
      <w:tr w:rsidR="009632A8" w:rsidRPr="00BC4772">
        <w:trPr>
          <w:trHeight w:hRule="exact" w:val="718"/>
        </w:trPr>
        <w:tc>
          <w:tcPr>
            <w:tcW w:w="811"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ind w:left="264" w:right="265"/>
              <w:jc w:val="center"/>
            </w:pPr>
            <w:r w:rsidRPr="00BC4772">
              <w:rPr>
                <w:spacing w:val="1"/>
                <w:w w:val="105"/>
                <w:sz w:val="15"/>
                <w:szCs w:val="15"/>
              </w:rPr>
              <w:t>0</w:t>
            </w:r>
            <w:r w:rsidRPr="00BC4772">
              <w:rPr>
                <w:spacing w:val="-2"/>
                <w:w w:val="105"/>
                <w:sz w:val="15"/>
                <w:szCs w:val="15"/>
              </w:rPr>
              <w:t>0</w:t>
            </w:r>
            <w:r w:rsidRPr="00BC4772">
              <w:rPr>
                <w:w w:val="105"/>
                <w:sz w:val="15"/>
                <w:szCs w:val="15"/>
              </w:rPr>
              <w:t>3</w:t>
            </w:r>
          </w:p>
        </w:tc>
        <w:tc>
          <w:tcPr>
            <w:tcW w:w="6605" w:type="dxa"/>
            <w:tcBorders>
              <w:top w:val="single" w:sz="2" w:space="0" w:color="000000"/>
              <w:left w:val="single" w:sz="2" w:space="0" w:color="000000"/>
              <w:bottom w:val="single" w:sz="2" w:space="0" w:color="000000"/>
              <w:right w:val="single" w:sz="2" w:space="0" w:color="000000"/>
            </w:tcBorders>
          </w:tcPr>
          <w:p w:rsidR="009632A8" w:rsidRPr="00BC4772" w:rsidRDefault="00BA3C34">
            <w:pPr>
              <w:pStyle w:val="TableParagraph"/>
              <w:kinsoku w:val="0"/>
              <w:overflowPunct w:val="0"/>
              <w:spacing w:before="63"/>
              <w:ind w:left="229"/>
              <w:rPr>
                <w:sz w:val="15"/>
                <w:szCs w:val="15"/>
              </w:rPr>
            </w:pPr>
            <w:r>
              <w:rPr>
                <w:b/>
                <w:bCs/>
                <w:spacing w:val="-2"/>
                <w:w w:val="105"/>
                <w:sz w:val="15"/>
                <w:szCs w:val="15"/>
              </w:rPr>
              <w:t xml:space="preserve">Vertical </w:t>
            </w:r>
            <w:r w:rsidR="004F1AD9">
              <w:rPr>
                <w:b/>
                <w:bCs/>
                <w:spacing w:val="-2"/>
                <w:w w:val="105"/>
                <w:sz w:val="15"/>
                <w:szCs w:val="15"/>
              </w:rPr>
              <w:t>Pump</w:t>
            </w:r>
            <w:r>
              <w:rPr>
                <w:b/>
                <w:bCs/>
                <w:spacing w:val="-2"/>
                <w:w w:val="105"/>
                <w:sz w:val="15"/>
                <w:szCs w:val="15"/>
              </w:rPr>
              <w:t xml:space="preserve"> Engine</w:t>
            </w:r>
          </w:p>
          <w:p w:rsidR="009632A8" w:rsidRPr="00BC4772" w:rsidRDefault="00BA3C34" w:rsidP="00BA3C34">
            <w:pPr>
              <w:pStyle w:val="TableParagraph"/>
              <w:kinsoku w:val="0"/>
              <w:overflowPunct w:val="0"/>
              <w:spacing w:before="58" w:line="250" w:lineRule="auto"/>
              <w:ind w:left="229" w:right="131"/>
            </w:pPr>
            <w:r>
              <w:rPr>
                <w:w w:val="105"/>
                <w:sz w:val="15"/>
                <w:szCs w:val="15"/>
              </w:rPr>
              <w:t xml:space="preserve">Vertical </w:t>
            </w:r>
            <w:r w:rsidR="004F1AD9">
              <w:rPr>
                <w:w w:val="105"/>
                <w:sz w:val="15"/>
                <w:szCs w:val="15"/>
              </w:rPr>
              <w:t>pump</w:t>
            </w:r>
            <w:r>
              <w:rPr>
                <w:w w:val="105"/>
                <w:sz w:val="15"/>
                <w:szCs w:val="15"/>
              </w:rPr>
              <w:t xml:space="preserve"> engine</w:t>
            </w:r>
            <w:r w:rsidR="009632A8" w:rsidRPr="00BC4772">
              <w:rPr>
                <w:spacing w:val="-8"/>
                <w:w w:val="105"/>
                <w:sz w:val="15"/>
                <w:szCs w:val="15"/>
              </w:rPr>
              <w:t xml:space="preserve"> </w:t>
            </w:r>
            <w:r w:rsidR="009632A8" w:rsidRPr="00BC4772">
              <w:rPr>
                <w:spacing w:val="1"/>
                <w:w w:val="105"/>
                <w:sz w:val="15"/>
                <w:szCs w:val="15"/>
              </w:rPr>
              <w:t>03527</w:t>
            </w:r>
            <w:r w:rsidR="009632A8" w:rsidRPr="00BC4772">
              <w:rPr>
                <w:spacing w:val="-6"/>
                <w:w w:val="105"/>
                <w:sz w:val="15"/>
                <w:szCs w:val="15"/>
              </w:rPr>
              <w:t>-</w:t>
            </w:r>
            <w:r w:rsidR="009632A8" w:rsidRPr="00BC4772">
              <w:rPr>
                <w:spacing w:val="-2"/>
                <w:w w:val="105"/>
                <w:sz w:val="15"/>
                <w:szCs w:val="15"/>
              </w:rPr>
              <w:t>B</w:t>
            </w:r>
            <w:r w:rsidR="009632A8" w:rsidRPr="00BC4772">
              <w:rPr>
                <w:spacing w:val="-1"/>
                <w:w w:val="105"/>
                <w:sz w:val="15"/>
                <w:szCs w:val="15"/>
              </w:rPr>
              <w:t>V</w:t>
            </w:r>
            <w:r w:rsidR="009632A8" w:rsidRPr="00BC4772">
              <w:rPr>
                <w:w w:val="105"/>
                <w:sz w:val="15"/>
                <w:szCs w:val="15"/>
              </w:rPr>
              <w:t>T</w:t>
            </w:r>
            <w:r w:rsidR="009632A8" w:rsidRPr="00BC4772">
              <w:rPr>
                <w:spacing w:val="-6"/>
                <w:w w:val="105"/>
                <w:sz w:val="15"/>
                <w:szCs w:val="15"/>
              </w:rPr>
              <w:t>-</w:t>
            </w:r>
            <w:r w:rsidR="009632A8" w:rsidRPr="00BC4772">
              <w:rPr>
                <w:spacing w:val="1"/>
                <w:w w:val="105"/>
                <w:sz w:val="15"/>
                <w:szCs w:val="15"/>
              </w:rPr>
              <w:t>001</w:t>
            </w:r>
            <w:r w:rsidR="009632A8" w:rsidRPr="00BC4772">
              <w:rPr>
                <w:w w:val="105"/>
                <w:sz w:val="15"/>
                <w:szCs w:val="15"/>
              </w:rPr>
              <w:t>,</w:t>
            </w:r>
            <w:r w:rsidR="009632A8" w:rsidRPr="00BC4772">
              <w:rPr>
                <w:spacing w:val="-9"/>
                <w:w w:val="105"/>
                <w:sz w:val="15"/>
                <w:szCs w:val="15"/>
              </w:rPr>
              <w:t xml:space="preserve"> </w:t>
            </w:r>
            <w:r>
              <w:rPr>
                <w:spacing w:val="1"/>
                <w:w w:val="105"/>
                <w:sz w:val="15"/>
                <w:szCs w:val="15"/>
              </w:rPr>
              <w:t>set speed</w:t>
            </w:r>
            <w:r w:rsidR="009632A8" w:rsidRPr="00BC4772">
              <w:rPr>
                <w:w w:val="105"/>
                <w:sz w:val="15"/>
                <w:szCs w:val="15"/>
              </w:rPr>
              <w:t>,</w:t>
            </w:r>
            <w:r w:rsidR="009632A8" w:rsidRPr="00BC4772">
              <w:rPr>
                <w:spacing w:val="-6"/>
                <w:w w:val="105"/>
                <w:sz w:val="15"/>
                <w:szCs w:val="15"/>
              </w:rPr>
              <w:t xml:space="preserve"> </w:t>
            </w:r>
            <w:r>
              <w:rPr>
                <w:spacing w:val="1"/>
                <w:w w:val="105"/>
                <w:sz w:val="15"/>
                <w:szCs w:val="15"/>
              </w:rPr>
              <w:t>for control with soft starter</w:t>
            </w:r>
            <w:r w:rsidR="009632A8" w:rsidRPr="00BC4772">
              <w:rPr>
                <w:w w:val="105"/>
                <w:sz w:val="15"/>
                <w:szCs w:val="15"/>
              </w:rPr>
              <w:t>,</w:t>
            </w:r>
            <w:r w:rsidR="009632A8" w:rsidRPr="00BC4772">
              <w:rPr>
                <w:spacing w:val="-9"/>
                <w:w w:val="105"/>
                <w:sz w:val="15"/>
                <w:szCs w:val="15"/>
              </w:rPr>
              <w:t xml:space="preserve"> </w:t>
            </w:r>
            <w:r w:rsidR="009632A8" w:rsidRPr="00BC4772">
              <w:rPr>
                <w:spacing w:val="1"/>
                <w:w w:val="105"/>
                <w:sz w:val="15"/>
                <w:szCs w:val="15"/>
              </w:rPr>
              <w:t>vo</w:t>
            </w:r>
            <w:r w:rsidR="009632A8" w:rsidRPr="00BC4772">
              <w:rPr>
                <w:spacing w:val="-3"/>
                <w:w w:val="105"/>
                <w:sz w:val="15"/>
                <w:szCs w:val="15"/>
              </w:rPr>
              <w:t>l</w:t>
            </w:r>
            <w:r w:rsidR="009632A8" w:rsidRPr="00BC4772">
              <w:rPr>
                <w:spacing w:val="-1"/>
                <w:w w:val="105"/>
                <w:sz w:val="15"/>
                <w:szCs w:val="15"/>
              </w:rPr>
              <w:t>t</w:t>
            </w:r>
            <w:r w:rsidR="009632A8" w:rsidRPr="00BC4772">
              <w:rPr>
                <w:spacing w:val="2"/>
                <w:w w:val="105"/>
                <w:sz w:val="15"/>
                <w:szCs w:val="15"/>
              </w:rPr>
              <w:t>a</w:t>
            </w:r>
            <w:r>
              <w:rPr>
                <w:spacing w:val="-3"/>
                <w:w w:val="105"/>
                <w:sz w:val="15"/>
                <w:szCs w:val="15"/>
              </w:rPr>
              <w:t>g</w:t>
            </w:r>
            <w:r w:rsidR="009632A8" w:rsidRPr="00BC4772">
              <w:rPr>
                <w:w w:val="105"/>
                <w:sz w:val="15"/>
                <w:szCs w:val="15"/>
              </w:rPr>
              <w:t>e</w:t>
            </w:r>
            <w:r w:rsidR="009632A8" w:rsidRPr="00BC4772">
              <w:rPr>
                <w:w w:val="104"/>
                <w:sz w:val="15"/>
                <w:szCs w:val="15"/>
              </w:rPr>
              <w:t xml:space="preserve"> </w:t>
            </w:r>
            <w:r w:rsidR="009632A8" w:rsidRPr="00BC4772">
              <w:rPr>
                <w:spacing w:val="1"/>
                <w:w w:val="105"/>
                <w:sz w:val="15"/>
                <w:szCs w:val="15"/>
              </w:rPr>
              <w:t>4</w:t>
            </w:r>
            <w:r w:rsidR="009632A8" w:rsidRPr="00BC4772">
              <w:rPr>
                <w:spacing w:val="-2"/>
                <w:w w:val="105"/>
                <w:sz w:val="15"/>
                <w:szCs w:val="15"/>
              </w:rPr>
              <w:t>6</w:t>
            </w:r>
            <w:r w:rsidR="009632A8" w:rsidRPr="00BC4772">
              <w:rPr>
                <w:spacing w:val="1"/>
                <w:w w:val="105"/>
                <w:sz w:val="15"/>
                <w:szCs w:val="15"/>
              </w:rPr>
              <w:t>0</w:t>
            </w:r>
            <w:r w:rsidR="009632A8" w:rsidRPr="00BC4772">
              <w:rPr>
                <w:spacing w:val="-1"/>
                <w:w w:val="105"/>
                <w:sz w:val="15"/>
                <w:szCs w:val="15"/>
              </w:rPr>
              <w:t>V</w:t>
            </w:r>
            <w:r w:rsidR="009632A8" w:rsidRPr="00BC4772">
              <w:rPr>
                <w:w w:val="105"/>
                <w:sz w:val="15"/>
                <w:szCs w:val="15"/>
              </w:rPr>
              <w:t>,</w:t>
            </w:r>
            <w:r w:rsidR="009632A8" w:rsidRPr="00BC4772">
              <w:rPr>
                <w:spacing w:val="-10"/>
                <w:w w:val="105"/>
                <w:sz w:val="15"/>
                <w:szCs w:val="15"/>
              </w:rPr>
              <w:t xml:space="preserve"> </w:t>
            </w:r>
            <w:r w:rsidR="009632A8" w:rsidRPr="00BC4772">
              <w:rPr>
                <w:spacing w:val="1"/>
                <w:w w:val="105"/>
                <w:sz w:val="15"/>
                <w:szCs w:val="15"/>
              </w:rPr>
              <w:t>3</w:t>
            </w:r>
            <w:r w:rsidR="009632A8" w:rsidRPr="00BC4772">
              <w:rPr>
                <w:spacing w:val="-1"/>
                <w:w w:val="105"/>
                <w:sz w:val="15"/>
                <w:szCs w:val="15"/>
              </w:rPr>
              <w:t>F</w:t>
            </w:r>
            <w:r w:rsidR="009632A8" w:rsidRPr="00BC4772">
              <w:rPr>
                <w:w w:val="105"/>
                <w:sz w:val="15"/>
                <w:szCs w:val="15"/>
              </w:rPr>
              <w:t>,</w:t>
            </w:r>
            <w:r w:rsidR="009632A8" w:rsidRPr="00BC4772">
              <w:rPr>
                <w:spacing w:val="-7"/>
                <w:w w:val="105"/>
                <w:sz w:val="15"/>
                <w:szCs w:val="15"/>
              </w:rPr>
              <w:t xml:space="preserve"> </w:t>
            </w:r>
            <w:r w:rsidR="009632A8" w:rsidRPr="00BC4772">
              <w:rPr>
                <w:spacing w:val="-2"/>
                <w:w w:val="105"/>
                <w:sz w:val="15"/>
                <w:szCs w:val="15"/>
              </w:rPr>
              <w:t>f</w:t>
            </w:r>
            <w:r w:rsidR="009632A8" w:rsidRPr="00BC4772">
              <w:rPr>
                <w:w w:val="105"/>
                <w:sz w:val="15"/>
                <w:szCs w:val="15"/>
              </w:rPr>
              <w:t>r</w:t>
            </w:r>
            <w:r w:rsidR="009632A8" w:rsidRPr="00BC4772">
              <w:rPr>
                <w:spacing w:val="2"/>
                <w:w w:val="105"/>
                <w:sz w:val="15"/>
                <w:szCs w:val="15"/>
              </w:rPr>
              <w:t>e</w:t>
            </w:r>
            <w:r>
              <w:rPr>
                <w:w w:val="105"/>
                <w:sz w:val="15"/>
                <w:szCs w:val="15"/>
              </w:rPr>
              <w:t>q</w:t>
            </w:r>
            <w:r w:rsidR="009632A8" w:rsidRPr="00BC4772">
              <w:rPr>
                <w:spacing w:val="1"/>
                <w:w w:val="105"/>
                <w:sz w:val="15"/>
                <w:szCs w:val="15"/>
              </w:rPr>
              <w:t>u</w:t>
            </w:r>
            <w:r w:rsidR="009632A8" w:rsidRPr="00BC4772">
              <w:rPr>
                <w:spacing w:val="-3"/>
                <w:w w:val="105"/>
                <w:sz w:val="15"/>
                <w:szCs w:val="15"/>
              </w:rPr>
              <w:t>e</w:t>
            </w:r>
            <w:r w:rsidR="009632A8" w:rsidRPr="00BC4772">
              <w:rPr>
                <w:spacing w:val="1"/>
                <w:w w:val="105"/>
                <w:sz w:val="15"/>
                <w:szCs w:val="15"/>
              </w:rPr>
              <w:t>n</w:t>
            </w:r>
            <w:r>
              <w:rPr>
                <w:w w:val="105"/>
                <w:sz w:val="15"/>
                <w:szCs w:val="15"/>
              </w:rPr>
              <w:t>cy</w:t>
            </w:r>
            <w:r w:rsidR="009632A8" w:rsidRPr="00BC4772">
              <w:rPr>
                <w:spacing w:val="-6"/>
                <w:w w:val="105"/>
                <w:sz w:val="15"/>
                <w:szCs w:val="15"/>
              </w:rPr>
              <w:t xml:space="preserve"> </w:t>
            </w:r>
            <w:r w:rsidR="009632A8" w:rsidRPr="00BC4772">
              <w:rPr>
                <w:spacing w:val="-2"/>
                <w:w w:val="105"/>
                <w:sz w:val="15"/>
                <w:szCs w:val="15"/>
              </w:rPr>
              <w:t>5</w:t>
            </w:r>
            <w:r w:rsidR="009632A8" w:rsidRPr="00BC4772">
              <w:rPr>
                <w:spacing w:val="1"/>
                <w:w w:val="105"/>
                <w:sz w:val="15"/>
                <w:szCs w:val="15"/>
              </w:rPr>
              <w:t>0</w:t>
            </w:r>
            <w:r w:rsidR="009632A8" w:rsidRPr="00BC4772">
              <w:rPr>
                <w:spacing w:val="-1"/>
                <w:w w:val="105"/>
                <w:sz w:val="15"/>
                <w:szCs w:val="15"/>
              </w:rPr>
              <w:t>H</w:t>
            </w:r>
            <w:r w:rsidR="009632A8" w:rsidRPr="00BC4772">
              <w:rPr>
                <w:w w:val="105"/>
                <w:sz w:val="15"/>
                <w:szCs w:val="15"/>
              </w:rPr>
              <w:t>z</w:t>
            </w:r>
          </w:p>
        </w:tc>
        <w:tc>
          <w:tcPr>
            <w:tcW w:w="854"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84" w:line="248" w:lineRule="auto"/>
              <w:ind w:left="95" w:right="100" w:firstLine="4"/>
              <w:jc w:val="center"/>
            </w:pPr>
            <w:r w:rsidRPr="00BC4772">
              <w:rPr>
                <w:spacing w:val="1"/>
                <w:w w:val="105"/>
                <w:sz w:val="15"/>
                <w:szCs w:val="15"/>
              </w:rPr>
              <w:t>0</w:t>
            </w:r>
            <w:r w:rsidRPr="00BC4772">
              <w:rPr>
                <w:spacing w:val="-2"/>
                <w:w w:val="105"/>
                <w:sz w:val="15"/>
                <w:szCs w:val="15"/>
              </w:rPr>
              <w:t>35</w:t>
            </w:r>
            <w:r w:rsidRPr="00BC4772">
              <w:rPr>
                <w:spacing w:val="1"/>
                <w:w w:val="105"/>
                <w:sz w:val="15"/>
                <w:szCs w:val="15"/>
              </w:rPr>
              <w:t>2</w:t>
            </w:r>
            <w:r w:rsidRPr="00BC4772">
              <w:rPr>
                <w:spacing w:val="3"/>
                <w:w w:val="105"/>
                <w:sz w:val="15"/>
                <w:szCs w:val="15"/>
              </w:rPr>
              <w:t>7</w:t>
            </w:r>
            <w:r w:rsidRPr="00BC4772">
              <w:rPr>
                <w:w w:val="105"/>
                <w:sz w:val="15"/>
                <w:szCs w:val="15"/>
              </w:rPr>
              <w:t>-</w:t>
            </w:r>
            <w:r w:rsidRPr="00BC4772">
              <w:rPr>
                <w:w w:val="104"/>
                <w:sz w:val="15"/>
                <w:szCs w:val="15"/>
              </w:rPr>
              <w:t xml:space="preserve"> </w:t>
            </w:r>
            <w:r w:rsidRPr="00BC4772">
              <w:rPr>
                <w:spacing w:val="-2"/>
                <w:sz w:val="15"/>
                <w:szCs w:val="15"/>
              </w:rPr>
              <w:t>B</w:t>
            </w:r>
            <w:r w:rsidRPr="00BC4772">
              <w:rPr>
                <w:spacing w:val="-1"/>
                <w:sz w:val="15"/>
                <w:szCs w:val="15"/>
              </w:rPr>
              <w:t>V</w:t>
            </w:r>
            <w:r w:rsidRPr="00BC4772">
              <w:rPr>
                <w:spacing w:val="1"/>
                <w:sz w:val="15"/>
                <w:szCs w:val="15"/>
              </w:rPr>
              <w:t>T</w:t>
            </w:r>
            <w:r w:rsidRPr="00BC4772">
              <w:rPr>
                <w:spacing w:val="-5"/>
                <w:sz w:val="15"/>
                <w:szCs w:val="15"/>
              </w:rPr>
              <w:t>-</w:t>
            </w:r>
            <w:r w:rsidRPr="00BC4772">
              <w:rPr>
                <w:sz w:val="15"/>
                <w:szCs w:val="15"/>
              </w:rPr>
              <w:t>001-</w:t>
            </w:r>
            <w:r w:rsidRPr="00BC4772">
              <w:rPr>
                <w:w w:val="104"/>
                <w:sz w:val="15"/>
                <w:szCs w:val="15"/>
              </w:rPr>
              <w:t xml:space="preserve"> </w:t>
            </w:r>
            <w:r w:rsidRPr="00BC4772">
              <w:rPr>
                <w:w w:val="105"/>
                <w:sz w:val="15"/>
                <w:szCs w:val="15"/>
              </w:rPr>
              <w:t>M1</w:t>
            </w:r>
          </w:p>
        </w:tc>
        <w:tc>
          <w:tcPr>
            <w:tcW w:w="660"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ind w:left="228" w:right="227"/>
              <w:jc w:val="center"/>
            </w:pPr>
            <w:r w:rsidRPr="00BC4772">
              <w:rPr>
                <w:spacing w:val="1"/>
                <w:w w:val="105"/>
                <w:sz w:val="15"/>
                <w:szCs w:val="15"/>
              </w:rPr>
              <w:t>6</w:t>
            </w:r>
            <w:r w:rsidRPr="00BC4772">
              <w:rPr>
                <w:w w:val="105"/>
                <w:sz w:val="15"/>
                <w:szCs w:val="15"/>
              </w:rPr>
              <w:t>0</w:t>
            </w:r>
          </w:p>
        </w:tc>
        <w:tc>
          <w:tcPr>
            <w:tcW w:w="552"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ind w:left="171"/>
            </w:pPr>
            <w:r w:rsidRPr="00BC4772">
              <w:rPr>
                <w:color w:val="221E1F"/>
                <w:spacing w:val="-1"/>
                <w:w w:val="105"/>
                <w:sz w:val="15"/>
                <w:szCs w:val="15"/>
              </w:rPr>
              <w:t>H</w:t>
            </w:r>
            <w:r w:rsidRPr="00BC4772">
              <w:rPr>
                <w:color w:val="221E1F"/>
                <w:w w:val="105"/>
                <w:sz w:val="15"/>
                <w:szCs w:val="15"/>
              </w:rPr>
              <w:t>P</w:t>
            </w:r>
          </w:p>
        </w:tc>
        <w:tc>
          <w:tcPr>
            <w:tcW w:w="509"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ind w:left="190" w:right="193"/>
              <w:jc w:val="center"/>
            </w:pPr>
            <w:r w:rsidRPr="00BC4772">
              <w:rPr>
                <w:color w:val="221E1F"/>
                <w:w w:val="105"/>
                <w:sz w:val="15"/>
                <w:szCs w:val="15"/>
              </w:rPr>
              <w:t>1</w:t>
            </w:r>
          </w:p>
        </w:tc>
      </w:tr>
      <w:tr w:rsidR="009632A8" w:rsidRPr="00BC4772">
        <w:trPr>
          <w:trHeight w:hRule="exact" w:val="718"/>
        </w:trPr>
        <w:tc>
          <w:tcPr>
            <w:tcW w:w="811"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ind w:left="264" w:right="265"/>
              <w:jc w:val="center"/>
            </w:pPr>
            <w:r w:rsidRPr="00BC4772">
              <w:rPr>
                <w:spacing w:val="1"/>
                <w:w w:val="105"/>
                <w:sz w:val="15"/>
                <w:szCs w:val="15"/>
              </w:rPr>
              <w:t>0</w:t>
            </w:r>
            <w:r w:rsidRPr="00BC4772">
              <w:rPr>
                <w:spacing w:val="-2"/>
                <w:w w:val="105"/>
                <w:sz w:val="15"/>
                <w:szCs w:val="15"/>
              </w:rPr>
              <w:t>0</w:t>
            </w:r>
            <w:r w:rsidRPr="00BC4772">
              <w:rPr>
                <w:w w:val="105"/>
                <w:sz w:val="15"/>
                <w:szCs w:val="15"/>
              </w:rPr>
              <w:t>4</w:t>
            </w:r>
          </w:p>
        </w:tc>
        <w:tc>
          <w:tcPr>
            <w:tcW w:w="6605" w:type="dxa"/>
            <w:tcBorders>
              <w:top w:val="single" w:sz="2" w:space="0" w:color="000000"/>
              <w:left w:val="single" w:sz="2" w:space="0" w:color="000000"/>
              <w:bottom w:val="single" w:sz="2" w:space="0" w:color="000000"/>
              <w:right w:val="single" w:sz="2" w:space="0" w:color="000000"/>
            </w:tcBorders>
          </w:tcPr>
          <w:p w:rsidR="00BA3C34" w:rsidRPr="00BC4772" w:rsidRDefault="00BA3C34" w:rsidP="00BA3C34">
            <w:pPr>
              <w:pStyle w:val="TableParagraph"/>
              <w:kinsoku w:val="0"/>
              <w:overflowPunct w:val="0"/>
              <w:spacing w:before="63"/>
              <w:ind w:left="229"/>
              <w:rPr>
                <w:sz w:val="15"/>
                <w:szCs w:val="15"/>
              </w:rPr>
            </w:pPr>
            <w:r>
              <w:rPr>
                <w:b/>
                <w:bCs/>
                <w:spacing w:val="-2"/>
                <w:w w:val="105"/>
                <w:sz w:val="15"/>
                <w:szCs w:val="15"/>
              </w:rPr>
              <w:t xml:space="preserve">Vertical </w:t>
            </w:r>
            <w:r w:rsidR="004F1AD9">
              <w:rPr>
                <w:b/>
                <w:bCs/>
                <w:spacing w:val="-2"/>
                <w:w w:val="105"/>
                <w:sz w:val="15"/>
                <w:szCs w:val="15"/>
              </w:rPr>
              <w:t>Pump</w:t>
            </w:r>
            <w:r>
              <w:rPr>
                <w:b/>
                <w:bCs/>
                <w:spacing w:val="-2"/>
                <w:w w:val="105"/>
                <w:sz w:val="15"/>
                <w:szCs w:val="15"/>
              </w:rPr>
              <w:t xml:space="preserve"> Engine</w:t>
            </w:r>
          </w:p>
          <w:p w:rsidR="009632A8" w:rsidRPr="00BC4772" w:rsidRDefault="00BA3C34">
            <w:pPr>
              <w:pStyle w:val="TableParagraph"/>
              <w:kinsoku w:val="0"/>
              <w:overflowPunct w:val="0"/>
              <w:spacing w:before="58" w:line="250" w:lineRule="auto"/>
              <w:ind w:left="229" w:right="131"/>
            </w:pPr>
            <w:r>
              <w:rPr>
                <w:w w:val="105"/>
                <w:sz w:val="15"/>
                <w:szCs w:val="15"/>
              </w:rPr>
              <w:t xml:space="preserve">Vertical </w:t>
            </w:r>
            <w:r w:rsidR="004F1AD9">
              <w:rPr>
                <w:w w:val="105"/>
                <w:sz w:val="15"/>
                <w:szCs w:val="15"/>
              </w:rPr>
              <w:t>pump</w:t>
            </w:r>
            <w:r>
              <w:rPr>
                <w:w w:val="105"/>
                <w:sz w:val="15"/>
                <w:szCs w:val="15"/>
              </w:rPr>
              <w:t xml:space="preserve"> engine</w:t>
            </w:r>
            <w:r w:rsidRPr="00BC4772">
              <w:rPr>
                <w:spacing w:val="-8"/>
                <w:w w:val="105"/>
                <w:sz w:val="15"/>
                <w:szCs w:val="15"/>
              </w:rPr>
              <w:t xml:space="preserve"> </w:t>
            </w:r>
            <w:r w:rsidRPr="00BC4772">
              <w:rPr>
                <w:spacing w:val="1"/>
                <w:w w:val="105"/>
                <w:sz w:val="15"/>
                <w:szCs w:val="15"/>
              </w:rPr>
              <w:t>03527</w:t>
            </w:r>
            <w:r w:rsidRPr="00BC4772">
              <w:rPr>
                <w:spacing w:val="-6"/>
                <w:w w:val="105"/>
                <w:sz w:val="15"/>
                <w:szCs w:val="15"/>
              </w:rPr>
              <w:t>-</w:t>
            </w:r>
            <w:r w:rsidRPr="00BC4772">
              <w:rPr>
                <w:spacing w:val="-2"/>
                <w:w w:val="105"/>
                <w:sz w:val="15"/>
                <w:szCs w:val="15"/>
              </w:rPr>
              <w:t>B</w:t>
            </w:r>
            <w:r w:rsidRPr="00BC4772">
              <w:rPr>
                <w:spacing w:val="-1"/>
                <w:w w:val="105"/>
                <w:sz w:val="15"/>
                <w:szCs w:val="15"/>
              </w:rPr>
              <w:t>V</w:t>
            </w:r>
            <w:r w:rsidRPr="00BC4772">
              <w:rPr>
                <w:w w:val="105"/>
                <w:sz w:val="15"/>
                <w:szCs w:val="15"/>
              </w:rPr>
              <w:t>T</w:t>
            </w:r>
            <w:r w:rsidRPr="00BC4772">
              <w:rPr>
                <w:spacing w:val="-6"/>
                <w:w w:val="105"/>
                <w:sz w:val="15"/>
                <w:szCs w:val="15"/>
              </w:rPr>
              <w:t>-</w:t>
            </w:r>
            <w:r w:rsidRPr="00BC4772">
              <w:rPr>
                <w:spacing w:val="1"/>
                <w:w w:val="105"/>
                <w:sz w:val="15"/>
                <w:szCs w:val="15"/>
              </w:rPr>
              <w:t>00</w:t>
            </w:r>
            <w:r>
              <w:rPr>
                <w:spacing w:val="1"/>
                <w:w w:val="105"/>
                <w:sz w:val="15"/>
                <w:szCs w:val="15"/>
              </w:rPr>
              <w:t>2</w:t>
            </w:r>
            <w:r w:rsidRPr="00BC4772">
              <w:rPr>
                <w:w w:val="105"/>
                <w:sz w:val="15"/>
                <w:szCs w:val="15"/>
              </w:rPr>
              <w:t>,</w:t>
            </w:r>
            <w:r w:rsidRPr="00BC4772">
              <w:rPr>
                <w:spacing w:val="-9"/>
                <w:w w:val="105"/>
                <w:sz w:val="15"/>
                <w:szCs w:val="15"/>
              </w:rPr>
              <w:t xml:space="preserve"> </w:t>
            </w:r>
            <w:r>
              <w:rPr>
                <w:spacing w:val="1"/>
                <w:w w:val="105"/>
                <w:sz w:val="15"/>
                <w:szCs w:val="15"/>
              </w:rPr>
              <w:t>set speed</w:t>
            </w:r>
            <w:r w:rsidRPr="00BC4772">
              <w:rPr>
                <w:w w:val="105"/>
                <w:sz w:val="15"/>
                <w:szCs w:val="15"/>
              </w:rPr>
              <w:t>,</w:t>
            </w:r>
            <w:r w:rsidRPr="00BC4772">
              <w:rPr>
                <w:spacing w:val="-6"/>
                <w:w w:val="105"/>
                <w:sz w:val="15"/>
                <w:szCs w:val="15"/>
              </w:rPr>
              <w:t xml:space="preserve"> </w:t>
            </w:r>
            <w:r>
              <w:rPr>
                <w:spacing w:val="1"/>
                <w:w w:val="105"/>
                <w:sz w:val="15"/>
                <w:szCs w:val="15"/>
              </w:rPr>
              <w:t>for control with soft starter</w:t>
            </w:r>
            <w:r w:rsidRPr="00BC4772">
              <w:rPr>
                <w:w w:val="105"/>
                <w:sz w:val="15"/>
                <w:szCs w:val="15"/>
              </w:rPr>
              <w:t>,</w:t>
            </w:r>
            <w:r w:rsidRPr="00BC4772">
              <w:rPr>
                <w:spacing w:val="-9"/>
                <w:w w:val="105"/>
                <w:sz w:val="15"/>
                <w:szCs w:val="15"/>
              </w:rPr>
              <w:t xml:space="preserve"> </w:t>
            </w:r>
            <w:r w:rsidRPr="00BC4772">
              <w:rPr>
                <w:spacing w:val="1"/>
                <w:w w:val="105"/>
                <w:sz w:val="15"/>
                <w:szCs w:val="15"/>
              </w:rPr>
              <w:t>vo</w:t>
            </w:r>
            <w:r w:rsidRPr="00BC4772">
              <w:rPr>
                <w:spacing w:val="-3"/>
                <w:w w:val="105"/>
                <w:sz w:val="15"/>
                <w:szCs w:val="15"/>
              </w:rPr>
              <w:t>l</w:t>
            </w:r>
            <w:r w:rsidRPr="00BC4772">
              <w:rPr>
                <w:spacing w:val="-1"/>
                <w:w w:val="105"/>
                <w:sz w:val="15"/>
                <w:szCs w:val="15"/>
              </w:rPr>
              <w:t>t</w:t>
            </w:r>
            <w:r w:rsidRPr="00BC4772">
              <w:rPr>
                <w:spacing w:val="2"/>
                <w:w w:val="105"/>
                <w:sz w:val="15"/>
                <w:szCs w:val="15"/>
              </w:rPr>
              <w:t>a</w:t>
            </w:r>
            <w:r>
              <w:rPr>
                <w:spacing w:val="-3"/>
                <w:w w:val="105"/>
                <w:sz w:val="15"/>
                <w:szCs w:val="15"/>
              </w:rPr>
              <w:t>g</w:t>
            </w:r>
            <w:r w:rsidRPr="00BC4772">
              <w:rPr>
                <w:w w:val="105"/>
                <w:sz w:val="15"/>
                <w:szCs w:val="15"/>
              </w:rPr>
              <w:t>e</w:t>
            </w:r>
            <w:r w:rsidRPr="00BC4772">
              <w:rPr>
                <w:w w:val="104"/>
                <w:sz w:val="15"/>
                <w:szCs w:val="15"/>
              </w:rPr>
              <w:t xml:space="preserve"> </w:t>
            </w:r>
            <w:r w:rsidRPr="00BC4772">
              <w:rPr>
                <w:spacing w:val="1"/>
                <w:w w:val="105"/>
                <w:sz w:val="15"/>
                <w:szCs w:val="15"/>
              </w:rPr>
              <w:t>4</w:t>
            </w:r>
            <w:r w:rsidRPr="00BC4772">
              <w:rPr>
                <w:spacing w:val="-2"/>
                <w:w w:val="105"/>
                <w:sz w:val="15"/>
                <w:szCs w:val="15"/>
              </w:rPr>
              <w:t>6</w:t>
            </w:r>
            <w:r w:rsidRPr="00BC4772">
              <w:rPr>
                <w:spacing w:val="1"/>
                <w:w w:val="105"/>
                <w:sz w:val="15"/>
                <w:szCs w:val="15"/>
              </w:rPr>
              <w:t>0</w:t>
            </w:r>
            <w:r w:rsidRPr="00BC4772">
              <w:rPr>
                <w:spacing w:val="-1"/>
                <w:w w:val="105"/>
                <w:sz w:val="15"/>
                <w:szCs w:val="15"/>
              </w:rPr>
              <w:t>V</w:t>
            </w:r>
            <w:r w:rsidRPr="00BC4772">
              <w:rPr>
                <w:w w:val="105"/>
                <w:sz w:val="15"/>
                <w:szCs w:val="15"/>
              </w:rPr>
              <w:t>,</w:t>
            </w:r>
            <w:r w:rsidRPr="00BC4772">
              <w:rPr>
                <w:spacing w:val="-10"/>
                <w:w w:val="105"/>
                <w:sz w:val="15"/>
                <w:szCs w:val="15"/>
              </w:rPr>
              <w:t xml:space="preserve"> </w:t>
            </w:r>
            <w:r w:rsidRPr="00BC4772">
              <w:rPr>
                <w:spacing w:val="1"/>
                <w:w w:val="105"/>
                <w:sz w:val="15"/>
                <w:szCs w:val="15"/>
              </w:rPr>
              <w:t>3</w:t>
            </w:r>
            <w:r w:rsidRPr="00BC4772">
              <w:rPr>
                <w:spacing w:val="-1"/>
                <w:w w:val="105"/>
                <w:sz w:val="15"/>
                <w:szCs w:val="15"/>
              </w:rPr>
              <w:t>F</w:t>
            </w:r>
            <w:r w:rsidRPr="00BC4772">
              <w:rPr>
                <w:w w:val="105"/>
                <w:sz w:val="15"/>
                <w:szCs w:val="15"/>
              </w:rPr>
              <w:t>,</w:t>
            </w:r>
            <w:r w:rsidRPr="00BC4772">
              <w:rPr>
                <w:spacing w:val="-7"/>
                <w:w w:val="105"/>
                <w:sz w:val="15"/>
                <w:szCs w:val="15"/>
              </w:rPr>
              <w:t xml:space="preserve"> </w:t>
            </w:r>
            <w:r w:rsidRPr="00BC4772">
              <w:rPr>
                <w:spacing w:val="-2"/>
                <w:w w:val="105"/>
                <w:sz w:val="15"/>
                <w:szCs w:val="15"/>
              </w:rPr>
              <w:t>f</w:t>
            </w:r>
            <w:r w:rsidRPr="00BC4772">
              <w:rPr>
                <w:w w:val="105"/>
                <w:sz w:val="15"/>
                <w:szCs w:val="15"/>
              </w:rPr>
              <w:t>r</w:t>
            </w:r>
            <w:r w:rsidRPr="00BC4772">
              <w:rPr>
                <w:spacing w:val="2"/>
                <w:w w:val="105"/>
                <w:sz w:val="15"/>
                <w:szCs w:val="15"/>
              </w:rPr>
              <w:t>e</w:t>
            </w:r>
            <w:r>
              <w:rPr>
                <w:w w:val="105"/>
                <w:sz w:val="15"/>
                <w:szCs w:val="15"/>
              </w:rPr>
              <w:t>q</w:t>
            </w:r>
            <w:r w:rsidRPr="00BC4772">
              <w:rPr>
                <w:spacing w:val="1"/>
                <w:w w:val="105"/>
                <w:sz w:val="15"/>
                <w:szCs w:val="15"/>
              </w:rPr>
              <w:t>u</w:t>
            </w:r>
            <w:r w:rsidRPr="00BC4772">
              <w:rPr>
                <w:spacing w:val="-3"/>
                <w:w w:val="105"/>
                <w:sz w:val="15"/>
                <w:szCs w:val="15"/>
              </w:rPr>
              <w:t>e</w:t>
            </w:r>
            <w:r w:rsidRPr="00BC4772">
              <w:rPr>
                <w:spacing w:val="1"/>
                <w:w w:val="105"/>
                <w:sz w:val="15"/>
                <w:szCs w:val="15"/>
              </w:rPr>
              <w:t>n</w:t>
            </w:r>
            <w:r>
              <w:rPr>
                <w:w w:val="105"/>
                <w:sz w:val="15"/>
                <w:szCs w:val="15"/>
              </w:rPr>
              <w:t>cy</w:t>
            </w:r>
            <w:r w:rsidRPr="00BC4772">
              <w:rPr>
                <w:spacing w:val="-6"/>
                <w:w w:val="105"/>
                <w:sz w:val="15"/>
                <w:szCs w:val="15"/>
              </w:rPr>
              <w:t xml:space="preserve"> </w:t>
            </w:r>
            <w:r w:rsidRPr="00BC4772">
              <w:rPr>
                <w:spacing w:val="-2"/>
                <w:w w:val="105"/>
                <w:sz w:val="15"/>
                <w:szCs w:val="15"/>
              </w:rPr>
              <w:t>5</w:t>
            </w:r>
            <w:r w:rsidRPr="00BC4772">
              <w:rPr>
                <w:spacing w:val="1"/>
                <w:w w:val="105"/>
                <w:sz w:val="15"/>
                <w:szCs w:val="15"/>
              </w:rPr>
              <w:t>0</w:t>
            </w:r>
            <w:r w:rsidRPr="00BC4772">
              <w:rPr>
                <w:spacing w:val="-1"/>
                <w:w w:val="105"/>
                <w:sz w:val="15"/>
                <w:szCs w:val="15"/>
              </w:rPr>
              <w:t>H</w:t>
            </w:r>
            <w:r w:rsidRPr="00BC4772">
              <w:rPr>
                <w:w w:val="105"/>
                <w:sz w:val="15"/>
                <w:szCs w:val="15"/>
              </w:rPr>
              <w:t>z</w:t>
            </w:r>
          </w:p>
        </w:tc>
        <w:tc>
          <w:tcPr>
            <w:tcW w:w="854"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84" w:line="250" w:lineRule="auto"/>
              <w:ind w:left="95" w:right="100" w:firstLine="4"/>
              <w:jc w:val="center"/>
            </w:pPr>
            <w:r w:rsidRPr="00BC4772">
              <w:rPr>
                <w:spacing w:val="1"/>
                <w:w w:val="105"/>
                <w:sz w:val="15"/>
                <w:szCs w:val="15"/>
              </w:rPr>
              <w:t>0</w:t>
            </w:r>
            <w:r w:rsidRPr="00BC4772">
              <w:rPr>
                <w:spacing w:val="-2"/>
                <w:w w:val="105"/>
                <w:sz w:val="15"/>
                <w:szCs w:val="15"/>
              </w:rPr>
              <w:t>35</w:t>
            </w:r>
            <w:r w:rsidRPr="00BC4772">
              <w:rPr>
                <w:spacing w:val="1"/>
                <w:w w:val="105"/>
                <w:sz w:val="15"/>
                <w:szCs w:val="15"/>
              </w:rPr>
              <w:t>2</w:t>
            </w:r>
            <w:r w:rsidRPr="00BC4772">
              <w:rPr>
                <w:spacing w:val="3"/>
                <w:w w:val="105"/>
                <w:sz w:val="15"/>
                <w:szCs w:val="15"/>
              </w:rPr>
              <w:t>7</w:t>
            </w:r>
            <w:r w:rsidRPr="00BC4772">
              <w:rPr>
                <w:w w:val="105"/>
                <w:sz w:val="15"/>
                <w:szCs w:val="15"/>
              </w:rPr>
              <w:t>-</w:t>
            </w:r>
            <w:r w:rsidRPr="00BC4772">
              <w:rPr>
                <w:w w:val="104"/>
                <w:sz w:val="15"/>
                <w:szCs w:val="15"/>
              </w:rPr>
              <w:t xml:space="preserve"> </w:t>
            </w:r>
            <w:r w:rsidRPr="00BC4772">
              <w:rPr>
                <w:spacing w:val="-2"/>
                <w:sz w:val="15"/>
                <w:szCs w:val="15"/>
              </w:rPr>
              <w:t>B</w:t>
            </w:r>
            <w:r w:rsidRPr="00BC4772">
              <w:rPr>
                <w:spacing w:val="-1"/>
                <w:sz w:val="15"/>
                <w:szCs w:val="15"/>
              </w:rPr>
              <w:t>V</w:t>
            </w:r>
            <w:r w:rsidRPr="00BC4772">
              <w:rPr>
                <w:spacing w:val="1"/>
                <w:sz w:val="15"/>
                <w:szCs w:val="15"/>
              </w:rPr>
              <w:t>T</w:t>
            </w:r>
            <w:r w:rsidRPr="00BC4772">
              <w:rPr>
                <w:spacing w:val="-5"/>
                <w:sz w:val="15"/>
                <w:szCs w:val="15"/>
              </w:rPr>
              <w:t>-</w:t>
            </w:r>
            <w:r w:rsidRPr="00BC4772">
              <w:rPr>
                <w:sz w:val="15"/>
                <w:szCs w:val="15"/>
              </w:rPr>
              <w:t>002-</w:t>
            </w:r>
            <w:r w:rsidRPr="00BC4772">
              <w:rPr>
                <w:w w:val="104"/>
                <w:sz w:val="15"/>
                <w:szCs w:val="15"/>
              </w:rPr>
              <w:t xml:space="preserve"> </w:t>
            </w:r>
            <w:r w:rsidRPr="00BC4772">
              <w:rPr>
                <w:w w:val="105"/>
                <w:sz w:val="15"/>
                <w:szCs w:val="15"/>
              </w:rPr>
              <w:t>M1</w:t>
            </w:r>
          </w:p>
        </w:tc>
        <w:tc>
          <w:tcPr>
            <w:tcW w:w="660"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ind w:left="228" w:right="227"/>
              <w:jc w:val="center"/>
            </w:pPr>
            <w:r w:rsidRPr="00BC4772">
              <w:rPr>
                <w:spacing w:val="1"/>
                <w:w w:val="105"/>
                <w:sz w:val="15"/>
                <w:szCs w:val="15"/>
              </w:rPr>
              <w:t>6</w:t>
            </w:r>
            <w:r w:rsidRPr="00BC4772">
              <w:rPr>
                <w:w w:val="105"/>
                <w:sz w:val="15"/>
                <w:szCs w:val="15"/>
              </w:rPr>
              <w:t>0</w:t>
            </w:r>
          </w:p>
        </w:tc>
        <w:tc>
          <w:tcPr>
            <w:tcW w:w="552"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ind w:left="171"/>
            </w:pPr>
            <w:r w:rsidRPr="00BC4772">
              <w:rPr>
                <w:color w:val="221E1F"/>
                <w:spacing w:val="-1"/>
                <w:w w:val="105"/>
                <w:sz w:val="15"/>
                <w:szCs w:val="15"/>
              </w:rPr>
              <w:t>H</w:t>
            </w:r>
            <w:r w:rsidRPr="00BC4772">
              <w:rPr>
                <w:color w:val="221E1F"/>
                <w:w w:val="105"/>
                <w:sz w:val="15"/>
                <w:szCs w:val="15"/>
              </w:rPr>
              <w:t>P</w:t>
            </w:r>
          </w:p>
        </w:tc>
        <w:tc>
          <w:tcPr>
            <w:tcW w:w="509"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ind w:left="190" w:right="193"/>
              <w:jc w:val="center"/>
            </w:pPr>
            <w:r w:rsidRPr="00BC4772">
              <w:rPr>
                <w:color w:val="221E1F"/>
                <w:w w:val="105"/>
                <w:sz w:val="15"/>
                <w:szCs w:val="15"/>
              </w:rPr>
              <w:t>1</w:t>
            </w:r>
          </w:p>
        </w:tc>
      </w:tr>
      <w:tr w:rsidR="009632A8" w:rsidRPr="00BC4772">
        <w:trPr>
          <w:trHeight w:hRule="exact" w:val="298"/>
        </w:trPr>
        <w:tc>
          <w:tcPr>
            <w:tcW w:w="9991" w:type="dxa"/>
            <w:gridSpan w:val="6"/>
            <w:tcBorders>
              <w:top w:val="single" w:sz="2" w:space="0" w:color="000000"/>
              <w:left w:val="single" w:sz="2" w:space="0" w:color="000000"/>
              <w:bottom w:val="single" w:sz="2" w:space="0" w:color="000000"/>
              <w:right w:val="single" w:sz="2" w:space="0" w:color="000000"/>
            </w:tcBorders>
          </w:tcPr>
          <w:p w:rsidR="009632A8" w:rsidRPr="00BC4772" w:rsidRDefault="00BA3C34">
            <w:pPr>
              <w:pStyle w:val="TableParagraph"/>
              <w:kinsoku w:val="0"/>
              <w:overflowPunct w:val="0"/>
              <w:spacing w:before="60"/>
              <w:ind w:left="63"/>
            </w:pPr>
            <w:r>
              <w:rPr>
                <w:b/>
                <w:bCs/>
                <w:spacing w:val="-2"/>
                <w:w w:val="105"/>
                <w:sz w:val="15"/>
                <w:szCs w:val="15"/>
              </w:rPr>
              <w:t>South Mobile Station</w:t>
            </w:r>
          </w:p>
        </w:tc>
      </w:tr>
      <w:tr w:rsidR="009632A8" w:rsidRPr="00BC4772">
        <w:trPr>
          <w:trHeight w:hRule="exact" w:val="898"/>
        </w:trPr>
        <w:tc>
          <w:tcPr>
            <w:tcW w:w="811"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8" w:line="150" w:lineRule="exact"/>
              <w:rPr>
                <w:sz w:val="15"/>
                <w:szCs w:val="15"/>
              </w:rPr>
            </w:pPr>
          </w:p>
          <w:p w:rsidR="009632A8" w:rsidRPr="00BC4772" w:rsidRDefault="009632A8">
            <w:pPr>
              <w:pStyle w:val="TableParagraph"/>
              <w:kinsoku w:val="0"/>
              <w:overflowPunct w:val="0"/>
              <w:spacing w:line="200" w:lineRule="exact"/>
              <w:rPr>
                <w:sz w:val="20"/>
                <w:szCs w:val="20"/>
              </w:rPr>
            </w:pPr>
          </w:p>
          <w:p w:rsidR="009632A8" w:rsidRPr="00BC4772" w:rsidRDefault="009632A8">
            <w:pPr>
              <w:pStyle w:val="TableParagraph"/>
              <w:kinsoku w:val="0"/>
              <w:overflowPunct w:val="0"/>
              <w:ind w:left="264" w:right="265"/>
              <w:jc w:val="center"/>
            </w:pPr>
            <w:r w:rsidRPr="00BC4772">
              <w:rPr>
                <w:spacing w:val="1"/>
                <w:w w:val="105"/>
                <w:sz w:val="15"/>
                <w:szCs w:val="15"/>
              </w:rPr>
              <w:t>0</w:t>
            </w:r>
            <w:r w:rsidRPr="00BC4772">
              <w:rPr>
                <w:spacing w:val="-2"/>
                <w:w w:val="105"/>
                <w:sz w:val="15"/>
                <w:szCs w:val="15"/>
              </w:rPr>
              <w:t>0</w:t>
            </w:r>
            <w:r w:rsidRPr="00BC4772">
              <w:rPr>
                <w:w w:val="105"/>
                <w:sz w:val="15"/>
                <w:szCs w:val="15"/>
              </w:rPr>
              <w:t>5</w:t>
            </w:r>
          </w:p>
        </w:tc>
        <w:tc>
          <w:tcPr>
            <w:tcW w:w="6605" w:type="dxa"/>
            <w:tcBorders>
              <w:top w:val="single" w:sz="2" w:space="0" w:color="000000"/>
              <w:left w:val="single" w:sz="2" w:space="0" w:color="000000"/>
              <w:bottom w:val="single" w:sz="2" w:space="0" w:color="000000"/>
              <w:right w:val="single" w:sz="2" w:space="0" w:color="000000"/>
            </w:tcBorders>
          </w:tcPr>
          <w:p w:rsidR="00BA3C34" w:rsidRPr="00BC4772" w:rsidRDefault="00BA3C34" w:rsidP="00BA3C34">
            <w:pPr>
              <w:pStyle w:val="TableParagraph"/>
              <w:kinsoku w:val="0"/>
              <w:overflowPunct w:val="0"/>
              <w:spacing w:before="60"/>
              <w:ind w:left="229"/>
              <w:rPr>
                <w:sz w:val="15"/>
                <w:szCs w:val="15"/>
              </w:rPr>
            </w:pPr>
            <w:r>
              <w:rPr>
                <w:b/>
                <w:bCs/>
                <w:spacing w:val="-2"/>
                <w:w w:val="105"/>
                <w:sz w:val="15"/>
                <w:szCs w:val="15"/>
              </w:rPr>
              <w:t>Pumping equipment for water recovered from the dam</w:t>
            </w:r>
          </w:p>
          <w:p w:rsidR="009632A8" w:rsidRPr="00BC4772" w:rsidRDefault="00D07306">
            <w:pPr>
              <w:pStyle w:val="TableParagraph"/>
              <w:kinsoku w:val="0"/>
              <w:overflowPunct w:val="0"/>
              <w:spacing w:before="60" w:line="248" w:lineRule="auto"/>
              <w:ind w:left="229"/>
            </w:pPr>
            <w:r>
              <w:rPr>
                <w:spacing w:val="-2"/>
                <w:w w:val="105"/>
                <w:sz w:val="15"/>
                <w:szCs w:val="15"/>
              </w:rPr>
              <w:t xml:space="preserve">Vertical </w:t>
            </w:r>
            <w:r w:rsidR="004F1AD9">
              <w:rPr>
                <w:spacing w:val="-2"/>
                <w:w w:val="105"/>
                <w:sz w:val="15"/>
                <w:szCs w:val="15"/>
              </w:rPr>
              <w:t>Pump</w:t>
            </w:r>
            <w:r>
              <w:rPr>
                <w:spacing w:val="-2"/>
                <w:w w:val="105"/>
                <w:sz w:val="15"/>
                <w:szCs w:val="15"/>
              </w:rPr>
              <w:t xml:space="preserve"> set up on rafts</w:t>
            </w:r>
            <w:r w:rsidRPr="00BC4772">
              <w:rPr>
                <w:w w:val="105"/>
                <w:sz w:val="15"/>
                <w:szCs w:val="15"/>
              </w:rPr>
              <w:t>,</w:t>
            </w:r>
            <w:r w:rsidRPr="00BC4772">
              <w:rPr>
                <w:spacing w:val="-4"/>
                <w:w w:val="105"/>
                <w:sz w:val="15"/>
                <w:szCs w:val="15"/>
              </w:rPr>
              <w:t xml:space="preserve"> </w:t>
            </w:r>
            <w:r>
              <w:rPr>
                <w:spacing w:val="-1"/>
                <w:w w:val="105"/>
                <w:sz w:val="15"/>
                <w:szCs w:val="15"/>
              </w:rPr>
              <w:t>recovered water service</w:t>
            </w:r>
            <w:r w:rsidRPr="00BC4772">
              <w:rPr>
                <w:spacing w:val="-8"/>
                <w:w w:val="105"/>
                <w:sz w:val="15"/>
                <w:szCs w:val="15"/>
              </w:rPr>
              <w:t xml:space="preserve"> </w:t>
            </w:r>
            <w:r w:rsidRPr="00BC4772">
              <w:rPr>
                <w:spacing w:val="3"/>
                <w:w w:val="105"/>
                <w:sz w:val="15"/>
                <w:szCs w:val="15"/>
              </w:rPr>
              <w:t>(</w:t>
            </w:r>
            <w:r w:rsidRPr="00BC4772">
              <w:rPr>
                <w:spacing w:val="-5"/>
                <w:w w:val="105"/>
                <w:sz w:val="15"/>
                <w:szCs w:val="15"/>
              </w:rPr>
              <w:t>R</w:t>
            </w:r>
            <w:r w:rsidRPr="00BC4772">
              <w:rPr>
                <w:spacing w:val="-2"/>
                <w:w w:val="105"/>
                <w:sz w:val="15"/>
                <w:szCs w:val="15"/>
              </w:rPr>
              <w:t>W</w:t>
            </w:r>
            <w:r w:rsidRPr="00BC4772">
              <w:rPr>
                <w:w w:val="105"/>
                <w:sz w:val="15"/>
                <w:szCs w:val="15"/>
              </w:rPr>
              <w:t>)</w:t>
            </w:r>
            <w:r w:rsidRPr="00BC4772">
              <w:rPr>
                <w:spacing w:val="-4"/>
                <w:w w:val="105"/>
                <w:sz w:val="15"/>
                <w:szCs w:val="15"/>
              </w:rPr>
              <w:t xml:space="preserve"> </w:t>
            </w:r>
            <w:r>
              <w:rPr>
                <w:spacing w:val="1"/>
                <w:w w:val="105"/>
                <w:sz w:val="15"/>
                <w:szCs w:val="15"/>
              </w:rPr>
              <w:t>from dam with low solid content</w:t>
            </w:r>
            <w:r w:rsidRPr="00BC4772">
              <w:rPr>
                <w:spacing w:val="-5"/>
                <w:w w:val="105"/>
                <w:sz w:val="15"/>
                <w:szCs w:val="15"/>
              </w:rPr>
              <w:t xml:space="preserve"> </w:t>
            </w:r>
            <w:r w:rsidRPr="00BC4772">
              <w:rPr>
                <w:w w:val="105"/>
                <w:sz w:val="15"/>
                <w:szCs w:val="15"/>
              </w:rPr>
              <w:t>(&lt;</w:t>
            </w:r>
            <w:r w:rsidRPr="00BC4772">
              <w:rPr>
                <w:spacing w:val="1"/>
                <w:w w:val="105"/>
                <w:sz w:val="15"/>
                <w:szCs w:val="15"/>
              </w:rPr>
              <w:t>5</w:t>
            </w:r>
            <w:r w:rsidRPr="00BC4772">
              <w:rPr>
                <w:spacing w:val="-5"/>
                <w:w w:val="105"/>
                <w:sz w:val="15"/>
                <w:szCs w:val="15"/>
              </w:rPr>
              <w:t>%</w:t>
            </w:r>
            <w:r w:rsidRPr="00BC4772">
              <w:rPr>
                <w:w w:val="105"/>
                <w:sz w:val="15"/>
                <w:szCs w:val="15"/>
              </w:rPr>
              <w:t>),</w:t>
            </w:r>
            <w:r w:rsidRPr="00BC4772">
              <w:rPr>
                <w:spacing w:val="-8"/>
                <w:w w:val="105"/>
                <w:sz w:val="15"/>
                <w:szCs w:val="15"/>
              </w:rPr>
              <w:t xml:space="preserve"> </w:t>
            </w:r>
            <w:r>
              <w:rPr>
                <w:spacing w:val="1"/>
                <w:w w:val="105"/>
                <w:sz w:val="15"/>
                <w:szCs w:val="15"/>
              </w:rPr>
              <w:t>suction and download rating</w:t>
            </w:r>
            <w:r w:rsidRPr="00BC4772">
              <w:rPr>
                <w:spacing w:val="-7"/>
                <w:w w:val="105"/>
                <w:sz w:val="15"/>
                <w:szCs w:val="15"/>
              </w:rPr>
              <w:t xml:space="preserve"> </w:t>
            </w:r>
            <w:r w:rsidRPr="00BC4772">
              <w:rPr>
                <w:spacing w:val="-3"/>
                <w:w w:val="105"/>
                <w:sz w:val="15"/>
                <w:szCs w:val="15"/>
              </w:rPr>
              <w:t>A</w:t>
            </w:r>
            <w:r w:rsidRPr="00BC4772">
              <w:rPr>
                <w:spacing w:val="-1"/>
                <w:w w:val="105"/>
                <w:sz w:val="15"/>
                <w:szCs w:val="15"/>
              </w:rPr>
              <w:t>S</w:t>
            </w:r>
            <w:r w:rsidRPr="00BC4772">
              <w:rPr>
                <w:spacing w:val="2"/>
                <w:w w:val="105"/>
                <w:sz w:val="15"/>
                <w:szCs w:val="15"/>
              </w:rPr>
              <w:t>M</w:t>
            </w:r>
            <w:r w:rsidRPr="00BC4772">
              <w:rPr>
                <w:w w:val="105"/>
                <w:sz w:val="15"/>
                <w:szCs w:val="15"/>
              </w:rPr>
              <w:t>E</w:t>
            </w:r>
            <w:r w:rsidRPr="00BC4772">
              <w:rPr>
                <w:spacing w:val="-7"/>
                <w:w w:val="105"/>
                <w:sz w:val="15"/>
                <w:szCs w:val="15"/>
              </w:rPr>
              <w:t xml:space="preserve"> </w:t>
            </w:r>
            <w:r w:rsidRPr="00BC4772">
              <w:rPr>
                <w:spacing w:val="1"/>
                <w:w w:val="105"/>
                <w:sz w:val="15"/>
                <w:szCs w:val="15"/>
              </w:rPr>
              <w:t>150</w:t>
            </w:r>
            <w:r w:rsidRPr="00BC4772">
              <w:rPr>
                <w:w w:val="105"/>
                <w:sz w:val="15"/>
                <w:szCs w:val="15"/>
              </w:rPr>
              <w:t>,</w:t>
            </w:r>
            <w:r w:rsidRPr="00BC4772">
              <w:rPr>
                <w:spacing w:val="-9"/>
                <w:w w:val="105"/>
                <w:sz w:val="15"/>
                <w:szCs w:val="15"/>
              </w:rPr>
              <w:t xml:space="preserve"> </w:t>
            </w:r>
            <w:r>
              <w:rPr>
                <w:w w:val="105"/>
                <w:sz w:val="15"/>
                <w:szCs w:val="15"/>
              </w:rPr>
              <w:t>with soft starter and start/stop control by level, includes rafts.</w:t>
            </w:r>
          </w:p>
        </w:tc>
        <w:tc>
          <w:tcPr>
            <w:tcW w:w="854"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9" w:line="260" w:lineRule="exact"/>
              <w:rPr>
                <w:sz w:val="26"/>
                <w:szCs w:val="26"/>
              </w:rPr>
            </w:pPr>
          </w:p>
          <w:p w:rsidR="009632A8" w:rsidRPr="00BC4772" w:rsidRDefault="009632A8">
            <w:pPr>
              <w:pStyle w:val="TableParagraph"/>
              <w:kinsoku w:val="0"/>
              <w:overflowPunct w:val="0"/>
              <w:spacing w:line="247" w:lineRule="auto"/>
              <w:ind w:left="121" w:firstLine="79"/>
            </w:pPr>
            <w:r w:rsidRPr="00BC4772">
              <w:rPr>
                <w:spacing w:val="1"/>
                <w:w w:val="105"/>
                <w:sz w:val="15"/>
                <w:szCs w:val="15"/>
              </w:rPr>
              <w:t>0</w:t>
            </w:r>
            <w:r w:rsidRPr="00BC4772">
              <w:rPr>
                <w:spacing w:val="-2"/>
                <w:w w:val="105"/>
                <w:sz w:val="15"/>
                <w:szCs w:val="15"/>
              </w:rPr>
              <w:t>35</w:t>
            </w:r>
            <w:r w:rsidRPr="00BC4772">
              <w:rPr>
                <w:spacing w:val="1"/>
                <w:w w:val="105"/>
                <w:sz w:val="15"/>
                <w:szCs w:val="15"/>
              </w:rPr>
              <w:t>2</w:t>
            </w:r>
            <w:r w:rsidRPr="00BC4772">
              <w:rPr>
                <w:spacing w:val="3"/>
                <w:w w:val="105"/>
                <w:sz w:val="15"/>
                <w:szCs w:val="15"/>
              </w:rPr>
              <w:t>1</w:t>
            </w:r>
            <w:r w:rsidRPr="00BC4772">
              <w:rPr>
                <w:w w:val="105"/>
                <w:sz w:val="15"/>
                <w:szCs w:val="15"/>
              </w:rPr>
              <w:t>-</w:t>
            </w:r>
            <w:r w:rsidRPr="00BC4772">
              <w:rPr>
                <w:w w:val="104"/>
                <w:sz w:val="15"/>
                <w:szCs w:val="15"/>
              </w:rPr>
              <w:t xml:space="preserve"> </w:t>
            </w:r>
            <w:r w:rsidRPr="00BC4772">
              <w:rPr>
                <w:spacing w:val="-2"/>
                <w:sz w:val="15"/>
                <w:szCs w:val="15"/>
              </w:rPr>
              <w:t>B</w:t>
            </w:r>
            <w:r w:rsidRPr="00BC4772">
              <w:rPr>
                <w:spacing w:val="-1"/>
                <w:sz w:val="15"/>
                <w:szCs w:val="15"/>
              </w:rPr>
              <w:t>V</w:t>
            </w:r>
            <w:r w:rsidRPr="00BC4772">
              <w:rPr>
                <w:sz w:val="15"/>
                <w:szCs w:val="15"/>
              </w:rPr>
              <w:t>T</w:t>
            </w:r>
            <w:r w:rsidRPr="00BC4772">
              <w:rPr>
                <w:spacing w:val="-2"/>
                <w:sz w:val="15"/>
                <w:szCs w:val="15"/>
              </w:rPr>
              <w:t>-</w:t>
            </w:r>
            <w:r w:rsidRPr="00BC4772">
              <w:rPr>
                <w:sz w:val="15"/>
                <w:szCs w:val="15"/>
              </w:rPr>
              <w:t>001</w:t>
            </w:r>
          </w:p>
        </w:tc>
        <w:tc>
          <w:tcPr>
            <w:tcW w:w="660"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9" w:line="260" w:lineRule="exact"/>
              <w:rPr>
                <w:sz w:val="26"/>
                <w:szCs w:val="26"/>
              </w:rPr>
            </w:pPr>
          </w:p>
          <w:p w:rsidR="009632A8" w:rsidRPr="00BC4772" w:rsidRDefault="009632A8">
            <w:pPr>
              <w:pStyle w:val="TableParagraph"/>
              <w:kinsoku w:val="0"/>
              <w:overflowPunct w:val="0"/>
              <w:ind w:left="207"/>
              <w:rPr>
                <w:sz w:val="15"/>
                <w:szCs w:val="15"/>
              </w:rPr>
            </w:pPr>
            <w:r w:rsidRPr="00BC4772">
              <w:rPr>
                <w:spacing w:val="1"/>
                <w:w w:val="105"/>
                <w:sz w:val="15"/>
                <w:szCs w:val="15"/>
              </w:rPr>
              <w:t>1</w:t>
            </w:r>
            <w:r w:rsidRPr="00BC4772">
              <w:rPr>
                <w:spacing w:val="-2"/>
                <w:w w:val="105"/>
                <w:sz w:val="15"/>
                <w:szCs w:val="15"/>
              </w:rPr>
              <w:t>3</w:t>
            </w:r>
            <w:r w:rsidRPr="00BC4772">
              <w:rPr>
                <w:w w:val="105"/>
                <w:sz w:val="15"/>
                <w:szCs w:val="15"/>
              </w:rPr>
              <w:t>8</w:t>
            </w:r>
          </w:p>
          <w:p w:rsidR="009632A8" w:rsidRPr="00BC4772" w:rsidRDefault="009632A8">
            <w:pPr>
              <w:pStyle w:val="TableParagraph"/>
              <w:kinsoku w:val="0"/>
              <w:overflowPunct w:val="0"/>
              <w:spacing w:before="5"/>
              <w:ind w:left="188"/>
            </w:pPr>
            <w:r w:rsidRPr="00BC4772">
              <w:rPr>
                <w:spacing w:val="1"/>
                <w:w w:val="105"/>
                <w:sz w:val="15"/>
                <w:szCs w:val="15"/>
              </w:rPr>
              <w:t>2</w:t>
            </w:r>
            <w:r w:rsidRPr="00BC4772">
              <w:rPr>
                <w:spacing w:val="3"/>
                <w:w w:val="105"/>
                <w:sz w:val="15"/>
                <w:szCs w:val="15"/>
              </w:rPr>
              <w:t>3</w:t>
            </w:r>
            <w:r w:rsidRPr="00BC4772">
              <w:rPr>
                <w:spacing w:val="-5"/>
                <w:w w:val="105"/>
                <w:sz w:val="15"/>
                <w:szCs w:val="15"/>
              </w:rPr>
              <w:t>,</w:t>
            </w:r>
            <w:r w:rsidRPr="00BC4772">
              <w:rPr>
                <w:w w:val="105"/>
                <w:sz w:val="15"/>
                <w:szCs w:val="15"/>
              </w:rPr>
              <w:t>1</w:t>
            </w:r>
          </w:p>
        </w:tc>
        <w:tc>
          <w:tcPr>
            <w:tcW w:w="552"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9" w:line="260" w:lineRule="exact"/>
              <w:rPr>
                <w:sz w:val="26"/>
                <w:szCs w:val="26"/>
              </w:rPr>
            </w:pPr>
          </w:p>
          <w:p w:rsidR="009632A8" w:rsidRPr="00BC4772" w:rsidRDefault="009632A8">
            <w:pPr>
              <w:pStyle w:val="TableParagraph"/>
              <w:kinsoku w:val="0"/>
              <w:overflowPunct w:val="0"/>
              <w:spacing w:line="247" w:lineRule="auto"/>
              <w:ind w:left="140" w:firstLine="57"/>
            </w:pPr>
            <w:r w:rsidRPr="00BC4772">
              <w:rPr>
                <w:spacing w:val="-3"/>
                <w:w w:val="105"/>
                <w:sz w:val="15"/>
                <w:szCs w:val="15"/>
              </w:rPr>
              <w:t>l</w:t>
            </w:r>
            <w:r w:rsidRPr="00BC4772">
              <w:rPr>
                <w:spacing w:val="-1"/>
                <w:w w:val="105"/>
                <w:sz w:val="15"/>
                <w:szCs w:val="15"/>
              </w:rPr>
              <w:t>/</w:t>
            </w:r>
            <w:r w:rsidRPr="00BC4772">
              <w:rPr>
                <w:w w:val="105"/>
                <w:sz w:val="15"/>
                <w:szCs w:val="15"/>
              </w:rPr>
              <w:t>s</w:t>
            </w:r>
            <w:r w:rsidRPr="00BC4772">
              <w:rPr>
                <w:w w:val="104"/>
                <w:sz w:val="15"/>
                <w:szCs w:val="15"/>
              </w:rPr>
              <w:t xml:space="preserve"> </w:t>
            </w:r>
            <w:proofErr w:type="spellStart"/>
            <w:r w:rsidRPr="00BC4772">
              <w:rPr>
                <w:spacing w:val="-6"/>
                <w:w w:val="105"/>
                <w:sz w:val="15"/>
                <w:szCs w:val="15"/>
              </w:rPr>
              <w:t>m</w:t>
            </w:r>
            <w:r w:rsidRPr="00BC4772">
              <w:rPr>
                <w:w w:val="105"/>
                <w:sz w:val="15"/>
                <w:szCs w:val="15"/>
              </w:rPr>
              <w:t>ca</w:t>
            </w:r>
            <w:proofErr w:type="spellEnd"/>
          </w:p>
        </w:tc>
        <w:tc>
          <w:tcPr>
            <w:tcW w:w="509"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8" w:line="150" w:lineRule="exact"/>
              <w:rPr>
                <w:sz w:val="15"/>
                <w:szCs w:val="15"/>
              </w:rPr>
            </w:pPr>
          </w:p>
          <w:p w:rsidR="009632A8" w:rsidRPr="00BC4772" w:rsidRDefault="009632A8">
            <w:pPr>
              <w:pStyle w:val="TableParagraph"/>
              <w:kinsoku w:val="0"/>
              <w:overflowPunct w:val="0"/>
              <w:spacing w:line="200" w:lineRule="exact"/>
              <w:rPr>
                <w:sz w:val="20"/>
                <w:szCs w:val="20"/>
              </w:rPr>
            </w:pPr>
          </w:p>
          <w:p w:rsidR="009632A8" w:rsidRPr="00BC4772" w:rsidRDefault="009632A8">
            <w:pPr>
              <w:pStyle w:val="TableParagraph"/>
              <w:kinsoku w:val="0"/>
              <w:overflowPunct w:val="0"/>
              <w:ind w:left="190" w:right="193"/>
              <w:jc w:val="center"/>
            </w:pPr>
            <w:r w:rsidRPr="00BC4772">
              <w:rPr>
                <w:w w:val="105"/>
                <w:sz w:val="15"/>
                <w:szCs w:val="15"/>
              </w:rPr>
              <w:t>1</w:t>
            </w:r>
          </w:p>
        </w:tc>
      </w:tr>
      <w:tr w:rsidR="009632A8" w:rsidRPr="00BC4772">
        <w:trPr>
          <w:trHeight w:hRule="exact" w:val="898"/>
        </w:trPr>
        <w:tc>
          <w:tcPr>
            <w:tcW w:w="811"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6" w:line="150" w:lineRule="exact"/>
              <w:rPr>
                <w:sz w:val="15"/>
                <w:szCs w:val="15"/>
              </w:rPr>
            </w:pPr>
          </w:p>
          <w:p w:rsidR="009632A8" w:rsidRPr="00BC4772" w:rsidRDefault="009632A8">
            <w:pPr>
              <w:pStyle w:val="TableParagraph"/>
              <w:kinsoku w:val="0"/>
              <w:overflowPunct w:val="0"/>
              <w:spacing w:line="200" w:lineRule="exact"/>
              <w:rPr>
                <w:sz w:val="20"/>
                <w:szCs w:val="20"/>
              </w:rPr>
            </w:pPr>
          </w:p>
          <w:p w:rsidR="009632A8" w:rsidRPr="00BC4772" w:rsidRDefault="009632A8">
            <w:pPr>
              <w:pStyle w:val="TableParagraph"/>
              <w:kinsoku w:val="0"/>
              <w:overflowPunct w:val="0"/>
              <w:ind w:left="264" w:right="265"/>
              <w:jc w:val="center"/>
            </w:pPr>
            <w:r w:rsidRPr="00BC4772">
              <w:rPr>
                <w:spacing w:val="1"/>
                <w:w w:val="105"/>
                <w:sz w:val="15"/>
                <w:szCs w:val="15"/>
              </w:rPr>
              <w:t>0</w:t>
            </w:r>
            <w:r w:rsidRPr="00BC4772">
              <w:rPr>
                <w:spacing w:val="-2"/>
                <w:w w:val="105"/>
                <w:sz w:val="15"/>
                <w:szCs w:val="15"/>
              </w:rPr>
              <w:t>0</w:t>
            </w:r>
            <w:r w:rsidRPr="00BC4772">
              <w:rPr>
                <w:w w:val="105"/>
                <w:sz w:val="15"/>
                <w:szCs w:val="15"/>
              </w:rPr>
              <w:t>6</w:t>
            </w:r>
          </w:p>
        </w:tc>
        <w:tc>
          <w:tcPr>
            <w:tcW w:w="6605" w:type="dxa"/>
            <w:tcBorders>
              <w:top w:val="single" w:sz="2" w:space="0" w:color="000000"/>
              <w:left w:val="single" w:sz="2" w:space="0" w:color="000000"/>
              <w:bottom w:val="single" w:sz="2" w:space="0" w:color="000000"/>
              <w:right w:val="single" w:sz="2" w:space="0" w:color="000000"/>
            </w:tcBorders>
          </w:tcPr>
          <w:p w:rsidR="00BA3C34" w:rsidRPr="00BC4772" w:rsidRDefault="00BA3C34" w:rsidP="00BA3C34">
            <w:pPr>
              <w:pStyle w:val="TableParagraph"/>
              <w:kinsoku w:val="0"/>
              <w:overflowPunct w:val="0"/>
              <w:spacing w:before="60"/>
              <w:ind w:left="229"/>
              <w:rPr>
                <w:sz w:val="15"/>
                <w:szCs w:val="15"/>
              </w:rPr>
            </w:pPr>
            <w:r>
              <w:rPr>
                <w:b/>
                <w:bCs/>
                <w:spacing w:val="-2"/>
                <w:w w:val="105"/>
                <w:sz w:val="15"/>
                <w:szCs w:val="15"/>
              </w:rPr>
              <w:t>Pumping equipment for water recovered from the dam</w:t>
            </w:r>
          </w:p>
          <w:p w:rsidR="009632A8" w:rsidRPr="00BC4772" w:rsidRDefault="00D07306">
            <w:pPr>
              <w:pStyle w:val="TableParagraph"/>
              <w:kinsoku w:val="0"/>
              <w:overflowPunct w:val="0"/>
              <w:spacing w:before="60" w:line="248" w:lineRule="auto"/>
              <w:ind w:left="229"/>
            </w:pPr>
            <w:r>
              <w:rPr>
                <w:spacing w:val="-2"/>
                <w:w w:val="105"/>
                <w:sz w:val="15"/>
                <w:szCs w:val="15"/>
              </w:rPr>
              <w:t xml:space="preserve">Vertical </w:t>
            </w:r>
            <w:r w:rsidR="004F1AD9">
              <w:rPr>
                <w:spacing w:val="-2"/>
                <w:w w:val="105"/>
                <w:sz w:val="15"/>
                <w:szCs w:val="15"/>
              </w:rPr>
              <w:t>Pump</w:t>
            </w:r>
            <w:r>
              <w:rPr>
                <w:spacing w:val="-2"/>
                <w:w w:val="105"/>
                <w:sz w:val="15"/>
                <w:szCs w:val="15"/>
              </w:rPr>
              <w:t xml:space="preserve"> set up on rafts</w:t>
            </w:r>
            <w:r w:rsidRPr="00BC4772">
              <w:rPr>
                <w:w w:val="105"/>
                <w:sz w:val="15"/>
                <w:szCs w:val="15"/>
              </w:rPr>
              <w:t>,</w:t>
            </w:r>
            <w:r w:rsidRPr="00BC4772">
              <w:rPr>
                <w:spacing w:val="-4"/>
                <w:w w:val="105"/>
                <w:sz w:val="15"/>
                <w:szCs w:val="15"/>
              </w:rPr>
              <w:t xml:space="preserve"> </w:t>
            </w:r>
            <w:r>
              <w:rPr>
                <w:spacing w:val="-1"/>
                <w:w w:val="105"/>
                <w:sz w:val="15"/>
                <w:szCs w:val="15"/>
              </w:rPr>
              <w:t>recovered water service</w:t>
            </w:r>
            <w:r w:rsidRPr="00BC4772">
              <w:rPr>
                <w:spacing w:val="-8"/>
                <w:w w:val="105"/>
                <w:sz w:val="15"/>
                <w:szCs w:val="15"/>
              </w:rPr>
              <w:t xml:space="preserve"> </w:t>
            </w:r>
            <w:r w:rsidRPr="00BC4772">
              <w:rPr>
                <w:spacing w:val="3"/>
                <w:w w:val="105"/>
                <w:sz w:val="15"/>
                <w:szCs w:val="15"/>
              </w:rPr>
              <w:t>(</w:t>
            </w:r>
            <w:r w:rsidRPr="00BC4772">
              <w:rPr>
                <w:spacing w:val="-5"/>
                <w:w w:val="105"/>
                <w:sz w:val="15"/>
                <w:szCs w:val="15"/>
              </w:rPr>
              <w:t>R</w:t>
            </w:r>
            <w:r w:rsidRPr="00BC4772">
              <w:rPr>
                <w:spacing w:val="-2"/>
                <w:w w:val="105"/>
                <w:sz w:val="15"/>
                <w:szCs w:val="15"/>
              </w:rPr>
              <w:t>W</w:t>
            </w:r>
            <w:r w:rsidRPr="00BC4772">
              <w:rPr>
                <w:w w:val="105"/>
                <w:sz w:val="15"/>
                <w:szCs w:val="15"/>
              </w:rPr>
              <w:t>)</w:t>
            </w:r>
            <w:r w:rsidRPr="00BC4772">
              <w:rPr>
                <w:spacing w:val="-4"/>
                <w:w w:val="105"/>
                <w:sz w:val="15"/>
                <w:szCs w:val="15"/>
              </w:rPr>
              <w:t xml:space="preserve"> </w:t>
            </w:r>
            <w:r>
              <w:rPr>
                <w:spacing w:val="1"/>
                <w:w w:val="105"/>
                <w:sz w:val="15"/>
                <w:szCs w:val="15"/>
              </w:rPr>
              <w:t>from dam with low solid content</w:t>
            </w:r>
            <w:r w:rsidRPr="00BC4772">
              <w:rPr>
                <w:spacing w:val="-5"/>
                <w:w w:val="105"/>
                <w:sz w:val="15"/>
                <w:szCs w:val="15"/>
              </w:rPr>
              <w:t xml:space="preserve"> </w:t>
            </w:r>
            <w:r w:rsidRPr="00BC4772">
              <w:rPr>
                <w:w w:val="105"/>
                <w:sz w:val="15"/>
                <w:szCs w:val="15"/>
              </w:rPr>
              <w:t>(&lt;</w:t>
            </w:r>
            <w:r w:rsidRPr="00BC4772">
              <w:rPr>
                <w:spacing w:val="1"/>
                <w:w w:val="105"/>
                <w:sz w:val="15"/>
                <w:szCs w:val="15"/>
              </w:rPr>
              <w:t>5</w:t>
            </w:r>
            <w:r w:rsidRPr="00BC4772">
              <w:rPr>
                <w:spacing w:val="-5"/>
                <w:w w:val="105"/>
                <w:sz w:val="15"/>
                <w:szCs w:val="15"/>
              </w:rPr>
              <w:t>%</w:t>
            </w:r>
            <w:r w:rsidRPr="00BC4772">
              <w:rPr>
                <w:w w:val="105"/>
                <w:sz w:val="15"/>
                <w:szCs w:val="15"/>
              </w:rPr>
              <w:t>),</w:t>
            </w:r>
            <w:r w:rsidRPr="00BC4772">
              <w:rPr>
                <w:spacing w:val="-8"/>
                <w:w w:val="105"/>
                <w:sz w:val="15"/>
                <w:szCs w:val="15"/>
              </w:rPr>
              <w:t xml:space="preserve"> </w:t>
            </w:r>
            <w:r>
              <w:rPr>
                <w:spacing w:val="1"/>
                <w:w w:val="105"/>
                <w:sz w:val="15"/>
                <w:szCs w:val="15"/>
              </w:rPr>
              <w:t>suction and download rating</w:t>
            </w:r>
            <w:r w:rsidRPr="00BC4772">
              <w:rPr>
                <w:spacing w:val="-7"/>
                <w:w w:val="105"/>
                <w:sz w:val="15"/>
                <w:szCs w:val="15"/>
              </w:rPr>
              <w:t xml:space="preserve"> </w:t>
            </w:r>
            <w:r w:rsidRPr="00BC4772">
              <w:rPr>
                <w:spacing w:val="-3"/>
                <w:w w:val="105"/>
                <w:sz w:val="15"/>
                <w:szCs w:val="15"/>
              </w:rPr>
              <w:t>A</w:t>
            </w:r>
            <w:r w:rsidRPr="00BC4772">
              <w:rPr>
                <w:spacing w:val="-1"/>
                <w:w w:val="105"/>
                <w:sz w:val="15"/>
                <w:szCs w:val="15"/>
              </w:rPr>
              <w:t>S</w:t>
            </w:r>
            <w:r w:rsidRPr="00BC4772">
              <w:rPr>
                <w:spacing w:val="2"/>
                <w:w w:val="105"/>
                <w:sz w:val="15"/>
                <w:szCs w:val="15"/>
              </w:rPr>
              <w:t>M</w:t>
            </w:r>
            <w:r w:rsidRPr="00BC4772">
              <w:rPr>
                <w:w w:val="105"/>
                <w:sz w:val="15"/>
                <w:szCs w:val="15"/>
              </w:rPr>
              <w:t>E</w:t>
            </w:r>
            <w:r w:rsidRPr="00BC4772">
              <w:rPr>
                <w:spacing w:val="-7"/>
                <w:w w:val="105"/>
                <w:sz w:val="15"/>
                <w:szCs w:val="15"/>
              </w:rPr>
              <w:t xml:space="preserve"> </w:t>
            </w:r>
            <w:r w:rsidRPr="00BC4772">
              <w:rPr>
                <w:spacing w:val="1"/>
                <w:w w:val="105"/>
                <w:sz w:val="15"/>
                <w:szCs w:val="15"/>
              </w:rPr>
              <w:t>150</w:t>
            </w:r>
            <w:r w:rsidRPr="00BC4772">
              <w:rPr>
                <w:w w:val="105"/>
                <w:sz w:val="15"/>
                <w:szCs w:val="15"/>
              </w:rPr>
              <w:t>,</w:t>
            </w:r>
            <w:r w:rsidRPr="00BC4772">
              <w:rPr>
                <w:spacing w:val="-9"/>
                <w:w w:val="105"/>
                <w:sz w:val="15"/>
                <w:szCs w:val="15"/>
              </w:rPr>
              <w:t xml:space="preserve"> </w:t>
            </w:r>
            <w:r>
              <w:rPr>
                <w:w w:val="105"/>
                <w:sz w:val="15"/>
                <w:szCs w:val="15"/>
              </w:rPr>
              <w:t>with soft starter and start/stop control by level, includes rafts.</w:t>
            </w:r>
          </w:p>
        </w:tc>
        <w:tc>
          <w:tcPr>
            <w:tcW w:w="854"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spacing w:line="250" w:lineRule="auto"/>
              <w:ind w:left="121" w:firstLine="79"/>
            </w:pPr>
            <w:r w:rsidRPr="00BC4772">
              <w:rPr>
                <w:spacing w:val="1"/>
                <w:w w:val="105"/>
                <w:sz w:val="15"/>
                <w:szCs w:val="15"/>
              </w:rPr>
              <w:t>0</w:t>
            </w:r>
            <w:r w:rsidRPr="00BC4772">
              <w:rPr>
                <w:spacing w:val="-2"/>
                <w:w w:val="105"/>
                <w:sz w:val="15"/>
                <w:szCs w:val="15"/>
              </w:rPr>
              <w:t>35</w:t>
            </w:r>
            <w:r w:rsidRPr="00BC4772">
              <w:rPr>
                <w:spacing w:val="1"/>
                <w:w w:val="105"/>
                <w:sz w:val="15"/>
                <w:szCs w:val="15"/>
              </w:rPr>
              <w:t>2</w:t>
            </w:r>
            <w:r w:rsidRPr="00BC4772">
              <w:rPr>
                <w:spacing w:val="3"/>
                <w:w w:val="105"/>
                <w:sz w:val="15"/>
                <w:szCs w:val="15"/>
              </w:rPr>
              <w:t>1</w:t>
            </w:r>
            <w:r w:rsidRPr="00BC4772">
              <w:rPr>
                <w:w w:val="105"/>
                <w:sz w:val="15"/>
                <w:szCs w:val="15"/>
              </w:rPr>
              <w:t>-</w:t>
            </w:r>
            <w:r w:rsidRPr="00BC4772">
              <w:rPr>
                <w:w w:val="104"/>
                <w:sz w:val="15"/>
                <w:szCs w:val="15"/>
              </w:rPr>
              <w:t xml:space="preserve"> </w:t>
            </w:r>
            <w:r w:rsidRPr="00BC4772">
              <w:rPr>
                <w:spacing w:val="-2"/>
                <w:sz w:val="15"/>
                <w:szCs w:val="15"/>
              </w:rPr>
              <w:t>B</w:t>
            </w:r>
            <w:r w:rsidRPr="00BC4772">
              <w:rPr>
                <w:spacing w:val="-1"/>
                <w:sz w:val="15"/>
                <w:szCs w:val="15"/>
              </w:rPr>
              <w:t>V</w:t>
            </w:r>
            <w:r w:rsidRPr="00BC4772">
              <w:rPr>
                <w:sz w:val="15"/>
                <w:szCs w:val="15"/>
              </w:rPr>
              <w:t>T</w:t>
            </w:r>
            <w:r w:rsidRPr="00BC4772">
              <w:rPr>
                <w:spacing w:val="-2"/>
                <w:sz w:val="15"/>
                <w:szCs w:val="15"/>
              </w:rPr>
              <w:t>-</w:t>
            </w:r>
            <w:r w:rsidRPr="00BC4772">
              <w:rPr>
                <w:sz w:val="15"/>
                <w:szCs w:val="15"/>
              </w:rPr>
              <w:t>002</w:t>
            </w:r>
          </w:p>
        </w:tc>
        <w:tc>
          <w:tcPr>
            <w:tcW w:w="660"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ind w:left="207"/>
              <w:rPr>
                <w:sz w:val="15"/>
                <w:szCs w:val="15"/>
              </w:rPr>
            </w:pPr>
            <w:r w:rsidRPr="00BC4772">
              <w:rPr>
                <w:spacing w:val="1"/>
                <w:w w:val="105"/>
                <w:sz w:val="15"/>
                <w:szCs w:val="15"/>
              </w:rPr>
              <w:t>1</w:t>
            </w:r>
            <w:r w:rsidRPr="00BC4772">
              <w:rPr>
                <w:spacing w:val="-2"/>
                <w:w w:val="105"/>
                <w:sz w:val="15"/>
                <w:szCs w:val="15"/>
              </w:rPr>
              <w:t>3</w:t>
            </w:r>
            <w:r w:rsidRPr="00BC4772">
              <w:rPr>
                <w:w w:val="105"/>
                <w:sz w:val="15"/>
                <w:szCs w:val="15"/>
              </w:rPr>
              <w:t>8</w:t>
            </w:r>
          </w:p>
          <w:p w:rsidR="009632A8" w:rsidRPr="00BC4772" w:rsidRDefault="009632A8">
            <w:pPr>
              <w:pStyle w:val="TableParagraph"/>
              <w:kinsoku w:val="0"/>
              <w:overflowPunct w:val="0"/>
              <w:spacing w:before="7"/>
              <w:ind w:left="188"/>
            </w:pPr>
            <w:r w:rsidRPr="00BC4772">
              <w:rPr>
                <w:spacing w:val="1"/>
                <w:w w:val="105"/>
                <w:sz w:val="15"/>
                <w:szCs w:val="15"/>
              </w:rPr>
              <w:t>2</w:t>
            </w:r>
            <w:r w:rsidRPr="00BC4772">
              <w:rPr>
                <w:spacing w:val="3"/>
                <w:w w:val="105"/>
                <w:sz w:val="15"/>
                <w:szCs w:val="15"/>
              </w:rPr>
              <w:t>3</w:t>
            </w:r>
            <w:r w:rsidRPr="00BC4772">
              <w:rPr>
                <w:spacing w:val="-5"/>
                <w:w w:val="105"/>
                <w:sz w:val="15"/>
                <w:szCs w:val="15"/>
              </w:rPr>
              <w:t>,</w:t>
            </w:r>
            <w:r w:rsidRPr="00BC4772">
              <w:rPr>
                <w:w w:val="105"/>
                <w:sz w:val="15"/>
                <w:szCs w:val="15"/>
              </w:rPr>
              <w:t>1</w:t>
            </w:r>
          </w:p>
        </w:tc>
        <w:tc>
          <w:tcPr>
            <w:tcW w:w="552"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spacing w:line="250" w:lineRule="auto"/>
              <w:ind w:left="140" w:firstLine="57"/>
            </w:pPr>
            <w:r w:rsidRPr="00BC4772">
              <w:rPr>
                <w:spacing w:val="-3"/>
                <w:w w:val="105"/>
                <w:sz w:val="15"/>
                <w:szCs w:val="15"/>
              </w:rPr>
              <w:t>l</w:t>
            </w:r>
            <w:r w:rsidRPr="00BC4772">
              <w:rPr>
                <w:spacing w:val="-1"/>
                <w:w w:val="105"/>
                <w:sz w:val="15"/>
                <w:szCs w:val="15"/>
              </w:rPr>
              <w:t>/</w:t>
            </w:r>
            <w:r w:rsidRPr="00BC4772">
              <w:rPr>
                <w:w w:val="105"/>
                <w:sz w:val="15"/>
                <w:szCs w:val="15"/>
              </w:rPr>
              <w:t>s</w:t>
            </w:r>
            <w:r w:rsidRPr="00BC4772">
              <w:rPr>
                <w:w w:val="104"/>
                <w:sz w:val="15"/>
                <w:szCs w:val="15"/>
              </w:rPr>
              <w:t xml:space="preserve"> </w:t>
            </w:r>
            <w:proofErr w:type="spellStart"/>
            <w:r w:rsidRPr="00BC4772">
              <w:rPr>
                <w:spacing w:val="-6"/>
                <w:w w:val="105"/>
                <w:sz w:val="15"/>
                <w:szCs w:val="15"/>
              </w:rPr>
              <w:t>m</w:t>
            </w:r>
            <w:r w:rsidRPr="00BC4772">
              <w:rPr>
                <w:w w:val="105"/>
                <w:sz w:val="15"/>
                <w:szCs w:val="15"/>
              </w:rPr>
              <w:t>ca</w:t>
            </w:r>
            <w:proofErr w:type="spellEnd"/>
          </w:p>
        </w:tc>
        <w:tc>
          <w:tcPr>
            <w:tcW w:w="509"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6" w:line="150" w:lineRule="exact"/>
              <w:rPr>
                <w:sz w:val="15"/>
                <w:szCs w:val="15"/>
              </w:rPr>
            </w:pPr>
          </w:p>
          <w:p w:rsidR="009632A8" w:rsidRPr="00BC4772" w:rsidRDefault="009632A8">
            <w:pPr>
              <w:pStyle w:val="TableParagraph"/>
              <w:kinsoku w:val="0"/>
              <w:overflowPunct w:val="0"/>
              <w:spacing w:line="200" w:lineRule="exact"/>
              <w:rPr>
                <w:sz w:val="20"/>
                <w:szCs w:val="20"/>
              </w:rPr>
            </w:pPr>
          </w:p>
          <w:p w:rsidR="009632A8" w:rsidRPr="00BC4772" w:rsidRDefault="009632A8">
            <w:pPr>
              <w:pStyle w:val="TableParagraph"/>
              <w:kinsoku w:val="0"/>
              <w:overflowPunct w:val="0"/>
              <w:ind w:left="190" w:right="193"/>
              <w:jc w:val="center"/>
            </w:pPr>
            <w:r w:rsidRPr="00BC4772">
              <w:rPr>
                <w:w w:val="105"/>
                <w:sz w:val="15"/>
                <w:szCs w:val="15"/>
              </w:rPr>
              <w:t>1</w:t>
            </w:r>
          </w:p>
        </w:tc>
      </w:tr>
    </w:tbl>
    <w:p w:rsidR="009632A8" w:rsidRPr="00BC4772" w:rsidRDefault="009632A8">
      <w:pPr>
        <w:sectPr w:rsidR="009632A8" w:rsidRPr="00BC4772">
          <w:pgSz w:w="11900" w:h="16840"/>
          <w:pgMar w:top="1580" w:right="840" w:bottom="1860" w:left="860" w:header="0" w:footer="1643" w:gutter="0"/>
          <w:cols w:space="720" w:equalWidth="0">
            <w:col w:w="10200"/>
          </w:cols>
          <w:noEndnote/>
        </w:sectPr>
      </w:pPr>
    </w:p>
    <w:p w:rsidR="009632A8" w:rsidRPr="00BC4772" w:rsidRDefault="00C77DEF">
      <w:pPr>
        <w:kinsoku w:val="0"/>
        <w:overflowPunct w:val="0"/>
        <w:spacing w:before="8" w:line="150" w:lineRule="exact"/>
        <w:rPr>
          <w:sz w:val="15"/>
          <w:szCs w:val="15"/>
        </w:rPr>
      </w:pPr>
      <w:r>
        <w:rPr>
          <w:noProof/>
          <w:lang w:val="es-CL" w:eastAsia="es-CL"/>
        </w:rPr>
        <w:lastRenderedPageBreak/>
        <mc:AlternateContent>
          <mc:Choice Requires="wpg">
            <w:drawing>
              <wp:anchor distT="0" distB="0" distL="114300" distR="114300" simplePos="0" relativeHeight="251654656" behindDoc="1" locked="0" layoutInCell="0" allowOverlap="1">
                <wp:simplePos x="0" y="0"/>
                <wp:positionH relativeFrom="page">
                  <wp:posOffset>293370</wp:posOffset>
                </wp:positionH>
                <wp:positionV relativeFrom="page">
                  <wp:posOffset>750570</wp:posOffset>
                </wp:positionV>
                <wp:extent cx="6979285" cy="9198610"/>
                <wp:effectExtent l="0" t="0" r="0" b="0"/>
                <wp:wrapNone/>
                <wp:docPr id="46"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79285" cy="9198610"/>
                          <a:chOff x="462" y="1182"/>
                          <a:chExt cx="10991" cy="14486"/>
                        </a:xfrm>
                      </wpg:grpSpPr>
                      <wps:wsp>
                        <wps:cNvPr id="47" name="Freeform 19"/>
                        <wps:cNvSpPr>
                          <a:spLocks/>
                        </wps:cNvSpPr>
                        <wps:spPr bwMode="auto">
                          <a:xfrm>
                            <a:off x="467" y="1187"/>
                            <a:ext cx="10980" cy="20"/>
                          </a:xfrm>
                          <a:custGeom>
                            <a:avLst/>
                            <a:gdLst>
                              <a:gd name="T0" fmla="*/ 0 w 10980"/>
                              <a:gd name="T1" fmla="*/ 0 h 20"/>
                              <a:gd name="T2" fmla="*/ 10979 w 10980"/>
                              <a:gd name="T3" fmla="*/ 0 h 20"/>
                            </a:gdLst>
                            <a:ahLst/>
                            <a:cxnLst>
                              <a:cxn ang="0">
                                <a:pos x="T0" y="T1"/>
                              </a:cxn>
                              <a:cxn ang="0">
                                <a:pos x="T2" y="T3"/>
                              </a:cxn>
                            </a:cxnLst>
                            <a:rect l="0" t="0" r="r" b="b"/>
                            <a:pathLst>
                              <a:path w="10980" h="20">
                                <a:moveTo>
                                  <a:pt x="0" y="0"/>
                                </a:moveTo>
                                <a:lnTo>
                                  <a:pt x="1097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Freeform 20"/>
                        <wps:cNvSpPr>
                          <a:spLocks/>
                        </wps:cNvSpPr>
                        <wps:spPr bwMode="auto">
                          <a:xfrm>
                            <a:off x="472" y="1192"/>
                            <a:ext cx="20" cy="14465"/>
                          </a:xfrm>
                          <a:custGeom>
                            <a:avLst/>
                            <a:gdLst>
                              <a:gd name="T0" fmla="*/ 0 w 20"/>
                              <a:gd name="T1" fmla="*/ 0 h 14465"/>
                              <a:gd name="T2" fmla="*/ 0 w 20"/>
                              <a:gd name="T3" fmla="*/ 14464 h 14465"/>
                            </a:gdLst>
                            <a:ahLst/>
                            <a:cxnLst>
                              <a:cxn ang="0">
                                <a:pos x="T0" y="T1"/>
                              </a:cxn>
                              <a:cxn ang="0">
                                <a:pos x="T2" y="T3"/>
                              </a:cxn>
                            </a:cxnLst>
                            <a:rect l="0" t="0" r="r" b="b"/>
                            <a:pathLst>
                              <a:path w="20" h="14465">
                                <a:moveTo>
                                  <a:pt x="0" y="0"/>
                                </a:moveTo>
                                <a:lnTo>
                                  <a:pt x="0" y="14464"/>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Freeform 21"/>
                        <wps:cNvSpPr>
                          <a:spLocks/>
                        </wps:cNvSpPr>
                        <wps:spPr bwMode="auto">
                          <a:xfrm>
                            <a:off x="11443" y="1192"/>
                            <a:ext cx="20" cy="14465"/>
                          </a:xfrm>
                          <a:custGeom>
                            <a:avLst/>
                            <a:gdLst>
                              <a:gd name="T0" fmla="*/ 0 w 20"/>
                              <a:gd name="T1" fmla="*/ 0 h 14465"/>
                              <a:gd name="T2" fmla="*/ 0 w 20"/>
                              <a:gd name="T3" fmla="*/ 14464 h 14465"/>
                            </a:gdLst>
                            <a:ahLst/>
                            <a:cxnLst>
                              <a:cxn ang="0">
                                <a:pos x="T0" y="T1"/>
                              </a:cxn>
                              <a:cxn ang="0">
                                <a:pos x="T2" y="T3"/>
                              </a:cxn>
                            </a:cxnLst>
                            <a:rect l="0" t="0" r="r" b="b"/>
                            <a:pathLst>
                              <a:path w="20" h="14465">
                                <a:moveTo>
                                  <a:pt x="0" y="0"/>
                                </a:moveTo>
                                <a:lnTo>
                                  <a:pt x="0" y="14464"/>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Freeform 22"/>
                        <wps:cNvSpPr>
                          <a:spLocks/>
                        </wps:cNvSpPr>
                        <wps:spPr bwMode="auto">
                          <a:xfrm>
                            <a:off x="467" y="15662"/>
                            <a:ext cx="10980" cy="20"/>
                          </a:xfrm>
                          <a:custGeom>
                            <a:avLst/>
                            <a:gdLst>
                              <a:gd name="T0" fmla="*/ 0 w 10980"/>
                              <a:gd name="T1" fmla="*/ 0 h 20"/>
                              <a:gd name="T2" fmla="*/ 10979 w 10980"/>
                              <a:gd name="T3" fmla="*/ 0 h 20"/>
                            </a:gdLst>
                            <a:ahLst/>
                            <a:cxnLst>
                              <a:cxn ang="0">
                                <a:pos x="T0" y="T1"/>
                              </a:cxn>
                              <a:cxn ang="0">
                                <a:pos x="T2" y="T3"/>
                              </a:cxn>
                            </a:cxnLst>
                            <a:rect l="0" t="0" r="r" b="b"/>
                            <a:pathLst>
                              <a:path w="10980" h="20">
                                <a:moveTo>
                                  <a:pt x="0" y="0"/>
                                </a:moveTo>
                                <a:lnTo>
                                  <a:pt x="1097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id="Group 18" o:spid="_x0000_s1026" style="position:absolute;margin-left:23.1pt;margin-top:59.1pt;width:549.55pt;height:724.3pt;z-index:-251661824;mso-position-horizontal-relative:page;mso-position-vertical-relative:page" coordorigin="462,1182" coordsize="10991,1448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" o:allowincell="f">
                <v:polyline id="Freeform 19" o:spid="_x0000_s1027" style="position:absolute;visibility:visible;mso-wrap-style:square;v-text-anchor:top" points="467,1187,11446,1187" coordsize="10980,2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KV15xQAA&#10;ANsAAAAPAAAAZHJzL2Rvd25yZXYueG1sRI9Li8JAEITvC/6HoQUvi04U8REdRVYCHvbiCzy2mTYJ&#10;ZnpCZtbE/fU7C4LHoqq+opbr1pTiQbUrLCsYDiIQxKnVBWcKTsekPwPhPLLG0jIpeJKD9arzscRY&#10;24b39Dj4TAQIuxgV5N5XsZQuzcmgG9iKOHg3Wxv0QdaZ1DU2AW5KOYqiiTRYcFjIsaKvnNL74cco&#10;sJPL1jSfZTT/bn7n41FyTq+bRKlet90sQHhq/Tv8au+0gvEU/r+EHyBXf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0pXXnFAAAA2wAAAA8AAAAAAAAAAAAAAAAAlwIAAGRycy9k&#10;b3ducmV2LnhtbFBLBQYAAAAABAAEAPUAAACJAwAAAAA=&#10;" filled="f" strokeweight=".58pt">
                  <v:path arrowok="t" o:connecttype="custom" o:connectlocs="0,0;10979,0" o:connectangles="0,0"/>
                </v:polyline>
                <v:polyline id="Freeform 20" o:spid="_x0000_s1028" style="position:absolute;visibility:visible;mso-wrap-style:square;v-text-anchor:top" points="472,1192,472,15656" coordsize="20,1446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" filled="f" strokeweight="7365emu">
                  <v:path arrowok="t" o:connecttype="custom" o:connectlocs="0,0;0,14464" o:connectangles="0,0"/>
                </v:polyline>
                <v:polyline id="Freeform 21" o:spid="_x0000_s1029" style="position:absolute;visibility:visible;mso-wrap-style:square;v-text-anchor:top" points="11443,1192,11443,15656" coordsize="20,1446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2CFuRxAAA&#10;ANsAAAAPAAAAZHJzL2Rvd25yZXYueG1sRI9BawIxFITvBf9DeIVeRLMtpdXVKFYoaPGi9eDxsXlu&#10;1m5eQpLq+u8bQehxmJlvmOm8s604U4iNYwXPwwIEceV0w7WC/ffnYAQiJmSNrWNScKUI81nvYYql&#10;dhfe0nmXapEhHEtUYFLypZSxMmQxDp0nzt7RBYspy1BLHfCS4baVL0XxJi02nBcMeloaqn52v1ZB&#10;sQ7NB/pDf7XxB/3+dVpaM7oq9fTYLSYgEnXpP3xvr7SC1zHcvuQfIGd/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dghbkcQAAADbAAAADwAAAAAAAAAAAAAAAACXAgAAZHJzL2Rv&#10;d25yZXYueG1sUEsFBgAAAAAEAAQA9QAAAIgDAAAAAA==&#10;" filled="f" strokeweight="7365emu">
                  <v:path arrowok="t" o:connecttype="custom" o:connectlocs="0,0;0,14464" o:connectangles="0,0"/>
                </v:polyline>
                <v:polyline id="Freeform 22" o:spid="_x0000_s1030" style="position:absolute;visibility:visible;mso-wrap-style:square;v-text-anchor:top" points="467,15662,11446,15662" coordsize="10980,2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GVPQwwAA&#10;ANsAAAAPAAAAZHJzL2Rvd25yZXYueG1sRE/LaoNAFN0H+g/DLXQT4hhppNpMQkgRuugmj0KWt86t&#10;Sp074kzV5uszi0KWh/NebyfTioF611hWsIxiEMSl1Q1XCs6nYvECwnlkja1lUvBHDrabh9kac21H&#10;PtBw9JUIIexyVFB73+VSurImgy6yHXHgvm1v0AfYV1L3OIZw08okjlNpsOHQUGNH+5rKn+OvUWDT&#10;y5sZ522cfYzX7DkpPsuvXaHU0+O0ewXhafJ38b/7XStYhfXhS/gBcnM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HGVPQwwAAANsAAAAPAAAAAAAAAAAAAAAAAJcCAABkcnMvZG93&#10;bnJldi54bWxQSwUGAAAAAAQABAD1AAAAhwMAAAAA&#10;" filled="f" strokeweight=".58pt">
                  <v:path arrowok="t" o:connecttype="custom" o:connectlocs="0,0;10979,0" o:connectangles="0,0"/>
                </v:polyline>
                <w10:wrap anchorx="page" anchory="page"/>
              </v:group>
            </w:pict>
          </mc:Fallback>
        </mc:AlternateContent>
      </w:r>
    </w:p>
    <w:p w:rsidR="009632A8" w:rsidRPr="00BC4772" w:rsidRDefault="009632A8">
      <w:pPr>
        <w:kinsoku w:val="0"/>
        <w:overflowPunct w:val="0"/>
        <w:spacing w:line="200" w:lineRule="exact"/>
        <w:rPr>
          <w:sz w:val="20"/>
          <w:szCs w:val="20"/>
        </w:rPr>
      </w:pPr>
    </w:p>
    <w:tbl>
      <w:tblPr>
        <w:tblW w:w="0" w:type="auto"/>
        <w:tblInd w:w="102" w:type="dxa"/>
        <w:tblLayout w:type="fixed"/>
        <w:tblCellMar>
          <w:left w:w="0" w:type="dxa"/>
          <w:right w:w="0" w:type="dxa"/>
        </w:tblCellMar>
        <w:tblLook w:val="0000" w:firstRow="0" w:lastRow="0" w:firstColumn="0" w:lastColumn="0" w:noHBand="0" w:noVBand="0"/>
      </w:tblPr>
      <w:tblGrid>
        <w:gridCol w:w="811"/>
        <w:gridCol w:w="6605"/>
        <w:gridCol w:w="854"/>
        <w:gridCol w:w="660"/>
        <w:gridCol w:w="552"/>
        <w:gridCol w:w="509"/>
      </w:tblGrid>
      <w:tr w:rsidR="009632A8" w:rsidRPr="00BC4772">
        <w:trPr>
          <w:trHeight w:hRule="exact" w:val="482"/>
        </w:trPr>
        <w:tc>
          <w:tcPr>
            <w:tcW w:w="811" w:type="dxa"/>
            <w:tcBorders>
              <w:top w:val="single" w:sz="2" w:space="0" w:color="000000"/>
              <w:left w:val="single" w:sz="26" w:space="0" w:color="BFBFBF"/>
              <w:bottom w:val="single" w:sz="2" w:space="0" w:color="000000"/>
              <w:right w:val="single" w:sz="2" w:space="0" w:color="000000"/>
            </w:tcBorders>
            <w:shd w:val="clear" w:color="auto" w:fill="BFBFBF"/>
          </w:tcPr>
          <w:p w:rsidR="009632A8" w:rsidRPr="00BC4772" w:rsidRDefault="009632A8">
            <w:pPr>
              <w:pStyle w:val="TableParagraph"/>
              <w:kinsoku w:val="0"/>
              <w:overflowPunct w:val="0"/>
              <w:spacing w:before="4" w:line="150" w:lineRule="exact"/>
              <w:rPr>
                <w:sz w:val="15"/>
                <w:szCs w:val="15"/>
              </w:rPr>
            </w:pPr>
          </w:p>
          <w:p w:rsidR="009632A8" w:rsidRPr="00BC4772" w:rsidRDefault="009632A8">
            <w:pPr>
              <w:pStyle w:val="TableParagraph"/>
              <w:kinsoku w:val="0"/>
              <w:overflowPunct w:val="0"/>
              <w:ind w:left="104"/>
            </w:pPr>
            <w:r w:rsidRPr="00BC4772">
              <w:rPr>
                <w:b/>
                <w:bCs/>
                <w:spacing w:val="1"/>
                <w:w w:val="105"/>
                <w:sz w:val="15"/>
                <w:szCs w:val="15"/>
              </w:rPr>
              <w:t>I</w:t>
            </w:r>
            <w:r w:rsidRPr="00BC4772">
              <w:rPr>
                <w:b/>
                <w:bCs/>
                <w:w w:val="105"/>
                <w:sz w:val="15"/>
                <w:szCs w:val="15"/>
              </w:rPr>
              <w:t>tem</w:t>
            </w:r>
            <w:r w:rsidRPr="00BC4772">
              <w:rPr>
                <w:b/>
                <w:bCs/>
                <w:spacing w:val="-10"/>
                <w:w w:val="105"/>
                <w:sz w:val="15"/>
                <w:szCs w:val="15"/>
              </w:rPr>
              <w:t xml:space="preserve"> </w:t>
            </w:r>
            <w:r w:rsidRPr="00BC4772">
              <w:rPr>
                <w:b/>
                <w:bCs/>
                <w:spacing w:val="-1"/>
                <w:w w:val="105"/>
                <w:sz w:val="15"/>
                <w:szCs w:val="15"/>
              </w:rPr>
              <w:t>N</w:t>
            </w:r>
            <w:r w:rsidRPr="00BC4772">
              <w:rPr>
                <w:b/>
                <w:bCs/>
                <w:w w:val="105"/>
                <w:sz w:val="15"/>
                <w:szCs w:val="15"/>
              </w:rPr>
              <w:t>°</w:t>
            </w:r>
          </w:p>
        </w:tc>
        <w:tc>
          <w:tcPr>
            <w:tcW w:w="6605" w:type="dxa"/>
            <w:tcBorders>
              <w:top w:val="single" w:sz="2" w:space="0" w:color="000000"/>
              <w:left w:val="single" w:sz="2" w:space="0" w:color="000000"/>
              <w:bottom w:val="single" w:sz="2" w:space="0" w:color="000000"/>
              <w:right w:val="single" w:sz="2" w:space="0" w:color="000000"/>
            </w:tcBorders>
            <w:shd w:val="clear" w:color="auto" w:fill="BFBFBF"/>
          </w:tcPr>
          <w:p w:rsidR="00D07306" w:rsidRDefault="00D07306">
            <w:pPr>
              <w:pStyle w:val="TableParagraph"/>
              <w:kinsoku w:val="0"/>
              <w:overflowPunct w:val="0"/>
              <w:ind w:left="2884" w:right="2881"/>
              <w:jc w:val="center"/>
              <w:rPr>
                <w:b/>
                <w:bCs/>
                <w:spacing w:val="-3"/>
                <w:w w:val="105"/>
                <w:sz w:val="15"/>
                <w:szCs w:val="15"/>
              </w:rPr>
            </w:pPr>
          </w:p>
          <w:p w:rsidR="009632A8" w:rsidRPr="00BC4772" w:rsidRDefault="00D07306">
            <w:pPr>
              <w:pStyle w:val="TableParagraph"/>
              <w:kinsoku w:val="0"/>
              <w:overflowPunct w:val="0"/>
              <w:ind w:left="2884" w:right="2881"/>
              <w:jc w:val="center"/>
            </w:pPr>
            <w:r>
              <w:rPr>
                <w:b/>
                <w:bCs/>
                <w:spacing w:val="-3"/>
                <w:w w:val="105"/>
                <w:sz w:val="15"/>
                <w:szCs w:val="15"/>
              </w:rPr>
              <w:t>Description</w:t>
            </w:r>
          </w:p>
        </w:tc>
        <w:tc>
          <w:tcPr>
            <w:tcW w:w="854" w:type="dxa"/>
            <w:tcBorders>
              <w:top w:val="single" w:sz="2" w:space="0" w:color="000000"/>
              <w:left w:val="single" w:sz="2" w:space="0" w:color="000000"/>
              <w:bottom w:val="single" w:sz="2" w:space="0" w:color="000000"/>
              <w:right w:val="single" w:sz="2" w:space="0" w:color="000000"/>
            </w:tcBorders>
            <w:shd w:val="clear" w:color="auto" w:fill="BFBFBF"/>
          </w:tcPr>
          <w:p w:rsidR="009632A8" w:rsidRPr="00BC4772" w:rsidRDefault="009632A8">
            <w:pPr>
              <w:pStyle w:val="TableParagraph"/>
              <w:kinsoku w:val="0"/>
              <w:overflowPunct w:val="0"/>
              <w:spacing w:before="4" w:line="150" w:lineRule="exact"/>
              <w:rPr>
                <w:sz w:val="15"/>
                <w:szCs w:val="15"/>
              </w:rPr>
            </w:pPr>
          </w:p>
          <w:p w:rsidR="009632A8" w:rsidRPr="00BC4772" w:rsidRDefault="009632A8">
            <w:pPr>
              <w:pStyle w:val="TableParagraph"/>
              <w:kinsoku w:val="0"/>
              <w:overflowPunct w:val="0"/>
              <w:ind w:left="251"/>
            </w:pPr>
            <w:r w:rsidRPr="00BC4772">
              <w:rPr>
                <w:b/>
                <w:bCs/>
                <w:spacing w:val="-2"/>
                <w:w w:val="105"/>
                <w:sz w:val="15"/>
                <w:szCs w:val="15"/>
              </w:rPr>
              <w:t>T</w:t>
            </w:r>
            <w:r w:rsidRPr="00BC4772">
              <w:rPr>
                <w:b/>
                <w:bCs/>
                <w:spacing w:val="-1"/>
                <w:w w:val="105"/>
                <w:sz w:val="15"/>
                <w:szCs w:val="15"/>
              </w:rPr>
              <w:t>A</w:t>
            </w:r>
            <w:r w:rsidRPr="00BC4772">
              <w:rPr>
                <w:b/>
                <w:bCs/>
                <w:w w:val="105"/>
                <w:sz w:val="15"/>
                <w:szCs w:val="15"/>
              </w:rPr>
              <w:t>G</w:t>
            </w:r>
          </w:p>
        </w:tc>
        <w:tc>
          <w:tcPr>
            <w:tcW w:w="660" w:type="dxa"/>
            <w:tcBorders>
              <w:top w:val="single" w:sz="2" w:space="0" w:color="000000"/>
              <w:left w:val="single" w:sz="2" w:space="0" w:color="000000"/>
              <w:bottom w:val="single" w:sz="2" w:space="0" w:color="000000"/>
              <w:right w:val="single" w:sz="2" w:space="0" w:color="000000"/>
            </w:tcBorders>
            <w:shd w:val="clear" w:color="auto" w:fill="BFBFBF"/>
          </w:tcPr>
          <w:p w:rsidR="009632A8" w:rsidRPr="00BC4772" w:rsidRDefault="009632A8">
            <w:pPr>
              <w:pStyle w:val="TableParagraph"/>
              <w:kinsoku w:val="0"/>
              <w:overflowPunct w:val="0"/>
              <w:spacing w:before="63" w:line="250" w:lineRule="auto"/>
              <w:ind w:left="200" w:hanging="75"/>
            </w:pPr>
            <w:r w:rsidRPr="00BC4772">
              <w:rPr>
                <w:b/>
                <w:bCs/>
                <w:color w:val="221E1F"/>
                <w:sz w:val="15"/>
                <w:szCs w:val="15"/>
              </w:rPr>
              <w:t>P</w:t>
            </w:r>
            <w:r w:rsidR="007E2A81">
              <w:rPr>
                <w:b/>
                <w:bCs/>
                <w:color w:val="221E1F"/>
                <w:spacing w:val="-1"/>
                <w:sz w:val="15"/>
                <w:szCs w:val="15"/>
              </w:rPr>
              <w:t>oint</w:t>
            </w:r>
            <w:r w:rsidRPr="00BC4772">
              <w:rPr>
                <w:b/>
                <w:bCs/>
                <w:color w:val="221E1F"/>
                <w:w w:val="104"/>
                <w:sz w:val="15"/>
                <w:szCs w:val="15"/>
              </w:rPr>
              <w:t xml:space="preserve"> </w:t>
            </w:r>
            <w:r w:rsidRPr="00BC4772">
              <w:rPr>
                <w:b/>
                <w:bCs/>
                <w:color w:val="221E1F"/>
                <w:w w:val="105"/>
                <w:sz w:val="15"/>
                <w:szCs w:val="15"/>
              </w:rPr>
              <w:t>O</w:t>
            </w:r>
            <w:r w:rsidRPr="00BC4772">
              <w:rPr>
                <w:b/>
                <w:bCs/>
                <w:color w:val="221E1F"/>
                <w:spacing w:val="-1"/>
                <w:w w:val="105"/>
                <w:sz w:val="15"/>
                <w:szCs w:val="15"/>
              </w:rPr>
              <w:t>p</w:t>
            </w:r>
            <w:r w:rsidRPr="00BC4772">
              <w:rPr>
                <w:b/>
                <w:bCs/>
                <w:color w:val="221E1F"/>
                <w:w w:val="105"/>
                <w:sz w:val="15"/>
                <w:szCs w:val="15"/>
              </w:rPr>
              <w:t>.</w:t>
            </w:r>
          </w:p>
        </w:tc>
        <w:tc>
          <w:tcPr>
            <w:tcW w:w="552" w:type="dxa"/>
            <w:tcBorders>
              <w:top w:val="single" w:sz="2" w:space="0" w:color="000000"/>
              <w:left w:val="single" w:sz="2" w:space="0" w:color="000000"/>
              <w:bottom w:val="single" w:sz="2" w:space="0" w:color="000000"/>
              <w:right w:val="single" w:sz="2" w:space="0" w:color="000000"/>
            </w:tcBorders>
            <w:shd w:val="clear" w:color="auto" w:fill="BFBFBF"/>
          </w:tcPr>
          <w:p w:rsidR="009632A8" w:rsidRPr="00BC4772" w:rsidRDefault="009632A8">
            <w:pPr>
              <w:pStyle w:val="TableParagraph"/>
              <w:kinsoku w:val="0"/>
              <w:overflowPunct w:val="0"/>
              <w:spacing w:before="4" w:line="150" w:lineRule="exact"/>
              <w:rPr>
                <w:sz w:val="15"/>
                <w:szCs w:val="15"/>
              </w:rPr>
            </w:pPr>
          </w:p>
          <w:p w:rsidR="009632A8" w:rsidRPr="00BC4772" w:rsidRDefault="009632A8">
            <w:pPr>
              <w:pStyle w:val="TableParagraph"/>
              <w:kinsoku w:val="0"/>
              <w:overflowPunct w:val="0"/>
              <w:ind w:left="104"/>
            </w:pPr>
            <w:proofErr w:type="spellStart"/>
            <w:r w:rsidRPr="00BC4772">
              <w:rPr>
                <w:b/>
                <w:bCs/>
                <w:spacing w:val="-1"/>
                <w:w w:val="105"/>
                <w:sz w:val="15"/>
                <w:szCs w:val="15"/>
              </w:rPr>
              <w:t>U</w:t>
            </w:r>
            <w:r w:rsidRPr="00BC4772">
              <w:rPr>
                <w:b/>
                <w:bCs/>
                <w:spacing w:val="-2"/>
                <w:w w:val="105"/>
                <w:sz w:val="15"/>
                <w:szCs w:val="15"/>
              </w:rPr>
              <w:t>o</w:t>
            </w:r>
            <w:r w:rsidRPr="00BC4772">
              <w:rPr>
                <w:b/>
                <w:bCs/>
                <w:w w:val="105"/>
                <w:sz w:val="15"/>
                <w:szCs w:val="15"/>
              </w:rPr>
              <w:t>M</w:t>
            </w:r>
            <w:proofErr w:type="spellEnd"/>
          </w:p>
        </w:tc>
        <w:tc>
          <w:tcPr>
            <w:tcW w:w="509" w:type="dxa"/>
            <w:tcBorders>
              <w:top w:val="single" w:sz="2" w:space="0" w:color="000000"/>
              <w:left w:val="single" w:sz="2" w:space="0" w:color="000000"/>
              <w:bottom w:val="single" w:sz="2" w:space="0" w:color="000000"/>
              <w:right w:val="single" w:sz="26" w:space="0" w:color="BFBFBF"/>
            </w:tcBorders>
            <w:shd w:val="clear" w:color="auto" w:fill="BFBFBF"/>
          </w:tcPr>
          <w:p w:rsidR="009632A8" w:rsidRPr="00BC4772" w:rsidRDefault="009632A8">
            <w:pPr>
              <w:pStyle w:val="TableParagraph"/>
              <w:kinsoku w:val="0"/>
              <w:overflowPunct w:val="0"/>
              <w:spacing w:before="63" w:line="250" w:lineRule="auto"/>
              <w:ind w:left="123" w:hanging="51"/>
            </w:pPr>
            <w:r w:rsidRPr="00BC4772">
              <w:rPr>
                <w:b/>
                <w:bCs/>
                <w:spacing w:val="-2"/>
                <w:sz w:val="15"/>
                <w:szCs w:val="15"/>
              </w:rPr>
              <w:t>T</w:t>
            </w:r>
            <w:r w:rsidRPr="00BC4772">
              <w:rPr>
                <w:b/>
                <w:bCs/>
                <w:sz w:val="15"/>
                <w:szCs w:val="15"/>
              </w:rPr>
              <w:t>o</w:t>
            </w:r>
            <w:r w:rsidRPr="00BC4772">
              <w:rPr>
                <w:b/>
                <w:bCs/>
                <w:spacing w:val="-2"/>
                <w:sz w:val="15"/>
                <w:szCs w:val="15"/>
              </w:rPr>
              <w:t>t</w:t>
            </w:r>
            <w:r w:rsidRPr="00BC4772">
              <w:rPr>
                <w:b/>
                <w:bCs/>
                <w:sz w:val="15"/>
                <w:szCs w:val="15"/>
              </w:rPr>
              <w:t>al</w:t>
            </w:r>
            <w:r w:rsidRPr="00BC4772">
              <w:rPr>
                <w:b/>
                <w:bCs/>
                <w:w w:val="104"/>
                <w:sz w:val="15"/>
                <w:szCs w:val="15"/>
              </w:rPr>
              <w:t xml:space="preserve"> </w:t>
            </w:r>
            <w:proofErr w:type="spellStart"/>
            <w:r w:rsidRPr="00BC4772">
              <w:rPr>
                <w:b/>
                <w:bCs/>
                <w:w w:val="105"/>
                <w:sz w:val="15"/>
                <w:szCs w:val="15"/>
              </w:rPr>
              <w:t>Q</w:t>
            </w:r>
            <w:r w:rsidRPr="00BC4772">
              <w:rPr>
                <w:b/>
                <w:bCs/>
                <w:spacing w:val="-2"/>
                <w:w w:val="105"/>
                <w:sz w:val="15"/>
                <w:szCs w:val="15"/>
              </w:rPr>
              <w:t>t</w:t>
            </w:r>
            <w:r w:rsidRPr="00BC4772">
              <w:rPr>
                <w:b/>
                <w:bCs/>
                <w:w w:val="105"/>
                <w:sz w:val="15"/>
                <w:szCs w:val="15"/>
              </w:rPr>
              <w:t>y</w:t>
            </w:r>
            <w:proofErr w:type="spellEnd"/>
          </w:p>
        </w:tc>
      </w:tr>
      <w:tr w:rsidR="009632A8" w:rsidRPr="00BC4772">
        <w:trPr>
          <w:trHeight w:hRule="exact" w:val="893"/>
        </w:trPr>
        <w:tc>
          <w:tcPr>
            <w:tcW w:w="811"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3" w:line="150" w:lineRule="exact"/>
              <w:rPr>
                <w:sz w:val="15"/>
                <w:szCs w:val="15"/>
              </w:rPr>
            </w:pPr>
          </w:p>
          <w:p w:rsidR="009632A8" w:rsidRPr="00BC4772" w:rsidRDefault="009632A8">
            <w:pPr>
              <w:pStyle w:val="TableParagraph"/>
              <w:kinsoku w:val="0"/>
              <w:overflowPunct w:val="0"/>
              <w:spacing w:line="200" w:lineRule="exact"/>
              <w:rPr>
                <w:sz w:val="20"/>
                <w:szCs w:val="20"/>
              </w:rPr>
            </w:pPr>
          </w:p>
          <w:p w:rsidR="009632A8" w:rsidRPr="00BC4772" w:rsidRDefault="009632A8">
            <w:pPr>
              <w:pStyle w:val="TableParagraph"/>
              <w:kinsoku w:val="0"/>
              <w:overflowPunct w:val="0"/>
              <w:ind w:left="264" w:right="265"/>
              <w:jc w:val="center"/>
            </w:pPr>
            <w:r w:rsidRPr="00BC4772">
              <w:rPr>
                <w:spacing w:val="1"/>
                <w:w w:val="105"/>
                <w:sz w:val="15"/>
                <w:szCs w:val="15"/>
              </w:rPr>
              <w:t>0</w:t>
            </w:r>
            <w:r w:rsidRPr="00BC4772">
              <w:rPr>
                <w:spacing w:val="-2"/>
                <w:w w:val="105"/>
                <w:sz w:val="15"/>
                <w:szCs w:val="15"/>
              </w:rPr>
              <w:t>0</w:t>
            </w:r>
            <w:r w:rsidRPr="00BC4772">
              <w:rPr>
                <w:w w:val="105"/>
                <w:sz w:val="15"/>
                <w:szCs w:val="15"/>
              </w:rPr>
              <w:t>7</w:t>
            </w:r>
          </w:p>
        </w:tc>
        <w:tc>
          <w:tcPr>
            <w:tcW w:w="6605" w:type="dxa"/>
            <w:tcBorders>
              <w:top w:val="single" w:sz="2" w:space="0" w:color="000000"/>
              <w:left w:val="single" w:sz="2" w:space="0" w:color="000000"/>
              <w:bottom w:val="single" w:sz="2" w:space="0" w:color="000000"/>
              <w:right w:val="single" w:sz="2" w:space="0" w:color="000000"/>
            </w:tcBorders>
          </w:tcPr>
          <w:p w:rsidR="00D07306" w:rsidRPr="00BC4772" w:rsidRDefault="00D07306" w:rsidP="00D07306">
            <w:pPr>
              <w:pStyle w:val="TableParagraph"/>
              <w:kinsoku w:val="0"/>
              <w:overflowPunct w:val="0"/>
              <w:spacing w:before="60"/>
              <w:ind w:left="229"/>
              <w:rPr>
                <w:sz w:val="15"/>
                <w:szCs w:val="15"/>
              </w:rPr>
            </w:pPr>
            <w:r>
              <w:rPr>
                <w:b/>
                <w:bCs/>
                <w:spacing w:val="-2"/>
                <w:w w:val="105"/>
                <w:sz w:val="15"/>
                <w:szCs w:val="15"/>
              </w:rPr>
              <w:t>Pumping equipment for water recovered from the dam</w:t>
            </w:r>
          </w:p>
          <w:p w:rsidR="009632A8" w:rsidRPr="00BC4772" w:rsidRDefault="00D07306" w:rsidP="00D07306">
            <w:pPr>
              <w:pStyle w:val="TableParagraph"/>
              <w:kinsoku w:val="0"/>
              <w:overflowPunct w:val="0"/>
              <w:spacing w:before="60" w:line="248" w:lineRule="auto"/>
              <w:ind w:left="229"/>
            </w:pPr>
            <w:r>
              <w:rPr>
                <w:spacing w:val="-2"/>
                <w:w w:val="105"/>
                <w:sz w:val="15"/>
                <w:szCs w:val="15"/>
              </w:rPr>
              <w:t xml:space="preserve">Vertical </w:t>
            </w:r>
            <w:r w:rsidR="004F1AD9">
              <w:rPr>
                <w:spacing w:val="-2"/>
                <w:w w:val="105"/>
                <w:sz w:val="15"/>
                <w:szCs w:val="15"/>
              </w:rPr>
              <w:t>Pump</w:t>
            </w:r>
            <w:r>
              <w:rPr>
                <w:spacing w:val="-2"/>
                <w:w w:val="105"/>
                <w:sz w:val="15"/>
                <w:szCs w:val="15"/>
              </w:rPr>
              <w:t xml:space="preserve"> set up on rafts</w:t>
            </w:r>
            <w:r w:rsidRPr="00BC4772">
              <w:rPr>
                <w:w w:val="105"/>
                <w:sz w:val="15"/>
                <w:szCs w:val="15"/>
              </w:rPr>
              <w:t>,</w:t>
            </w:r>
            <w:r w:rsidRPr="00BC4772">
              <w:rPr>
                <w:spacing w:val="-4"/>
                <w:w w:val="105"/>
                <w:sz w:val="15"/>
                <w:szCs w:val="15"/>
              </w:rPr>
              <w:t xml:space="preserve"> </w:t>
            </w:r>
            <w:r>
              <w:rPr>
                <w:spacing w:val="-1"/>
                <w:w w:val="105"/>
                <w:sz w:val="15"/>
                <w:szCs w:val="15"/>
              </w:rPr>
              <w:t>recovered water service</w:t>
            </w:r>
            <w:r w:rsidRPr="00BC4772">
              <w:rPr>
                <w:spacing w:val="-8"/>
                <w:w w:val="105"/>
                <w:sz w:val="15"/>
                <w:szCs w:val="15"/>
              </w:rPr>
              <w:t xml:space="preserve"> </w:t>
            </w:r>
            <w:r w:rsidRPr="00BC4772">
              <w:rPr>
                <w:spacing w:val="3"/>
                <w:w w:val="105"/>
                <w:sz w:val="15"/>
                <w:szCs w:val="15"/>
              </w:rPr>
              <w:t>(</w:t>
            </w:r>
            <w:r w:rsidRPr="00BC4772">
              <w:rPr>
                <w:spacing w:val="-5"/>
                <w:w w:val="105"/>
                <w:sz w:val="15"/>
                <w:szCs w:val="15"/>
              </w:rPr>
              <w:t>R</w:t>
            </w:r>
            <w:r w:rsidRPr="00BC4772">
              <w:rPr>
                <w:spacing w:val="-2"/>
                <w:w w:val="105"/>
                <w:sz w:val="15"/>
                <w:szCs w:val="15"/>
              </w:rPr>
              <w:t>W</w:t>
            </w:r>
            <w:r w:rsidRPr="00BC4772">
              <w:rPr>
                <w:w w:val="105"/>
                <w:sz w:val="15"/>
                <w:szCs w:val="15"/>
              </w:rPr>
              <w:t>)</w:t>
            </w:r>
            <w:r w:rsidRPr="00BC4772">
              <w:rPr>
                <w:spacing w:val="-4"/>
                <w:w w:val="105"/>
                <w:sz w:val="15"/>
                <w:szCs w:val="15"/>
              </w:rPr>
              <w:t xml:space="preserve"> </w:t>
            </w:r>
            <w:r>
              <w:rPr>
                <w:spacing w:val="1"/>
                <w:w w:val="105"/>
                <w:sz w:val="15"/>
                <w:szCs w:val="15"/>
              </w:rPr>
              <w:t>from dam with low solid content</w:t>
            </w:r>
            <w:r w:rsidRPr="00BC4772">
              <w:rPr>
                <w:spacing w:val="-5"/>
                <w:w w:val="105"/>
                <w:sz w:val="15"/>
                <w:szCs w:val="15"/>
              </w:rPr>
              <w:t xml:space="preserve"> </w:t>
            </w:r>
            <w:r w:rsidRPr="00BC4772">
              <w:rPr>
                <w:w w:val="105"/>
                <w:sz w:val="15"/>
                <w:szCs w:val="15"/>
              </w:rPr>
              <w:t>(&lt;</w:t>
            </w:r>
            <w:r w:rsidRPr="00BC4772">
              <w:rPr>
                <w:spacing w:val="1"/>
                <w:w w:val="105"/>
                <w:sz w:val="15"/>
                <w:szCs w:val="15"/>
              </w:rPr>
              <w:t>5</w:t>
            </w:r>
            <w:r w:rsidRPr="00BC4772">
              <w:rPr>
                <w:spacing w:val="-5"/>
                <w:w w:val="105"/>
                <w:sz w:val="15"/>
                <w:szCs w:val="15"/>
              </w:rPr>
              <w:t>%</w:t>
            </w:r>
            <w:r w:rsidRPr="00BC4772">
              <w:rPr>
                <w:w w:val="105"/>
                <w:sz w:val="15"/>
                <w:szCs w:val="15"/>
              </w:rPr>
              <w:t>),</w:t>
            </w:r>
            <w:r w:rsidRPr="00BC4772">
              <w:rPr>
                <w:spacing w:val="-8"/>
                <w:w w:val="105"/>
                <w:sz w:val="15"/>
                <w:szCs w:val="15"/>
              </w:rPr>
              <w:t xml:space="preserve"> </w:t>
            </w:r>
            <w:r>
              <w:rPr>
                <w:spacing w:val="1"/>
                <w:w w:val="105"/>
                <w:sz w:val="15"/>
                <w:szCs w:val="15"/>
              </w:rPr>
              <w:t>suction and download rating</w:t>
            </w:r>
            <w:r w:rsidRPr="00BC4772">
              <w:rPr>
                <w:spacing w:val="-7"/>
                <w:w w:val="105"/>
                <w:sz w:val="15"/>
                <w:szCs w:val="15"/>
              </w:rPr>
              <w:t xml:space="preserve"> </w:t>
            </w:r>
            <w:r w:rsidRPr="00BC4772">
              <w:rPr>
                <w:spacing w:val="-3"/>
                <w:w w:val="105"/>
                <w:sz w:val="15"/>
                <w:szCs w:val="15"/>
              </w:rPr>
              <w:t>A</w:t>
            </w:r>
            <w:r w:rsidRPr="00BC4772">
              <w:rPr>
                <w:spacing w:val="-1"/>
                <w:w w:val="105"/>
                <w:sz w:val="15"/>
                <w:szCs w:val="15"/>
              </w:rPr>
              <w:t>S</w:t>
            </w:r>
            <w:r w:rsidRPr="00BC4772">
              <w:rPr>
                <w:spacing w:val="2"/>
                <w:w w:val="105"/>
                <w:sz w:val="15"/>
                <w:szCs w:val="15"/>
              </w:rPr>
              <w:t>M</w:t>
            </w:r>
            <w:r w:rsidRPr="00BC4772">
              <w:rPr>
                <w:w w:val="105"/>
                <w:sz w:val="15"/>
                <w:szCs w:val="15"/>
              </w:rPr>
              <w:t>E</w:t>
            </w:r>
            <w:r w:rsidRPr="00BC4772">
              <w:rPr>
                <w:spacing w:val="-7"/>
                <w:w w:val="105"/>
                <w:sz w:val="15"/>
                <w:szCs w:val="15"/>
              </w:rPr>
              <w:t xml:space="preserve"> </w:t>
            </w:r>
            <w:r w:rsidRPr="00BC4772">
              <w:rPr>
                <w:spacing w:val="1"/>
                <w:w w:val="105"/>
                <w:sz w:val="15"/>
                <w:szCs w:val="15"/>
              </w:rPr>
              <w:t>150</w:t>
            </w:r>
            <w:r w:rsidRPr="00BC4772">
              <w:rPr>
                <w:w w:val="105"/>
                <w:sz w:val="15"/>
                <w:szCs w:val="15"/>
              </w:rPr>
              <w:t>,</w:t>
            </w:r>
            <w:r w:rsidRPr="00BC4772">
              <w:rPr>
                <w:spacing w:val="-9"/>
                <w:w w:val="105"/>
                <w:sz w:val="15"/>
                <w:szCs w:val="15"/>
              </w:rPr>
              <w:t xml:space="preserve"> </w:t>
            </w:r>
            <w:r>
              <w:rPr>
                <w:w w:val="105"/>
                <w:sz w:val="15"/>
                <w:szCs w:val="15"/>
              </w:rPr>
              <w:t>with soft starter and start/stop control by level, includes rafts.</w:t>
            </w:r>
          </w:p>
        </w:tc>
        <w:tc>
          <w:tcPr>
            <w:tcW w:w="854"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spacing w:line="247" w:lineRule="auto"/>
              <w:ind w:left="121" w:firstLine="79"/>
            </w:pPr>
            <w:r w:rsidRPr="00BC4772">
              <w:rPr>
                <w:spacing w:val="1"/>
                <w:w w:val="105"/>
                <w:sz w:val="15"/>
                <w:szCs w:val="15"/>
              </w:rPr>
              <w:t>0</w:t>
            </w:r>
            <w:r w:rsidRPr="00BC4772">
              <w:rPr>
                <w:spacing w:val="-2"/>
                <w:w w:val="105"/>
                <w:sz w:val="15"/>
                <w:szCs w:val="15"/>
              </w:rPr>
              <w:t>35</w:t>
            </w:r>
            <w:r w:rsidRPr="00BC4772">
              <w:rPr>
                <w:spacing w:val="1"/>
                <w:w w:val="105"/>
                <w:sz w:val="15"/>
                <w:szCs w:val="15"/>
              </w:rPr>
              <w:t>2</w:t>
            </w:r>
            <w:r w:rsidRPr="00BC4772">
              <w:rPr>
                <w:spacing w:val="3"/>
                <w:w w:val="105"/>
                <w:sz w:val="15"/>
                <w:szCs w:val="15"/>
              </w:rPr>
              <w:t>1</w:t>
            </w:r>
            <w:r w:rsidRPr="00BC4772">
              <w:rPr>
                <w:w w:val="105"/>
                <w:sz w:val="15"/>
                <w:szCs w:val="15"/>
              </w:rPr>
              <w:t>-</w:t>
            </w:r>
            <w:r w:rsidRPr="00BC4772">
              <w:rPr>
                <w:w w:val="104"/>
                <w:sz w:val="15"/>
                <w:szCs w:val="15"/>
              </w:rPr>
              <w:t xml:space="preserve"> </w:t>
            </w:r>
            <w:r w:rsidRPr="00BC4772">
              <w:rPr>
                <w:spacing w:val="-2"/>
                <w:sz w:val="15"/>
                <w:szCs w:val="15"/>
              </w:rPr>
              <w:t>B</w:t>
            </w:r>
            <w:r w:rsidRPr="00BC4772">
              <w:rPr>
                <w:spacing w:val="-1"/>
                <w:sz w:val="15"/>
                <w:szCs w:val="15"/>
              </w:rPr>
              <w:t>V</w:t>
            </w:r>
            <w:r w:rsidRPr="00BC4772">
              <w:rPr>
                <w:sz w:val="15"/>
                <w:szCs w:val="15"/>
              </w:rPr>
              <w:t>T</w:t>
            </w:r>
            <w:r w:rsidRPr="00BC4772">
              <w:rPr>
                <w:spacing w:val="-2"/>
                <w:sz w:val="15"/>
                <w:szCs w:val="15"/>
              </w:rPr>
              <w:t>-</w:t>
            </w:r>
            <w:r w:rsidRPr="00BC4772">
              <w:rPr>
                <w:sz w:val="15"/>
                <w:szCs w:val="15"/>
              </w:rPr>
              <w:t>003</w:t>
            </w:r>
          </w:p>
        </w:tc>
        <w:tc>
          <w:tcPr>
            <w:tcW w:w="660"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ind w:left="207"/>
              <w:rPr>
                <w:sz w:val="15"/>
                <w:szCs w:val="15"/>
              </w:rPr>
            </w:pPr>
            <w:r w:rsidRPr="00BC4772">
              <w:rPr>
                <w:spacing w:val="1"/>
                <w:w w:val="105"/>
                <w:sz w:val="15"/>
                <w:szCs w:val="15"/>
              </w:rPr>
              <w:t>1</w:t>
            </w:r>
            <w:r w:rsidRPr="00BC4772">
              <w:rPr>
                <w:spacing w:val="-2"/>
                <w:w w:val="105"/>
                <w:sz w:val="15"/>
                <w:szCs w:val="15"/>
              </w:rPr>
              <w:t>3</w:t>
            </w:r>
            <w:r w:rsidRPr="00BC4772">
              <w:rPr>
                <w:w w:val="105"/>
                <w:sz w:val="15"/>
                <w:szCs w:val="15"/>
              </w:rPr>
              <w:t>8</w:t>
            </w:r>
          </w:p>
          <w:p w:rsidR="009632A8" w:rsidRPr="00BC4772" w:rsidRDefault="009632A8">
            <w:pPr>
              <w:pStyle w:val="TableParagraph"/>
              <w:kinsoku w:val="0"/>
              <w:overflowPunct w:val="0"/>
              <w:spacing w:before="5"/>
              <w:ind w:left="188"/>
            </w:pPr>
            <w:r w:rsidRPr="00BC4772">
              <w:rPr>
                <w:spacing w:val="1"/>
                <w:w w:val="105"/>
                <w:sz w:val="15"/>
                <w:szCs w:val="15"/>
              </w:rPr>
              <w:t>2</w:t>
            </w:r>
            <w:r w:rsidRPr="00BC4772">
              <w:rPr>
                <w:spacing w:val="3"/>
                <w:w w:val="105"/>
                <w:sz w:val="15"/>
                <w:szCs w:val="15"/>
              </w:rPr>
              <w:t>3</w:t>
            </w:r>
            <w:r w:rsidRPr="00BC4772">
              <w:rPr>
                <w:spacing w:val="-5"/>
                <w:w w:val="105"/>
                <w:sz w:val="15"/>
                <w:szCs w:val="15"/>
              </w:rPr>
              <w:t>,</w:t>
            </w:r>
            <w:r w:rsidRPr="00BC4772">
              <w:rPr>
                <w:w w:val="105"/>
                <w:sz w:val="15"/>
                <w:szCs w:val="15"/>
              </w:rPr>
              <w:t>1</w:t>
            </w:r>
          </w:p>
        </w:tc>
        <w:tc>
          <w:tcPr>
            <w:tcW w:w="552"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spacing w:line="247" w:lineRule="auto"/>
              <w:ind w:left="140" w:firstLine="57"/>
            </w:pPr>
            <w:r w:rsidRPr="00BC4772">
              <w:rPr>
                <w:spacing w:val="-3"/>
                <w:w w:val="105"/>
                <w:sz w:val="15"/>
                <w:szCs w:val="15"/>
              </w:rPr>
              <w:t>l</w:t>
            </w:r>
            <w:r w:rsidRPr="00BC4772">
              <w:rPr>
                <w:spacing w:val="-1"/>
                <w:w w:val="105"/>
                <w:sz w:val="15"/>
                <w:szCs w:val="15"/>
              </w:rPr>
              <w:t>/</w:t>
            </w:r>
            <w:r w:rsidRPr="00BC4772">
              <w:rPr>
                <w:w w:val="105"/>
                <w:sz w:val="15"/>
                <w:szCs w:val="15"/>
              </w:rPr>
              <w:t>s</w:t>
            </w:r>
            <w:r w:rsidRPr="00BC4772">
              <w:rPr>
                <w:w w:val="104"/>
                <w:sz w:val="15"/>
                <w:szCs w:val="15"/>
              </w:rPr>
              <w:t xml:space="preserve"> </w:t>
            </w:r>
            <w:proofErr w:type="spellStart"/>
            <w:r w:rsidRPr="00BC4772">
              <w:rPr>
                <w:spacing w:val="-6"/>
                <w:w w:val="105"/>
                <w:sz w:val="15"/>
                <w:szCs w:val="15"/>
              </w:rPr>
              <w:t>m</w:t>
            </w:r>
            <w:r w:rsidRPr="00BC4772">
              <w:rPr>
                <w:w w:val="105"/>
                <w:sz w:val="15"/>
                <w:szCs w:val="15"/>
              </w:rPr>
              <w:t>ca</w:t>
            </w:r>
            <w:proofErr w:type="spellEnd"/>
          </w:p>
        </w:tc>
        <w:tc>
          <w:tcPr>
            <w:tcW w:w="509"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3" w:line="150" w:lineRule="exact"/>
              <w:rPr>
                <w:sz w:val="15"/>
                <w:szCs w:val="15"/>
              </w:rPr>
            </w:pPr>
          </w:p>
          <w:p w:rsidR="009632A8" w:rsidRPr="00BC4772" w:rsidRDefault="009632A8">
            <w:pPr>
              <w:pStyle w:val="TableParagraph"/>
              <w:kinsoku w:val="0"/>
              <w:overflowPunct w:val="0"/>
              <w:spacing w:line="200" w:lineRule="exact"/>
              <w:rPr>
                <w:sz w:val="20"/>
                <w:szCs w:val="20"/>
              </w:rPr>
            </w:pPr>
          </w:p>
          <w:p w:rsidR="009632A8" w:rsidRPr="00BC4772" w:rsidRDefault="009632A8">
            <w:pPr>
              <w:pStyle w:val="TableParagraph"/>
              <w:kinsoku w:val="0"/>
              <w:overflowPunct w:val="0"/>
              <w:ind w:left="190" w:right="193"/>
              <w:jc w:val="center"/>
            </w:pPr>
            <w:r w:rsidRPr="00BC4772">
              <w:rPr>
                <w:w w:val="105"/>
                <w:sz w:val="15"/>
                <w:szCs w:val="15"/>
              </w:rPr>
              <w:t>1</w:t>
            </w:r>
          </w:p>
        </w:tc>
      </w:tr>
      <w:tr w:rsidR="009632A8" w:rsidRPr="00BC4772">
        <w:trPr>
          <w:trHeight w:hRule="exact" w:val="898"/>
        </w:trPr>
        <w:tc>
          <w:tcPr>
            <w:tcW w:w="811"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8" w:line="150" w:lineRule="exact"/>
              <w:rPr>
                <w:sz w:val="15"/>
                <w:szCs w:val="15"/>
              </w:rPr>
            </w:pPr>
          </w:p>
          <w:p w:rsidR="009632A8" w:rsidRPr="00BC4772" w:rsidRDefault="009632A8">
            <w:pPr>
              <w:pStyle w:val="TableParagraph"/>
              <w:kinsoku w:val="0"/>
              <w:overflowPunct w:val="0"/>
              <w:spacing w:line="200" w:lineRule="exact"/>
              <w:rPr>
                <w:sz w:val="20"/>
                <w:szCs w:val="20"/>
              </w:rPr>
            </w:pPr>
          </w:p>
          <w:p w:rsidR="009632A8" w:rsidRPr="00BC4772" w:rsidRDefault="009632A8">
            <w:pPr>
              <w:pStyle w:val="TableParagraph"/>
              <w:kinsoku w:val="0"/>
              <w:overflowPunct w:val="0"/>
              <w:ind w:left="264" w:right="265"/>
              <w:jc w:val="center"/>
            </w:pPr>
            <w:r w:rsidRPr="00BC4772">
              <w:rPr>
                <w:spacing w:val="1"/>
                <w:w w:val="105"/>
                <w:sz w:val="15"/>
                <w:szCs w:val="15"/>
              </w:rPr>
              <w:t>0</w:t>
            </w:r>
            <w:r w:rsidRPr="00BC4772">
              <w:rPr>
                <w:spacing w:val="-2"/>
                <w:w w:val="105"/>
                <w:sz w:val="15"/>
                <w:szCs w:val="15"/>
              </w:rPr>
              <w:t>0</w:t>
            </w:r>
            <w:r w:rsidRPr="00BC4772">
              <w:rPr>
                <w:w w:val="105"/>
                <w:sz w:val="15"/>
                <w:szCs w:val="15"/>
              </w:rPr>
              <w:t>8</w:t>
            </w:r>
          </w:p>
        </w:tc>
        <w:tc>
          <w:tcPr>
            <w:tcW w:w="6605" w:type="dxa"/>
            <w:tcBorders>
              <w:top w:val="single" w:sz="2" w:space="0" w:color="000000"/>
              <w:left w:val="single" w:sz="2" w:space="0" w:color="000000"/>
              <w:bottom w:val="single" w:sz="2" w:space="0" w:color="000000"/>
              <w:right w:val="single" w:sz="2" w:space="0" w:color="000000"/>
            </w:tcBorders>
          </w:tcPr>
          <w:p w:rsidR="00D07306" w:rsidRPr="00BC4772" w:rsidRDefault="00D07306" w:rsidP="00D07306">
            <w:pPr>
              <w:pStyle w:val="TableParagraph"/>
              <w:kinsoku w:val="0"/>
              <w:overflowPunct w:val="0"/>
              <w:spacing w:before="60"/>
              <w:ind w:left="229"/>
              <w:rPr>
                <w:sz w:val="15"/>
                <w:szCs w:val="15"/>
              </w:rPr>
            </w:pPr>
            <w:r>
              <w:rPr>
                <w:b/>
                <w:bCs/>
                <w:spacing w:val="-2"/>
                <w:w w:val="105"/>
                <w:sz w:val="15"/>
                <w:szCs w:val="15"/>
              </w:rPr>
              <w:t>Pumping equipment for water recovered from the dam</w:t>
            </w:r>
          </w:p>
          <w:p w:rsidR="009632A8" w:rsidRPr="00BC4772" w:rsidRDefault="00D07306" w:rsidP="00D07306">
            <w:pPr>
              <w:pStyle w:val="TableParagraph"/>
              <w:kinsoku w:val="0"/>
              <w:overflowPunct w:val="0"/>
              <w:spacing w:before="60" w:line="248" w:lineRule="auto"/>
              <w:ind w:left="229"/>
            </w:pPr>
            <w:r>
              <w:rPr>
                <w:spacing w:val="-2"/>
                <w:w w:val="105"/>
                <w:sz w:val="15"/>
                <w:szCs w:val="15"/>
              </w:rPr>
              <w:t xml:space="preserve">Vertical </w:t>
            </w:r>
            <w:r w:rsidR="004F1AD9">
              <w:rPr>
                <w:spacing w:val="-2"/>
                <w:w w:val="105"/>
                <w:sz w:val="15"/>
                <w:szCs w:val="15"/>
              </w:rPr>
              <w:t>Pump</w:t>
            </w:r>
            <w:r>
              <w:rPr>
                <w:spacing w:val="-2"/>
                <w:w w:val="105"/>
                <w:sz w:val="15"/>
                <w:szCs w:val="15"/>
              </w:rPr>
              <w:t xml:space="preserve"> set up on rafts</w:t>
            </w:r>
            <w:r w:rsidRPr="00BC4772">
              <w:rPr>
                <w:w w:val="105"/>
                <w:sz w:val="15"/>
                <w:szCs w:val="15"/>
              </w:rPr>
              <w:t>,</w:t>
            </w:r>
            <w:r w:rsidRPr="00BC4772">
              <w:rPr>
                <w:spacing w:val="-4"/>
                <w:w w:val="105"/>
                <w:sz w:val="15"/>
                <w:szCs w:val="15"/>
              </w:rPr>
              <w:t xml:space="preserve"> </w:t>
            </w:r>
            <w:r>
              <w:rPr>
                <w:spacing w:val="-1"/>
                <w:w w:val="105"/>
                <w:sz w:val="15"/>
                <w:szCs w:val="15"/>
              </w:rPr>
              <w:t>recovered water service</w:t>
            </w:r>
            <w:r w:rsidRPr="00BC4772">
              <w:rPr>
                <w:spacing w:val="-8"/>
                <w:w w:val="105"/>
                <w:sz w:val="15"/>
                <w:szCs w:val="15"/>
              </w:rPr>
              <w:t xml:space="preserve"> </w:t>
            </w:r>
            <w:r w:rsidRPr="00BC4772">
              <w:rPr>
                <w:spacing w:val="3"/>
                <w:w w:val="105"/>
                <w:sz w:val="15"/>
                <w:szCs w:val="15"/>
              </w:rPr>
              <w:t>(</w:t>
            </w:r>
            <w:r w:rsidRPr="00BC4772">
              <w:rPr>
                <w:spacing w:val="-5"/>
                <w:w w:val="105"/>
                <w:sz w:val="15"/>
                <w:szCs w:val="15"/>
              </w:rPr>
              <w:t>R</w:t>
            </w:r>
            <w:r w:rsidRPr="00BC4772">
              <w:rPr>
                <w:spacing w:val="-2"/>
                <w:w w:val="105"/>
                <w:sz w:val="15"/>
                <w:szCs w:val="15"/>
              </w:rPr>
              <w:t>W</w:t>
            </w:r>
            <w:r w:rsidRPr="00BC4772">
              <w:rPr>
                <w:w w:val="105"/>
                <w:sz w:val="15"/>
                <w:szCs w:val="15"/>
              </w:rPr>
              <w:t>)</w:t>
            </w:r>
            <w:r w:rsidRPr="00BC4772">
              <w:rPr>
                <w:spacing w:val="-4"/>
                <w:w w:val="105"/>
                <w:sz w:val="15"/>
                <w:szCs w:val="15"/>
              </w:rPr>
              <w:t xml:space="preserve"> </w:t>
            </w:r>
            <w:r>
              <w:rPr>
                <w:spacing w:val="1"/>
                <w:w w:val="105"/>
                <w:sz w:val="15"/>
                <w:szCs w:val="15"/>
              </w:rPr>
              <w:t>from dam with low solid content</w:t>
            </w:r>
            <w:r w:rsidRPr="00BC4772">
              <w:rPr>
                <w:spacing w:val="-5"/>
                <w:w w:val="105"/>
                <w:sz w:val="15"/>
                <w:szCs w:val="15"/>
              </w:rPr>
              <w:t xml:space="preserve"> </w:t>
            </w:r>
            <w:r w:rsidRPr="00BC4772">
              <w:rPr>
                <w:w w:val="105"/>
                <w:sz w:val="15"/>
                <w:szCs w:val="15"/>
              </w:rPr>
              <w:t>(&lt;</w:t>
            </w:r>
            <w:r w:rsidRPr="00BC4772">
              <w:rPr>
                <w:spacing w:val="1"/>
                <w:w w:val="105"/>
                <w:sz w:val="15"/>
                <w:szCs w:val="15"/>
              </w:rPr>
              <w:t>5</w:t>
            </w:r>
            <w:r w:rsidRPr="00BC4772">
              <w:rPr>
                <w:spacing w:val="-5"/>
                <w:w w:val="105"/>
                <w:sz w:val="15"/>
                <w:szCs w:val="15"/>
              </w:rPr>
              <w:t>%</w:t>
            </w:r>
            <w:r w:rsidRPr="00BC4772">
              <w:rPr>
                <w:w w:val="105"/>
                <w:sz w:val="15"/>
                <w:szCs w:val="15"/>
              </w:rPr>
              <w:t>),</w:t>
            </w:r>
            <w:r w:rsidRPr="00BC4772">
              <w:rPr>
                <w:spacing w:val="-8"/>
                <w:w w:val="105"/>
                <w:sz w:val="15"/>
                <w:szCs w:val="15"/>
              </w:rPr>
              <w:t xml:space="preserve"> </w:t>
            </w:r>
            <w:r>
              <w:rPr>
                <w:spacing w:val="1"/>
                <w:w w:val="105"/>
                <w:sz w:val="15"/>
                <w:szCs w:val="15"/>
              </w:rPr>
              <w:t>suction and download rating</w:t>
            </w:r>
            <w:r w:rsidRPr="00BC4772">
              <w:rPr>
                <w:spacing w:val="-7"/>
                <w:w w:val="105"/>
                <w:sz w:val="15"/>
                <w:szCs w:val="15"/>
              </w:rPr>
              <w:t xml:space="preserve"> </w:t>
            </w:r>
            <w:r w:rsidRPr="00BC4772">
              <w:rPr>
                <w:spacing w:val="-3"/>
                <w:w w:val="105"/>
                <w:sz w:val="15"/>
                <w:szCs w:val="15"/>
              </w:rPr>
              <w:t>A</w:t>
            </w:r>
            <w:r w:rsidRPr="00BC4772">
              <w:rPr>
                <w:spacing w:val="-1"/>
                <w:w w:val="105"/>
                <w:sz w:val="15"/>
                <w:szCs w:val="15"/>
              </w:rPr>
              <w:t>S</w:t>
            </w:r>
            <w:r w:rsidRPr="00BC4772">
              <w:rPr>
                <w:spacing w:val="2"/>
                <w:w w:val="105"/>
                <w:sz w:val="15"/>
                <w:szCs w:val="15"/>
              </w:rPr>
              <w:t>M</w:t>
            </w:r>
            <w:r w:rsidRPr="00BC4772">
              <w:rPr>
                <w:w w:val="105"/>
                <w:sz w:val="15"/>
                <w:szCs w:val="15"/>
              </w:rPr>
              <w:t>E</w:t>
            </w:r>
            <w:r w:rsidRPr="00BC4772">
              <w:rPr>
                <w:spacing w:val="-7"/>
                <w:w w:val="105"/>
                <w:sz w:val="15"/>
                <w:szCs w:val="15"/>
              </w:rPr>
              <w:t xml:space="preserve"> </w:t>
            </w:r>
            <w:r w:rsidRPr="00BC4772">
              <w:rPr>
                <w:spacing w:val="1"/>
                <w:w w:val="105"/>
                <w:sz w:val="15"/>
                <w:szCs w:val="15"/>
              </w:rPr>
              <w:t>150</w:t>
            </w:r>
            <w:r w:rsidRPr="00BC4772">
              <w:rPr>
                <w:w w:val="105"/>
                <w:sz w:val="15"/>
                <w:szCs w:val="15"/>
              </w:rPr>
              <w:t>,</w:t>
            </w:r>
            <w:r w:rsidRPr="00BC4772">
              <w:rPr>
                <w:spacing w:val="-9"/>
                <w:w w:val="105"/>
                <w:sz w:val="15"/>
                <w:szCs w:val="15"/>
              </w:rPr>
              <w:t xml:space="preserve"> </w:t>
            </w:r>
            <w:r>
              <w:rPr>
                <w:w w:val="105"/>
                <w:sz w:val="15"/>
                <w:szCs w:val="15"/>
              </w:rPr>
              <w:t>with soft starter and start/stop control by level, includes rafts.</w:t>
            </w:r>
          </w:p>
        </w:tc>
        <w:tc>
          <w:tcPr>
            <w:tcW w:w="854"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9" w:line="260" w:lineRule="exact"/>
              <w:rPr>
                <w:sz w:val="26"/>
                <w:szCs w:val="26"/>
              </w:rPr>
            </w:pPr>
          </w:p>
          <w:p w:rsidR="009632A8" w:rsidRPr="00BC4772" w:rsidRDefault="009632A8">
            <w:pPr>
              <w:pStyle w:val="TableParagraph"/>
              <w:kinsoku w:val="0"/>
              <w:overflowPunct w:val="0"/>
              <w:spacing w:line="247" w:lineRule="auto"/>
              <w:ind w:left="121" w:firstLine="79"/>
            </w:pPr>
            <w:r w:rsidRPr="00BC4772">
              <w:rPr>
                <w:spacing w:val="1"/>
                <w:w w:val="105"/>
                <w:sz w:val="15"/>
                <w:szCs w:val="15"/>
              </w:rPr>
              <w:t>0</w:t>
            </w:r>
            <w:r w:rsidRPr="00BC4772">
              <w:rPr>
                <w:spacing w:val="-2"/>
                <w:w w:val="105"/>
                <w:sz w:val="15"/>
                <w:szCs w:val="15"/>
              </w:rPr>
              <w:t>35</w:t>
            </w:r>
            <w:r w:rsidRPr="00BC4772">
              <w:rPr>
                <w:spacing w:val="1"/>
                <w:w w:val="105"/>
                <w:sz w:val="15"/>
                <w:szCs w:val="15"/>
              </w:rPr>
              <w:t>2</w:t>
            </w:r>
            <w:r w:rsidRPr="00BC4772">
              <w:rPr>
                <w:spacing w:val="3"/>
                <w:w w:val="105"/>
                <w:sz w:val="15"/>
                <w:szCs w:val="15"/>
              </w:rPr>
              <w:t>1</w:t>
            </w:r>
            <w:r w:rsidRPr="00BC4772">
              <w:rPr>
                <w:w w:val="105"/>
                <w:sz w:val="15"/>
                <w:szCs w:val="15"/>
              </w:rPr>
              <w:t>-</w:t>
            </w:r>
            <w:r w:rsidRPr="00BC4772">
              <w:rPr>
                <w:w w:val="104"/>
                <w:sz w:val="15"/>
                <w:szCs w:val="15"/>
              </w:rPr>
              <w:t xml:space="preserve"> </w:t>
            </w:r>
            <w:r w:rsidRPr="00BC4772">
              <w:rPr>
                <w:spacing w:val="-2"/>
                <w:sz w:val="15"/>
                <w:szCs w:val="15"/>
              </w:rPr>
              <w:t>B</w:t>
            </w:r>
            <w:r w:rsidRPr="00BC4772">
              <w:rPr>
                <w:spacing w:val="-1"/>
                <w:sz w:val="15"/>
                <w:szCs w:val="15"/>
              </w:rPr>
              <w:t>V</w:t>
            </w:r>
            <w:r w:rsidRPr="00BC4772">
              <w:rPr>
                <w:sz w:val="15"/>
                <w:szCs w:val="15"/>
              </w:rPr>
              <w:t>T</w:t>
            </w:r>
            <w:r w:rsidRPr="00BC4772">
              <w:rPr>
                <w:spacing w:val="-2"/>
                <w:sz w:val="15"/>
                <w:szCs w:val="15"/>
              </w:rPr>
              <w:t>-</w:t>
            </w:r>
            <w:r w:rsidRPr="00BC4772">
              <w:rPr>
                <w:sz w:val="15"/>
                <w:szCs w:val="15"/>
              </w:rPr>
              <w:t>004</w:t>
            </w:r>
          </w:p>
        </w:tc>
        <w:tc>
          <w:tcPr>
            <w:tcW w:w="660"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9" w:line="260" w:lineRule="exact"/>
              <w:rPr>
                <w:sz w:val="26"/>
                <w:szCs w:val="26"/>
              </w:rPr>
            </w:pPr>
          </w:p>
          <w:p w:rsidR="009632A8" w:rsidRPr="00BC4772" w:rsidRDefault="009632A8">
            <w:pPr>
              <w:pStyle w:val="TableParagraph"/>
              <w:kinsoku w:val="0"/>
              <w:overflowPunct w:val="0"/>
              <w:ind w:left="207"/>
              <w:rPr>
                <w:sz w:val="15"/>
                <w:szCs w:val="15"/>
              </w:rPr>
            </w:pPr>
            <w:r w:rsidRPr="00BC4772">
              <w:rPr>
                <w:spacing w:val="1"/>
                <w:w w:val="105"/>
                <w:sz w:val="15"/>
                <w:szCs w:val="15"/>
              </w:rPr>
              <w:t>1</w:t>
            </w:r>
            <w:r w:rsidRPr="00BC4772">
              <w:rPr>
                <w:spacing w:val="-2"/>
                <w:w w:val="105"/>
                <w:sz w:val="15"/>
                <w:szCs w:val="15"/>
              </w:rPr>
              <w:t>3</w:t>
            </w:r>
            <w:r w:rsidRPr="00BC4772">
              <w:rPr>
                <w:w w:val="105"/>
                <w:sz w:val="15"/>
                <w:szCs w:val="15"/>
              </w:rPr>
              <w:t>8</w:t>
            </w:r>
          </w:p>
          <w:p w:rsidR="009632A8" w:rsidRPr="00BC4772" w:rsidRDefault="009632A8">
            <w:pPr>
              <w:pStyle w:val="TableParagraph"/>
              <w:kinsoku w:val="0"/>
              <w:overflowPunct w:val="0"/>
              <w:spacing w:before="5"/>
              <w:ind w:left="188"/>
            </w:pPr>
            <w:r w:rsidRPr="00BC4772">
              <w:rPr>
                <w:spacing w:val="1"/>
                <w:w w:val="105"/>
                <w:sz w:val="15"/>
                <w:szCs w:val="15"/>
              </w:rPr>
              <w:t>2</w:t>
            </w:r>
            <w:r w:rsidRPr="00BC4772">
              <w:rPr>
                <w:spacing w:val="3"/>
                <w:w w:val="105"/>
                <w:sz w:val="15"/>
                <w:szCs w:val="15"/>
              </w:rPr>
              <w:t>3</w:t>
            </w:r>
            <w:r w:rsidRPr="00BC4772">
              <w:rPr>
                <w:spacing w:val="-5"/>
                <w:w w:val="105"/>
                <w:sz w:val="15"/>
                <w:szCs w:val="15"/>
              </w:rPr>
              <w:t>,</w:t>
            </w:r>
            <w:r w:rsidRPr="00BC4772">
              <w:rPr>
                <w:w w:val="105"/>
                <w:sz w:val="15"/>
                <w:szCs w:val="15"/>
              </w:rPr>
              <w:t>1</w:t>
            </w:r>
          </w:p>
        </w:tc>
        <w:tc>
          <w:tcPr>
            <w:tcW w:w="552"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9" w:line="260" w:lineRule="exact"/>
              <w:rPr>
                <w:sz w:val="26"/>
                <w:szCs w:val="26"/>
              </w:rPr>
            </w:pPr>
          </w:p>
          <w:p w:rsidR="009632A8" w:rsidRPr="00BC4772" w:rsidRDefault="009632A8">
            <w:pPr>
              <w:pStyle w:val="TableParagraph"/>
              <w:kinsoku w:val="0"/>
              <w:overflowPunct w:val="0"/>
              <w:spacing w:line="247" w:lineRule="auto"/>
              <w:ind w:left="140" w:firstLine="57"/>
            </w:pPr>
            <w:r w:rsidRPr="00BC4772">
              <w:rPr>
                <w:spacing w:val="-3"/>
                <w:w w:val="105"/>
                <w:sz w:val="15"/>
                <w:szCs w:val="15"/>
              </w:rPr>
              <w:t>l</w:t>
            </w:r>
            <w:r w:rsidRPr="00BC4772">
              <w:rPr>
                <w:spacing w:val="-1"/>
                <w:w w:val="105"/>
                <w:sz w:val="15"/>
                <w:szCs w:val="15"/>
              </w:rPr>
              <w:t>/</w:t>
            </w:r>
            <w:r w:rsidRPr="00BC4772">
              <w:rPr>
                <w:w w:val="105"/>
                <w:sz w:val="15"/>
                <w:szCs w:val="15"/>
              </w:rPr>
              <w:t>s</w:t>
            </w:r>
            <w:r w:rsidRPr="00BC4772">
              <w:rPr>
                <w:w w:val="104"/>
                <w:sz w:val="15"/>
                <w:szCs w:val="15"/>
              </w:rPr>
              <w:t xml:space="preserve"> </w:t>
            </w:r>
            <w:proofErr w:type="spellStart"/>
            <w:r w:rsidRPr="00BC4772">
              <w:rPr>
                <w:spacing w:val="-6"/>
                <w:w w:val="105"/>
                <w:sz w:val="15"/>
                <w:szCs w:val="15"/>
              </w:rPr>
              <w:t>m</w:t>
            </w:r>
            <w:r w:rsidRPr="00BC4772">
              <w:rPr>
                <w:w w:val="105"/>
                <w:sz w:val="15"/>
                <w:szCs w:val="15"/>
              </w:rPr>
              <w:t>ca</w:t>
            </w:r>
            <w:proofErr w:type="spellEnd"/>
          </w:p>
        </w:tc>
        <w:tc>
          <w:tcPr>
            <w:tcW w:w="509"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8" w:line="150" w:lineRule="exact"/>
              <w:rPr>
                <w:sz w:val="15"/>
                <w:szCs w:val="15"/>
              </w:rPr>
            </w:pPr>
          </w:p>
          <w:p w:rsidR="009632A8" w:rsidRPr="00BC4772" w:rsidRDefault="009632A8">
            <w:pPr>
              <w:pStyle w:val="TableParagraph"/>
              <w:kinsoku w:val="0"/>
              <w:overflowPunct w:val="0"/>
              <w:spacing w:line="200" w:lineRule="exact"/>
              <w:rPr>
                <w:sz w:val="20"/>
                <w:szCs w:val="20"/>
              </w:rPr>
            </w:pPr>
          </w:p>
          <w:p w:rsidR="009632A8" w:rsidRPr="00BC4772" w:rsidRDefault="009632A8">
            <w:pPr>
              <w:pStyle w:val="TableParagraph"/>
              <w:kinsoku w:val="0"/>
              <w:overflowPunct w:val="0"/>
              <w:ind w:left="190" w:right="193"/>
              <w:jc w:val="center"/>
            </w:pPr>
            <w:r w:rsidRPr="00BC4772">
              <w:rPr>
                <w:w w:val="105"/>
                <w:sz w:val="15"/>
                <w:szCs w:val="15"/>
              </w:rPr>
              <w:t>1</w:t>
            </w:r>
          </w:p>
        </w:tc>
      </w:tr>
      <w:tr w:rsidR="009632A8" w:rsidRPr="00BC4772">
        <w:trPr>
          <w:trHeight w:hRule="exact" w:val="898"/>
        </w:trPr>
        <w:tc>
          <w:tcPr>
            <w:tcW w:w="811"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6" w:line="150" w:lineRule="exact"/>
              <w:rPr>
                <w:sz w:val="15"/>
                <w:szCs w:val="15"/>
              </w:rPr>
            </w:pPr>
          </w:p>
          <w:p w:rsidR="009632A8" w:rsidRPr="00BC4772" w:rsidRDefault="009632A8">
            <w:pPr>
              <w:pStyle w:val="TableParagraph"/>
              <w:kinsoku w:val="0"/>
              <w:overflowPunct w:val="0"/>
              <w:spacing w:line="200" w:lineRule="exact"/>
              <w:rPr>
                <w:sz w:val="20"/>
                <w:szCs w:val="20"/>
              </w:rPr>
            </w:pPr>
          </w:p>
          <w:p w:rsidR="009632A8" w:rsidRPr="00BC4772" w:rsidRDefault="009632A8">
            <w:pPr>
              <w:pStyle w:val="TableParagraph"/>
              <w:kinsoku w:val="0"/>
              <w:overflowPunct w:val="0"/>
              <w:ind w:left="264" w:right="265"/>
              <w:jc w:val="center"/>
            </w:pPr>
            <w:r w:rsidRPr="00BC4772">
              <w:rPr>
                <w:spacing w:val="1"/>
                <w:w w:val="105"/>
                <w:sz w:val="15"/>
                <w:szCs w:val="15"/>
              </w:rPr>
              <w:t>0</w:t>
            </w:r>
            <w:r w:rsidRPr="00BC4772">
              <w:rPr>
                <w:spacing w:val="-2"/>
                <w:w w:val="105"/>
                <w:sz w:val="15"/>
                <w:szCs w:val="15"/>
              </w:rPr>
              <w:t>0</w:t>
            </w:r>
            <w:r w:rsidRPr="00BC4772">
              <w:rPr>
                <w:w w:val="105"/>
                <w:sz w:val="15"/>
                <w:szCs w:val="15"/>
              </w:rPr>
              <w:t>9</w:t>
            </w:r>
          </w:p>
        </w:tc>
        <w:tc>
          <w:tcPr>
            <w:tcW w:w="6605" w:type="dxa"/>
            <w:tcBorders>
              <w:top w:val="single" w:sz="2" w:space="0" w:color="000000"/>
              <w:left w:val="single" w:sz="2" w:space="0" w:color="000000"/>
              <w:bottom w:val="single" w:sz="2" w:space="0" w:color="000000"/>
              <w:right w:val="single" w:sz="2" w:space="0" w:color="000000"/>
            </w:tcBorders>
          </w:tcPr>
          <w:p w:rsidR="00D07306" w:rsidRPr="00BC4772" w:rsidRDefault="00D07306" w:rsidP="00D07306">
            <w:pPr>
              <w:pStyle w:val="TableParagraph"/>
              <w:kinsoku w:val="0"/>
              <w:overflowPunct w:val="0"/>
              <w:spacing w:before="60"/>
              <w:ind w:left="229"/>
              <w:rPr>
                <w:sz w:val="15"/>
                <w:szCs w:val="15"/>
              </w:rPr>
            </w:pPr>
            <w:r>
              <w:rPr>
                <w:b/>
                <w:bCs/>
                <w:spacing w:val="-2"/>
                <w:w w:val="105"/>
                <w:sz w:val="15"/>
                <w:szCs w:val="15"/>
              </w:rPr>
              <w:t>Pumping equipment for water recovered from the dam</w:t>
            </w:r>
          </w:p>
          <w:p w:rsidR="009632A8" w:rsidRPr="00BC4772" w:rsidRDefault="00D07306" w:rsidP="00D07306">
            <w:pPr>
              <w:pStyle w:val="TableParagraph"/>
              <w:kinsoku w:val="0"/>
              <w:overflowPunct w:val="0"/>
              <w:spacing w:before="60" w:line="248" w:lineRule="auto"/>
              <w:ind w:left="229"/>
            </w:pPr>
            <w:r>
              <w:rPr>
                <w:spacing w:val="-2"/>
                <w:w w:val="105"/>
                <w:sz w:val="15"/>
                <w:szCs w:val="15"/>
              </w:rPr>
              <w:t xml:space="preserve">Vertical </w:t>
            </w:r>
            <w:r w:rsidR="004F1AD9">
              <w:rPr>
                <w:spacing w:val="-2"/>
                <w:w w:val="105"/>
                <w:sz w:val="15"/>
                <w:szCs w:val="15"/>
              </w:rPr>
              <w:t>Pump</w:t>
            </w:r>
            <w:r>
              <w:rPr>
                <w:spacing w:val="-2"/>
                <w:w w:val="105"/>
                <w:sz w:val="15"/>
                <w:szCs w:val="15"/>
              </w:rPr>
              <w:t xml:space="preserve"> set up on rafts</w:t>
            </w:r>
            <w:r w:rsidRPr="00BC4772">
              <w:rPr>
                <w:w w:val="105"/>
                <w:sz w:val="15"/>
                <w:szCs w:val="15"/>
              </w:rPr>
              <w:t>,</w:t>
            </w:r>
            <w:r w:rsidRPr="00BC4772">
              <w:rPr>
                <w:spacing w:val="-4"/>
                <w:w w:val="105"/>
                <w:sz w:val="15"/>
                <w:szCs w:val="15"/>
              </w:rPr>
              <w:t xml:space="preserve"> </w:t>
            </w:r>
            <w:r>
              <w:rPr>
                <w:spacing w:val="-1"/>
                <w:w w:val="105"/>
                <w:sz w:val="15"/>
                <w:szCs w:val="15"/>
              </w:rPr>
              <w:t>recovered water service</w:t>
            </w:r>
            <w:r w:rsidRPr="00BC4772">
              <w:rPr>
                <w:spacing w:val="-8"/>
                <w:w w:val="105"/>
                <w:sz w:val="15"/>
                <w:szCs w:val="15"/>
              </w:rPr>
              <w:t xml:space="preserve"> </w:t>
            </w:r>
            <w:r w:rsidRPr="00BC4772">
              <w:rPr>
                <w:spacing w:val="3"/>
                <w:w w:val="105"/>
                <w:sz w:val="15"/>
                <w:szCs w:val="15"/>
              </w:rPr>
              <w:t>(</w:t>
            </w:r>
            <w:r w:rsidRPr="00BC4772">
              <w:rPr>
                <w:spacing w:val="-5"/>
                <w:w w:val="105"/>
                <w:sz w:val="15"/>
                <w:szCs w:val="15"/>
              </w:rPr>
              <w:t>R</w:t>
            </w:r>
            <w:r w:rsidRPr="00BC4772">
              <w:rPr>
                <w:spacing w:val="-2"/>
                <w:w w:val="105"/>
                <w:sz w:val="15"/>
                <w:szCs w:val="15"/>
              </w:rPr>
              <w:t>W</w:t>
            </w:r>
            <w:r w:rsidRPr="00BC4772">
              <w:rPr>
                <w:w w:val="105"/>
                <w:sz w:val="15"/>
                <w:szCs w:val="15"/>
              </w:rPr>
              <w:t>)</w:t>
            </w:r>
            <w:r w:rsidRPr="00BC4772">
              <w:rPr>
                <w:spacing w:val="-4"/>
                <w:w w:val="105"/>
                <w:sz w:val="15"/>
                <w:szCs w:val="15"/>
              </w:rPr>
              <w:t xml:space="preserve"> </w:t>
            </w:r>
            <w:r>
              <w:rPr>
                <w:spacing w:val="1"/>
                <w:w w:val="105"/>
                <w:sz w:val="15"/>
                <w:szCs w:val="15"/>
              </w:rPr>
              <w:t>from dam with low solid content</w:t>
            </w:r>
            <w:r w:rsidRPr="00BC4772">
              <w:rPr>
                <w:spacing w:val="-5"/>
                <w:w w:val="105"/>
                <w:sz w:val="15"/>
                <w:szCs w:val="15"/>
              </w:rPr>
              <w:t xml:space="preserve"> </w:t>
            </w:r>
            <w:r w:rsidRPr="00BC4772">
              <w:rPr>
                <w:w w:val="105"/>
                <w:sz w:val="15"/>
                <w:szCs w:val="15"/>
              </w:rPr>
              <w:t>(&lt;</w:t>
            </w:r>
            <w:r w:rsidRPr="00BC4772">
              <w:rPr>
                <w:spacing w:val="1"/>
                <w:w w:val="105"/>
                <w:sz w:val="15"/>
                <w:szCs w:val="15"/>
              </w:rPr>
              <w:t>5</w:t>
            </w:r>
            <w:r w:rsidRPr="00BC4772">
              <w:rPr>
                <w:spacing w:val="-5"/>
                <w:w w:val="105"/>
                <w:sz w:val="15"/>
                <w:szCs w:val="15"/>
              </w:rPr>
              <w:t>%</w:t>
            </w:r>
            <w:r w:rsidRPr="00BC4772">
              <w:rPr>
                <w:w w:val="105"/>
                <w:sz w:val="15"/>
                <w:szCs w:val="15"/>
              </w:rPr>
              <w:t>),</w:t>
            </w:r>
            <w:r w:rsidRPr="00BC4772">
              <w:rPr>
                <w:spacing w:val="-8"/>
                <w:w w:val="105"/>
                <w:sz w:val="15"/>
                <w:szCs w:val="15"/>
              </w:rPr>
              <w:t xml:space="preserve"> </w:t>
            </w:r>
            <w:r>
              <w:rPr>
                <w:spacing w:val="1"/>
                <w:w w:val="105"/>
                <w:sz w:val="15"/>
                <w:szCs w:val="15"/>
              </w:rPr>
              <w:t>suction and download rating</w:t>
            </w:r>
            <w:r w:rsidRPr="00BC4772">
              <w:rPr>
                <w:spacing w:val="-7"/>
                <w:w w:val="105"/>
                <w:sz w:val="15"/>
                <w:szCs w:val="15"/>
              </w:rPr>
              <w:t xml:space="preserve"> </w:t>
            </w:r>
            <w:r w:rsidRPr="00BC4772">
              <w:rPr>
                <w:spacing w:val="-3"/>
                <w:w w:val="105"/>
                <w:sz w:val="15"/>
                <w:szCs w:val="15"/>
              </w:rPr>
              <w:t>A</w:t>
            </w:r>
            <w:r w:rsidRPr="00BC4772">
              <w:rPr>
                <w:spacing w:val="-1"/>
                <w:w w:val="105"/>
                <w:sz w:val="15"/>
                <w:szCs w:val="15"/>
              </w:rPr>
              <w:t>S</w:t>
            </w:r>
            <w:r w:rsidRPr="00BC4772">
              <w:rPr>
                <w:spacing w:val="2"/>
                <w:w w:val="105"/>
                <w:sz w:val="15"/>
                <w:szCs w:val="15"/>
              </w:rPr>
              <w:t>M</w:t>
            </w:r>
            <w:r w:rsidRPr="00BC4772">
              <w:rPr>
                <w:w w:val="105"/>
                <w:sz w:val="15"/>
                <w:szCs w:val="15"/>
              </w:rPr>
              <w:t>E</w:t>
            </w:r>
            <w:r w:rsidRPr="00BC4772">
              <w:rPr>
                <w:spacing w:val="-7"/>
                <w:w w:val="105"/>
                <w:sz w:val="15"/>
                <w:szCs w:val="15"/>
              </w:rPr>
              <w:t xml:space="preserve"> </w:t>
            </w:r>
            <w:r w:rsidRPr="00BC4772">
              <w:rPr>
                <w:spacing w:val="1"/>
                <w:w w:val="105"/>
                <w:sz w:val="15"/>
                <w:szCs w:val="15"/>
              </w:rPr>
              <w:t>150</w:t>
            </w:r>
            <w:r w:rsidRPr="00BC4772">
              <w:rPr>
                <w:w w:val="105"/>
                <w:sz w:val="15"/>
                <w:szCs w:val="15"/>
              </w:rPr>
              <w:t>,</w:t>
            </w:r>
            <w:r w:rsidRPr="00BC4772">
              <w:rPr>
                <w:spacing w:val="-9"/>
                <w:w w:val="105"/>
                <w:sz w:val="15"/>
                <w:szCs w:val="15"/>
              </w:rPr>
              <w:t xml:space="preserve"> </w:t>
            </w:r>
            <w:r>
              <w:rPr>
                <w:w w:val="105"/>
                <w:sz w:val="15"/>
                <w:szCs w:val="15"/>
              </w:rPr>
              <w:t>with soft starter and start/stop control by level, includes rafts.</w:t>
            </w:r>
          </w:p>
        </w:tc>
        <w:tc>
          <w:tcPr>
            <w:tcW w:w="854"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spacing w:line="250" w:lineRule="auto"/>
              <w:ind w:left="121" w:firstLine="79"/>
            </w:pPr>
            <w:r w:rsidRPr="00BC4772">
              <w:rPr>
                <w:spacing w:val="1"/>
                <w:w w:val="105"/>
                <w:sz w:val="15"/>
                <w:szCs w:val="15"/>
              </w:rPr>
              <w:t>0</w:t>
            </w:r>
            <w:r w:rsidRPr="00BC4772">
              <w:rPr>
                <w:spacing w:val="-2"/>
                <w:w w:val="105"/>
                <w:sz w:val="15"/>
                <w:szCs w:val="15"/>
              </w:rPr>
              <w:t>35</w:t>
            </w:r>
            <w:r w:rsidRPr="00BC4772">
              <w:rPr>
                <w:spacing w:val="1"/>
                <w:w w:val="105"/>
                <w:sz w:val="15"/>
                <w:szCs w:val="15"/>
              </w:rPr>
              <w:t>2</w:t>
            </w:r>
            <w:r w:rsidRPr="00BC4772">
              <w:rPr>
                <w:spacing w:val="3"/>
                <w:w w:val="105"/>
                <w:sz w:val="15"/>
                <w:szCs w:val="15"/>
              </w:rPr>
              <w:t>1</w:t>
            </w:r>
            <w:r w:rsidRPr="00BC4772">
              <w:rPr>
                <w:w w:val="105"/>
                <w:sz w:val="15"/>
                <w:szCs w:val="15"/>
              </w:rPr>
              <w:t>-</w:t>
            </w:r>
            <w:r w:rsidRPr="00BC4772">
              <w:rPr>
                <w:w w:val="104"/>
                <w:sz w:val="15"/>
                <w:szCs w:val="15"/>
              </w:rPr>
              <w:t xml:space="preserve"> </w:t>
            </w:r>
            <w:r w:rsidRPr="00BC4772">
              <w:rPr>
                <w:spacing w:val="-2"/>
                <w:sz w:val="15"/>
                <w:szCs w:val="15"/>
              </w:rPr>
              <w:t>B</w:t>
            </w:r>
            <w:r w:rsidRPr="00BC4772">
              <w:rPr>
                <w:spacing w:val="-1"/>
                <w:sz w:val="15"/>
                <w:szCs w:val="15"/>
              </w:rPr>
              <w:t>V</w:t>
            </w:r>
            <w:r w:rsidRPr="00BC4772">
              <w:rPr>
                <w:sz w:val="15"/>
                <w:szCs w:val="15"/>
              </w:rPr>
              <w:t>T</w:t>
            </w:r>
            <w:r w:rsidRPr="00BC4772">
              <w:rPr>
                <w:spacing w:val="-2"/>
                <w:sz w:val="15"/>
                <w:szCs w:val="15"/>
              </w:rPr>
              <w:t>-</w:t>
            </w:r>
            <w:r w:rsidRPr="00BC4772">
              <w:rPr>
                <w:sz w:val="15"/>
                <w:szCs w:val="15"/>
              </w:rPr>
              <w:t>005</w:t>
            </w:r>
          </w:p>
        </w:tc>
        <w:tc>
          <w:tcPr>
            <w:tcW w:w="660"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ind w:left="207"/>
              <w:rPr>
                <w:sz w:val="15"/>
                <w:szCs w:val="15"/>
              </w:rPr>
            </w:pPr>
            <w:r w:rsidRPr="00BC4772">
              <w:rPr>
                <w:spacing w:val="1"/>
                <w:w w:val="105"/>
                <w:sz w:val="15"/>
                <w:szCs w:val="15"/>
              </w:rPr>
              <w:t>1</w:t>
            </w:r>
            <w:r w:rsidRPr="00BC4772">
              <w:rPr>
                <w:spacing w:val="-2"/>
                <w:w w:val="105"/>
                <w:sz w:val="15"/>
                <w:szCs w:val="15"/>
              </w:rPr>
              <w:t>3</w:t>
            </w:r>
            <w:r w:rsidRPr="00BC4772">
              <w:rPr>
                <w:w w:val="105"/>
                <w:sz w:val="15"/>
                <w:szCs w:val="15"/>
              </w:rPr>
              <w:t>8</w:t>
            </w:r>
          </w:p>
          <w:p w:rsidR="009632A8" w:rsidRPr="00BC4772" w:rsidRDefault="009632A8">
            <w:pPr>
              <w:pStyle w:val="TableParagraph"/>
              <w:kinsoku w:val="0"/>
              <w:overflowPunct w:val="0"/>
              <w:spacing w:before="7"/>
              <w:ind w:left="188"/>
            </w:pPr>
            <w:r w:rsidRPr="00BC4772">
              <w:rPr>
                <w:spacing w:val="1"/>
                <w:w w:val="105"/>
                <w:sz w:val="15"/>
                <w:szCs w:val="15"/>
              </w:rPr>
              <w:t>2</w:t>
            </w:r>
            <w:r w:rsidRPr="00BC4772">
              <w:rPr>
                <w:spacing w:val="3"/>
                <w:w w:val="105"/>
                <w:sz w:val="15"/>
                <w:szCs w:val="15"/>
              </w:rPr>
              <w:t>3</w:t>
            </w:r>
            <w:r w:rsidRPr="00BC4772">
              <w:rPr>
                <w:spacing w:val="-5"/>
                <w:w w:val="105"/>
                <w:sz w:val="15"/>
                <w:szCs w:val="15"/>
              </w:rPr>
              <w:t>,</w:t>
            </w:r>
            <w:r w:rsidRPr="00BC4772">
              <w:rPr>
                <w:w w:val="105"/>
                <w:sz w:val="15"/>
                <w:szCs w:val="15"/>
              </w:rPr>
              <w:t>1</w:t>
            </w:r>
          </w:p>
        </w:tc>
        <w:tc>
          <w:tcPr>
            <w:tcW w:w="552"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spacing w:line="250" w:lineRule="auto"/>
              <w:ind w:left="140" w:firstLine="57"/>
            </w:pPr>
            <w:r w:rsidRPr="00BC4772">
              <w:rPr>
                <w:spacing w:val="-3"/>
                <w:w w:val="105"/>
                <w:sz w:val="15"/>
                <w:szCs w:val="15"/>
              </w:rPr>
              <w:t>l</w:t>
            </w:r>
            <w:r w:rsidRPr="00BC4772">
              <w:rPr>
                <w:spacing w:val="-1"/>
                <w:w w:val="105"/>
                <w:sz w:val="15"/>
                <w:szCs w:val="15"/>
              </w:rPr>
              <w:t>/</w:t>
            </w:r>
            <w:r w:rsidRPr="00BC4772">
              <w:rPr>
                <w:w w:val="105"/>
                <w:sz w:val="15"/>
                <w:szCs w:val="15"/>
              </w:rPr>
              <w:t>s</w:t>
            </w:r>
            <w:r w:rsidRPr="00BC4772">
              <w:rPr>
                <w:w w:val="104"/>
                <w:sz w:val="15"/>
                <w:szCs w:val="15"/>
              </w:rPr>
              <w:t xml:space="preserve"> </w:t>
            </w:r>
            <w:proofErr w:type="spellStart"/>
            <w:r w:rsidRPr="00BC4772">
              <w:rPr>
                <w:spacing w:val="-6"/>
                <w:w w:val="105"/>
                <w:sz w:val="15"/>
                <w:szCs w:val="15"/>
              </w:rPr>
              <w:t>m</w:t>
            </w:r>
            <w:r w:rsidRPr="00BC4772">
              <w:rPr>
                <w:w w:val="105"/>
                <w:sz w:val="15"/>
                <w:szCs w:val="15"/>
              </w:rPr>
              <w:t>ca</w:t>
            </w:r>
            <w:proofErr w:type="spellEnd"/>
          </w:p>
        </w:tc>
        <w:tc>
          <w:tcPr>
            <w:tcW w:w="509"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6" w:line="150" w:lineRule="exact"/>
              <w:rPr>
                <w:sz w:val="15"/>
                <w:szCs w:val="15"/>
              </w:rPr>
            </w:pPr>
          </w:p>
          <w:p w:rsidR="009632A8" w:rsidRPr="00BC4772" w:rsidRDefault="009632A8">
            <w:pPr>
              <w:pStyle w:val="TableParagraph"/>
              <w:kinsoku w:val="0"/>
              <w:overflowPunct w:val="0"/>
              <w:spacing w:line="200" w:lineRule="exact"/>
              <w:rPr>
                <w:sz w:val="20"/>
                <w:szCs w:val="20"/>
              </w:rPr>
            </w:pPr>
          </w:p>
          <w:p w:rsidR="009632A8" w:rsidRPr="00BC4772" w:rsidRDefault="009632A8">
            <w:pPr>
              <w:pStyle w:val="TableParagraph"/>
              <w:kinsoku w:val="0"/>
              <w:overflowPunct w:val="0"/>
              <w:ind w:left="190" w:right="193"/>
              <w:jc w:val="center"/>
            </w:pPr>
            <w:r w:rsidRPr="00BC4772">
              <w:rPr>
                <w:w w:val="105"/>
                <w:sz w:val="15"/>
                <w:szCs w:val="15"/>
              </w:rPr>
              <w:t>1</w:t>
            </w:r>
          </w:p>
        </w:tc>
      </w:tr>
      <w:tr w:rsidR="009632A8" w:rsidRPr="00BC4772">
        <w:trPr>
          <w:trHeight w:hRule="exact" w:val="895"/>
        </w:trPr>
        <w:tc>
          <w:tcPr>
            <w:tcW w:w="811"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3" w:line="150" w:lineRule="exact"/>
              <w:rPr>
                <w:sz w:val="15"/>
                <w:szCs w:val="15"/>
              </w:rPr>
            </w:pPr>
          </w:p>
          <w:p w:rsidR="009632A8" w:rsidRPr="00BC4772" w:rsidRDefault="009632A8">
            <w:pPr>
              <w:pStyle w:val="TableParagraph"/>
              <w:kinsoku w:val="0"/>
              <w:overflowPunct w:val="0"/>
              <w:spacing w:line="200" w:lineRule="exact"/>
              <w:rPr>
                <w:sz w:val="20"/>
                <w:szCs w:val="20"/>
              </w:rPr>
            </w:pPr>
          </w:p>
          <w:p w:rsidR="009632A8" w:rsidRPr="00BC4772" w:rsidRDefault="009632A8">
            <w:pPr>
              <w:pStyle w:val="TableParagraph"/>
              <w:kinsoku w:val="0"/>
              <w:overflowPunct w:val="0"/>
              <w:ind w:left="264" w:right="265"/>
              <w:jc w:val="center"/>
            </w:pPr>
            <w:r w:rsidRPr="00BC4772">
              <w:rPr>
                <w:spacing w:val="1"/>
                <w:w w:val="105"/>
                <w:sz w:val="15"/>
                <w:szCs w:val="15"/>
              </w:rPr>
              <w:t>0</w:t>
            </w:r>
            <w:r w:rsidRPr="00BC4772">
              <w:rPr>
                <w:spacing w:val="-2"/>
                <w:w w:val="105"/>
                <w:sz w:val="15"/>
                <w:szCs w:val="15"/>
              </w:rPr>
              <w:t>1</w:t>
            </w:r>
            <w:r w:rsidRPr="00BC4772">
              <w:rPr>
                <w:w w:val="105"/>
                <w:sz w:val="15"/>
                <w:szCs w:val="15"/>
              </w:rPr>
              <w:t>0</w:t>
            </w:r>
          </w:p>
        </w:tc>
        <w:tc>
          <w:tcPr>
            <w:tcW w:w="6605" w:type="dxa"/>
            <w:tcBorders>
              <w:top w:val="single" w:sz="2" w:space="0" w:color="000000"/>
              <w:left w:val="single" w:sz="2" w:space="0" w:color="000000"/>
              <w:bottom w:val="single" w:sz="2" w:space="0" w:color="000000"/>
              <w:right w:val="single" w:sz="2" w:space="0" w:color="000000"/>
            </w:tcBorders>
          </w:tcPr>
          <w:p w:rsidR="00D07306" w:rsidRPr="00BC4772" w:rsidRDefault="00D07306" w:rsidP="00D07306">
            <w:pPr>
              <w:pStyle w:val="TableParagraph"/>
              <w:kinsoku w:val="0"/>
              <w:overflowPunct w:val="0"/>
              <w:spacing w:before="60"/>
              <w:ind w:left="229"/>
              <w:rPr>
                <w:sz w:val="15"/>
                <w:szCs w:val="15"/>
              </w:rPr>
            </w:pPr>
            <w:r>
              <w:rPr>
                <w:b/>
                <w:bCs/>
                <w:spacing w:val="-2"/>
                <w:w w:val="105"/>
                <w:sz w:val="15"/>
                <w:szCs w:val="15"/>
              </w:rPr>
              <w:t>Pumping equipment for water recovered from the dam</w:t>
            </w:r>
          </w:p>
          <w:p w:rsidR="009632A8" w:rsidRPr="00BC4772" w:rsidRDefault="00D07306" w:rsidP="00D07306">
            <w:pPr>
              <w:pStyle w:val="TableParagraph"/>
              <w:kinsoku w:val="0"/>
              <w:overflowPunct w:val="0"/>
              <w:spacing w:before="60" w:line="250" w:lineRule="auto"/>
              <w:ind w:left="229"/>
            </w:pPr>
            <w:r>
              <w:rPr>
                <w:spacing w:val="-2"/>
                <w:w w:val="105"/>
                <w:sz w:val="15"/>
                <w:szCs w:val="15"/>
              </w:rPr>
              <w:t xml:space="preserve">Vertical </w:t>
            </w:r>
            <w:r w:rsidR="004F1AD9">
              <w:rPr>
                <w:spacing w:val="-2"/>
                <w:w w:val="105"/>
                <w:sz w:val="15"/>
                <w:szCs w:val="15"/>
              </w:rPr>
              <w:t>Pump</w:t>
            </w:r>
            <w:r>
              <w:rPr>
                <w:spacing w:val="-2"/>
                <w:w w:val="105"/>
                <w:sz w:val="15"/>
                <w:szCs w:val="15"/>
              </w:rPr>
              <w:t xml:space="preserve"> set up on rafts</w:t>
            </w:r>
            <w:r w:rsidRPr="00BC4772">
              <w:rPr>
                <w:w w:val="105"/>
                <w:sz w:val="15"/>
                <w:szCs w:val="15"/>
              </w:rPr>
              <w:t>,</w:t>
            </w:r>
            <w:r w:rsidRPr="00BC4772">
              <w:rPr>
                <w:spacing w:val="-4"/>
                <w:w w:val="105"/>
                <w:sz w:val="15"/>
                <w:szCs w:val="15"/>
              </w:rPr>
              <w:t xml:space="preserve"> </w:t>
            </w:r>
            <w:r>
              <w:rPr>
                <w:spacing w:val="-1"/>
                <w:w w:val="105"/>
                <w:sz w:val="15"/>
                <w:szCs w:val="15"/>
              </w:rPr>
              <w:t>recovered water service</w:t>
            </w:r>
            <w:r w:rsidRPr="00BC4772">
              <w:rPr>
                <w:spacing w:val="-8"/>
                <w:w w:val="105"/>
                <w:sz w:val="15"/>
                <w:szCs w:val="15"/>
              </w:rPr>
              <w:t xml:space="preserve"> </w:t>
            </w:r>
            <w:r w:rsidRPr="00BC4772">
              <w:rPr>
                <w:spacing w:val="3"/>
                <w:w w:val="105"/>
                <w:sz w:val="15"/>
                <w:szCs w:val="15"/>
              </w:rPr>
              <w:t>(</w:t>
            </w:r>
            <w:r w:rsidRPr="00BC4772">
              <w:rPr>
                <w:spacing w:val="-5"/>
                <w:w w:val="105"/>
                <w:sz w:val="15"/>
                <w:szCs w:val="15"/>
              </w:rPr>
              <w:t>R</w:t>
            </w:r>
            <w:r w:rsidRPr="00BC4772">
              <w:rPr>
                <w:spacing w:val="-2"/>
                <w:w w:val="105"/>
                <w:sz w:val="15"/>
                <w:szCs w:val="15"/>
              </w:rPr>
              <w:t>W</w:t>
            </w:r>
            <w:r w:rsidRPr="00BC4772">
              <w:rPr>
                <w:w w:val="105"/>
                <w:sz w:val="15"/>
                <w:szCs w:val="15"/>
              </w:rPr>
              <w:t>)</w:t>
            </w:r>
            <w:r w:rsidRPr="00BC4772">
              <w:rPr>
                <w:spacing w:val="-4"/>
                <w:w w:val="105"/>
                <w:sz w:val="15"/>
                <w:szCs w:val="15"/>
              </w:rPr>
              <w:t xml:space="preserve"> </w:t>
            </w:r>
            <w:r>
              <w:rPr>
                <w:spacing w:val="1"/>
                <w:w w:val="105"/>
                <w:sz w:val="15"/>
                <w:szCs w:val="15"/>
              </w:rPr>
              <w:t>from dam with low solid content</w:t>
            </w:r>
            <w:r w:rsidRPr="00BC4772">
              <w:rPr>
                <w:spacing w:val="-5"/>
                <w:w w:val="105"/>
                <w:sz w:val="15"/>
                <w:szCs w:val="15"/>
              </w:rPr>
              <w:t xml:space="preserve"> </w:t>
            </w:r>
            <w:r w:rsidRPr="00BC4772">
              <w:rPr>
                <w:w w:val="105"/>
                <w:sz w:val="15"/>
                <w:szCs w:val="15"/>
              </w:rPr>
              <w:t>(&lt;</w:t>
            </w:r>
            <w:r w:rsidRPr="00BC4772">
              <w:rPr>
                <w:spacing w:val="1"/>
                <w:w w:val="105"/>
                <w:sz w:val="15"/>
                <w:szCs w:val="15"/>
              </w:rPr>
              <w:t>5</w:t>
            </w:r>
            <w:r w:rsidRPr="00BC4772">
              <w:rPr>
                <w:spacing w:val="-5"/>
                <w:w w:val="105"/>
                <w:sz w:val="15"/>
                <w:szCs w:val="15"/>
              </w:rPr>
              <w:t>%</w:t>
            </w:r>
            <w:r w:rsidRPr="00BC4772">
              <w:rPr>
                <w:w w:val="105"/>
                <w:sz w:val="15"/>
                <w:szCs w:val="15"/>
              </w:rPr>
              <w:t>),</w:t>
            </w:r>
            <w:r w:rsidRPr="00BC4772">
              <w:rPr>
                <w:spacing w:val="-8"/>
                <w:w w:val="105"/>
                <w:sz w:val="15"/>
                <w:szCs w:val="15"/>
              </w:rPr>
              <w:t xml:space="preserve"> </w:t>
            </w:r>
            <w:r>
              <w:rPr>
                <w:spacing w:val="1"/>
                <w:w w:val="105"/>
                <w:sz w:val="15"/>
                <w:szCs w:val="15"/>
              </w:rPr>
              <w:t>suction and download rating</w:t>
            </w:r>
            <w:r w:rsidRPr="00BC4772">
              <w:rPr>
                <w:spacing w:val="-7"/>
                <w:w w:val="105"/>
                <w:sz w:val="15"/>
                <w:szCs w:val="15"/>
              </w:rPr>
              <w:t xml:space="preserve"> </w:t>
            </w:r>
            <w:r w:rsidRPr="00BC4772">
              <w:rPr>
                <w:spacing w:val="-3"/>
                <w:w w:val="105"/>
                <w:sz w:val="15"/>
                <w:szCs w:val="15"/>
              </w:rPr>
              <w:t>A</w:t>
            </w:r>
            <w:r w:rsidRPr="00BC4772">
              <w:rPr>
                <w:spacing w:val="-1"/>
                <w:w w:val="105"/>
                <w:sz w:val="15"/>
                <w:szCs w:val="15"/>
              </w:rPr>
              <w:t>S</w:t>
            </w:r>
            <w:r w:rsidRPr="00BC4772">
              <w:rPr>
                <w:spacing w:val="2"/>
                <w:w w:val="105"/>
                <w:sz w:val="15"/>
                <w:szCs w:val="15"/>
              </w:rPr>
              <w:t>M</w:t>
            </w:r>
            <w:r w:rsidRPr="00BC4772">
              <w:rPr>
                <w:w w:val="105"/>
                <w:sz w:val="15"/>
                <w:szCs w:val="15"/>
              </w:rPr>
              <w:t>E</w:t>
            </w:r>
            <w:r w:rsidRPr="00BC4772">
              <w:rPr>
                <w:spacing w:val="-7"/>
                <w:w w:val="105"/>
                <w:sz w:val="15"/>
                <w:szCs w:val="15"/>
              </w:rPr>
              <w:t xml:space="preserve"> </w:t>
            </w:r>
            <w:r w:rsidRPr="00BC4772">
              <w:rPr>
                <w:spacing w:val="1"/>
                <w:w w:val="105"/>
                <w:sz w:val="15"/>
                <w:szCs w:val="15"/>
              </w:rPr>
              <w:t>150</w:t>
            </w:r>
            <w:r w:rsidRPr="00BC4772">
              <w:rPr>
                <w:w w:val="105"/>
                <w:sz w:val="15"/>
                <w:szCs w:val="15"/>
              </w:rPr>
              <w:t>,</w:t>
            </w:r>
            <w:r w:rsidRPr="00BC4772">
              <w:rPr>
                <w:spacing w:val="-9"/>
                <w:w w:val="105"/>
                <w:sz w:val="15"/>
                <w:szCs w:val="15"/>
              </w:rPr>
              <w:t xml:space="preserve"> </w:t>
            </w:r>
            <w:r>
              <w:rPr>
                <w:w w:val="105"/>
                <w:sz w:val="15"/>
                <w:szCs w:val="15"/>
              </w:rPr>
              <w:t>with soft starter and start/stop control by level, includes rafts.</w:t>
            </w:r>
          </w:p>
        </w:tc>
        <w:tc>
          <w:tcPr>
            <w:tcW w:w="854"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spacing w:line="250" w:lineRule="auto"/>
              <w:ind w:left="121" w:firstLine="79"/>
            </w:pPr>
            <w:r w:rsidRPr="00BC4772">
              <w:rPr>
                <w:spacing w:val="1"/>
                <w:w w:val="105"/>
                <w:sz w:val="15"/>
                <w:szCs w:val="15"/>
              </w:rPr>
              <w:t>0</w:t>
            </w:r>
            <w:r w:rsidRPr="00BC4772">
              <w:rPr>
                <w:spacing w:val="-2"/>
                <w:w w:val="105"/>
                <w:sz w:val="15"/>
                <w:szCs w:val="15"/>
              </w:rPr>
              <w:t>35</w:t>
            </w:r>
            <w:r w:rsidRPr="00BC4772">
              <w:rPr>
                <w:spacing w:val="1"/>
                <w:w w:val="105"/>
                <w:sz w:val="15"/>
                <w:szCs w:val="15"/>
              </w:rPr>
              <w:t>2</w:t>
            </w:r>
            <w:r w:rsidRPr="00BC4772">
              <w:rPr>
                <w:spacing w:val="3"/>
                <w:w w:val="105"/>
                <w:sz w:val="15"/>
                <w:szCs w:val="15"/>
              </w:rPr>
              <w:t>1</w:t>
            </w:r>
            <w:r w:rsidRPr="00BC4772">
              <w:rPr>
                <w:w w:val="105"/>
                <w:sz w:val="15"/>
                <w:szCs w:val="15"/>
              </w:rPr>
              <w:t>-</w:t>
            </w:r>
            <w:r w:rsidRPr="00BC4772">
              <w:rPr>
                <w:w w:val="104"/>
                <w:sz w:val="15"/>
                <w:szCs w:val="15"/>
              </w:rPr>
              <w:t xml:space="preserve"> </w:t>
            </w:r>
            <w:r w:rsidRPr="00BC4772">
              <w:rPr>
                <w:spacing w:val="-2"/>
                <w:sz w:val="15"/>
                <w:szCs w:val="15"/>
              </w:rPr>
              <w:t>B</w:t>
            </w:r>
            <w:r w:rsidRPr="00BC4772">
              <w:rPr>
                <w:spacing w:val="-1"/>
                <w:sz w:val="15"/>
                <w:szCs w:val="15"/>
              </w:rPr>
              <w:t>V</w:t>
            </w:r>
            <w:r w:rsidRPr="00BC4772">
              <w:rPr>
                <w:sz w:val="15"/>
                <w:szCs w:val="15"/>
              </w:rPr>
              <w:t>T</w:t>
            </w:r>
            <w:r w:rsidRPr="00BC4772">
              <w:rPr>
                <w:spacing w:val="-2"/>
                <w:sz w:val="15"/>
                <w:szCs w:val="15"/>
              </w:rPr>
              <w:t>-</w:t>
            </w:r>
            <w:r w:rsidRPr="00BC4772">
              <w:rPr>
                <w:sz w:val="15"/>
                <w:szCs w:val="15"/>
              </w:rPr>
              <w:t>006</w:t>
            </w:r>
          </w:p>
        </w:tc>
        <w:tc>
          <w:tcPr>
            <w:tcW w:w="660"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ind w:left="207"/>
              <w:rPr>
                <w:sz w:val="15"/>
                <w:szCs w:val="15"/>
              </w:rPr>
            </w:pPr>
            <w:r w:rsidRPr="00BC4772">
              <w:rPr>
                <w:spacing w:val="1"/>
                <w:w w:val="105"/>
                <w:sz w:val="15"/>
                <w:szCs w:val="15"/>
              </w:rPr>
              <w:t>1</w:t>
            </w:r>
            <w:r w:rsidRPr="00BC4772">
              <w:rPr>
                <w:spacing w:val="-2"/>
                <w:w w:val="105"/>
                <w:sz w:val="15"/>
                <w:szCs w:val="15"/>
              </w:rPr>
              <w:t>3</w:t>
            </w:r>
            <w:r w:rsidRPr="00BC4772">
              <w:rPr>
                <w:w w:val="105"/>
                <w:sz w:val="15"/>
                <w:szCs w:val="15"/>
              </w:rPr>
              <w:t>8</w:t>
            </w:r>
          </w:p>
          <w:p w:rsidR="009632A8" w:rsidRPr="00BC4772" w:rsidRDefault="009632A8">
            <w:pPr>
              <w:pStyle w:val="TableParagraph"/>
              <w:kinsoku w:val="0"/>
              <w:overflowPunct w:val="0"/>
              <w:spacing w:before="7"/>
              <w:ind w:left="188"/>
            </w:pPr>
            <w:r w:rsidRPr="00BC4772">
              <w:rPr>
                <w:spacing w:val="1"/>
                <w:w w:val="105"/>
                <w:sz w:val="15"/>
                <w:szCs w:val="15"/>
              </w:rPr>
              <w:t>2</w:t>
            </w:r>
            <w:r w:rsidRPr="00BC4772">
              <w:rPr>
                <w:spacing w:val="3"/>
                <w:w w:val="105"/>
                <w:sz w:val="15"/>
                <w:szCs w:val="15"/>
              </w:rPr>
              <w:t>3</w:t>
            </w:r>
            <w:r w:rsidRPr="00BC4772">
              <w:rPr>
                <w:spacing w:val="-5"/>
                <w:w w:val="105"/>
                <w:sz w:val="15"/>
                <w:szCs w:val="15"/>
              </w:rPr>
              <w:t>,</w:t>
            </w:r>
            <w:r w:rsidRPr="00BC4772">
              <w:rPr>
                <w:w w:val="105"/>
                <w:sz w:val="15"/>
                <w:szCs w:val="15"/>
              </w:rPr>
              <w:t>1</w:t>
            </w:r>
          </w:p>
        </w:tc>
        <w:tc>
          <w:tcPr>
            <w:tcW w:w="552"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spacing w:line="250" w:lineRule="auto"/>
              <w:ind w:left="140" w:firstLine="57"/>
            </w:pPr>
            <w:r w:rsidRPr="00BC4772">
              <w:rPr>
                <w:spacing w:val="-3"/>
                <w:w w:val="105"/>
                <w:sz w:val="15"/>
                <w:szCs w:val="15"/>
              </w:rPr>
              <w:t>l</w:t>
            </w:r>
            <w:r w:rsidRPr="00BC4772">
              <w:rPr>
                <w:spacing w:val="-1"/>
                <w:w w:val="105"/>
                <w:sz w:val="15"/>
                <w:szCs w:val="15"/>
              </w:rPr>
              <w:t>/</w:t>
            </w:r>
            <w:r w:rsidRPr="00BC4772">
              <w:rPr>
                <w:w w:val="105"/>
                <w:sz w:val="15"/>
                <w:szCs w:val="15"/>
              </w:rPr>
              <w:t>s</w:t>
            </w:r>
            <w:r w:rsidRPr="00BC4772">
              <w:rPr>
                <w:w w:val="104"/>
                <w:sz w:val="15"/>
                <w:szCs w:val="15"/>
              </w:rPr>
              <w:t xml:space="preserve"> </w:t>
            </w:r>
            <w:proofErr w:type="spellStart"/>
            <w:r w:rsidRPr="00BC4772">
              <w:rPr>
                <w:spacing w:val="-6"/>
                <w:w w:val="105"/>
                <w:sz w:val="15"/>
                <w:szCs w:val="15"/>
              </w:rPr>
              <w:t>m</w:t>
            </w:r>
            <w:r w:rsidRPr="00BC4772">
              <w:rPr>
                <w:w w:val="105"/>
                <w:sz w:val="15"/>
                <w:szCs w:val="15"/>
              </w:rPr>
              <w:t>ca</w:t>
            </w:r>
            <w:proofErr w:type="spellEnd"/>
          </w:p>
        </w:tc>
        <w:tc>
          <w:tcPr>
            <w:tcW w:w="509"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3" w:line="150" w:lineRule="exact"/>
              <w:rPr>
                <w:sz w:val="15"/>
                <w:szCs w:val="15"/>
              </w:rPr>
            </w:pPr>
          </w:p>
          <w:p w:rsidR="009632A8" w:rsidRPr="00BC4772" w:rsidRDefault="009632A8">
            <w:pPr>
              <w:pStyle w:val="TableParagraph"/>
              <w:kinsoku w:val="0"/>
              <w:overflowPunct w:val="0"/>
              <w:spacing w:line="200" w:lineRule="exact"/>
              <w:rPr>
                <w:sz w:val="20"/>
                <w:szCs w:val="20"/>
              </w:rPr>
            </w:pPr>
          </w:p>
          <w:p w:rsidR="009632A8" w:rsidRPr="00BC4772" w:rsidRDefault="009632A8">
            <w:pPr>
              <w:pStyle w:val="TableParagraph"/>
              <w:kinsoku w:val="0"/>
              <w:overflowPunct w:val="0"/>
              <w:ind w:left="190" w:right="193"/>
              <w:jc w:val="center"/>
            </w:pPr>
            <w:r w:rsidRPr="00BC4772">
              <w:rPr>
                <w:w w:val="105"/>
                <w:sz w:val="15"/>
                <w:szCs w:val="15"/>
              </w:rPr>
              <w:t>1</w:t>
            </w:r>
          </w:p>
        </w:tc>
      </w:tr>
      <w:tr w:rsidR="009632A8" w:rsidRPr="00BC4772">
        <w:trPr>
          <w:trHeight w:hRule="exact" w:val="718"/>
        </w:trPr>
        <w:tc>
          <w:tcPr>
            <w:tcW w:w="811"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7" w:line="260" w:lineRule="exact"/>
              <w:rPr>
                <w:sz w:val="26"/>
                <w:szCs w:val="26"/>
              </w:rPr>
            </w:pPr>
          </w:p>
          <w:p w:rsidR="009632A8" w:rsidRPr="00BC4772" w:rsidRDefault="009632A8">
            <w:pPr>
              <w:pStyle w:val="TableParagraph"/>
              <w:kinsoku w:val="0"/>
              <w:overflowPunct w:val="0"/>
              <w:ind w:left="264" w:right="265"/>
              <w:jc w:val="center"/>
            </w:pPr>
            <w:r w:rsidRPr="00BC4772">
              <w:rPr>
                <w:spacing w:val="1"/>
                <w:w w:val="105"/>
                <w:sz w:val="15"/>
                <w:szCs w:val="15"/>
              </w:rPr>
              <w:t>0</w:t>
            </w:r>
            <w:r w:rsidRPr="00BC4772">
              <w:rPr>
                <w:spacing w:val="-2"/>
                <w:w w:val="105"/>
                <w:sz w:val="15"/>
                <w:szCs w:val="15"/>
              </w:rPr>
              <w:t>1</w:t>
            </w:r>
            <w:r w:rsidRPr="00BC4772">
              <w:rPr>
                <w:w w:val="105"/>
                <w:sz w:val="15"/>
                <w:szCs w:val="15"/>
              </w:rPr>
              <w:t>1</w:t>
            </w:r>
          </w:p>
        </w:tc>
        <w:tc>
          <w:tcPr>
            <w:tcW w:w="6605" w:type="dxa"/>
            <w:tcBorders>
              <w:top w:val="single" w:sz="2" w:space="0" w:color="000000"/>
              <w:left w:val="single" w:sz="2" w:space="0" w:color="000000"/>
              <w:bottom w:val="single" w:sz="2" w:space="0" w:color="000000"/>
              <w:right w:val="single" w:sz="2" w:space="0" w:color="000000"/>
            </w:tcBorders>
          </w:tcPr>
          <w:p w:rsidR="00D07306" w:rsidRPr="00BC4772" w:rsidRDefault="00D07306" w:rsidP="00D07306">
            <w:pPr>
              <w:pStyle w:val="TableParagraph"/>
              <w:kinsoku w:val="0"/>
              <w:overflowPunct w:val="0"/>
              <w:spacing w:before="63"/>
              <w:ind w:left="229"/>
              <w:rPr>
                <w:sz w:val="15"/>
                <w:szCs w:val="15"/>
              </w:rPr>
            </w:pPr>
            <w:r>
              <w:rPr>
                <w:b/>
                <w:bCs/>
                <w:spacing w:val="-2"/>
                <w:w w:val="105"/>
                <w:sz w:val="15"/>
                <w:szCs w:val="15"/>
              </w:rPr>
              <w:t xml:space="preserve">Vertical </w:t>
            </w:r>
            <w:r w:rsidR="004F1AD9">
              <w:rPr>
                <w:b/>
                <w:bCs/>
                <w:spacing w:val="-2"/>
                <w:w w:val="105"/>
                <w:sz w:val="15"/>
                <w:szCs w:val="15"/>
              </w:rPr>
              <w:t>Pump</w:t>
            </w:r>
            <w:r>
              <w:rPr>
                <w:b/>
                <w:bCs/>
                <w:spacing w:val="-2"/>
                <w:w w:val="105"/>
                <w:sz w:val="15"/>
                <w:szCs w:val="15"/>
              </w:rPr>
              <w:t xml:space="preserve"> Engine</w:t>
            </w:r>
          </w:p>
          <w:p w:rsidR="009632A8" w:rsidRPr="00BC4772" w:rsidRDefault="00D07306" w:rsidP="00D07306">
            <w:pPr>
              <w:pStyle w:val="TableParagraph"/>
              <w:kinsoku w:val="0"/>
              <w:overflowPunct w:val="0"/>
              <w:spacing w:before="60" w:line="250" w:lineRule="auto"/>
              <w:ind w:left="229" w:right="131"/>
            </w:pPr>
            <w:r>
              <w:rPr>
                <w:w w:val="105"/>
                <w:sz w:val="15"/>
                <w:szCs w:val="15"/>
              </w:rPr>
              <w:t xml:space="preserve">Vertical </w:t>
            </w:r>
            <w:r w:rsidR="004F1AD9">
              <w:rPr>
                <w:w w:val="105"/>
                <w:sz w:val="15"/>
                <w:szCs w:val="15"/>
              </w:rPr>
              <w:t>pump</w:t>
            </w:r>
            <w:r>
              <w:rPr>
                <w:w w:val="105"/>
                <w:sz w:val="15"/>
                <w:szCs w:val="15"/>
              </w:rPr>
              <w:t xml:space="preserve"> engine</w:t>
            </w:r>
            <w:r w:rsidRPr="00BC4772">
              <w:rPr>
                <w:spacing w:val="-8"/>
                <w:w w:val="105"/>
                <w:sz w:val="15"/>
                <w:szCs w:val="15"/>
              </w:rPr>
              <w:t xml:space="preserve"> </w:t>
            </w:r>
            <w:r w:rsidRPr="00BC4772">
              <w:rPr>
                <w:spacing w:val="1"/>
                <w:w w:val="105"/>
                <w:sz w:val="15"/>
                <w:szCs w:val="15"/>
              </w:rPr>
              <w:t>0352</w:t>
            </w:r>
            <w:r w:rsidR="00F5207E">
              <w:rPr>
                <w:spacing w:val="1"/>
                <w:w w:val="105"/>
                <w:sz w:val="15"/>
                <w:szCs w:val="15"/>
              </w:rPr>
              <w:t>1</w:t>
            </w:r>
            <w:r w:rsidRPr="00BC4772">
              <w:rPr>
                <w:spacing w:val="-6"/>
                <w:w w:val="105"/>
                <w:sz w:val="15"/>
                <w:szCs w:val="15"/>
              </w:rPr>
              <w:t>-</w:t>
            </w:r>
            <w:r w:rsidRPr="00BC4772">
              <w:rPr>
                <w:spacing w:val="-2"/>
                <w:w w:val="105"/>
                <w:sz w:val="15"/>
                <w:szCs w:val="15"/>
              </w:rPr>
              <w:t>B</w:t>
            </w:r>
            <w:r w:rsidRPr="00BC4772">
              <w:rPr>
                <w:spacing w:val="-1"/>
                <w:w w:val="105"/>
                <w:sz w:val="15"/>
                <w:szCs w:val="15"/>
              </w:rPr>
              <w:t>V</w:t>
            </w:r>
            <w:r w:rsidRPr="00BC4772">
              <w:rPr>
                <w:w w:val="105"/>
                <w:sz w:val="15"/>
                <w:szCs w:val="15"/>
              </w:rPr>
              <w:t>T</w:t>
            </w:r>
            <w:r w:rsidRPr="00BC4772">
              <w:rPr>
                <w:spacing w:val="-6"/>
                <w:w w:val="105"/>
                <w:sz w:val="15"/>
                <w:szCs w:val="15"/>
              </w:rPr>
              <w:t>-</w:t>
            </w:r>
            <w:r w:rsidRPr="00BC4772">
              <w:rPr>
                <w:spacing w:val="1"/>
                <w:w w:val="105"/>
                <w:sz w:val="15"/>
                <w:szCs w:val="15"/>
              </w:rPr>
              <w:t>00</w:t>
            </w:r>
            <w:r>
              <w:rPr>
                <w:spacing w:val="1"/>
                <w:w w:val="105"/>
                <w:sz w:val="15"/>
                <w:szCs w:val="15"/>
              </w:rPr>
              <w:t>1</w:t>
            </w:r>
            <w:r w:rsidRPr="00BC4772">
              <w:rPr>
                <w:w w:val="105"/>
                <w:sz w:val="15"/>
                <w:szCs w:val="15"/>
              </w:rPr>
              <w:t>,</w:t>
            </w:r>
            <w:r w:rsidRPr="00BC4772">
              <w:rPr>
                <w:spacing w:val="-9"/>
                <w:w w:val="105"/>
                <w:sz w:val="15"/>
                <w:szCs w:val="15"/>
              </w:rPr>
              <w:t xml:space="preserve"> </w:t>
            </w:r>
            <w:r>
              <w:rPr>
                <w:spacing w:val="1"/>
                <w:w w:val="105"/>
                <w:sz w:val="15"/>
                <w:szCs w:val="15"/>
              </w:rPr>
              <w:t>set speed</w:t>
            </w:r>
            <w:r w:rsidRPr="00BC4772">
              <w:rPr>
                <w:w w:val="105"/>
                <w:sz w:val="15"/>
                <w:szCs w:val="15"/>
              </w:rPr>
              <w:t>,</w:t>
            </w:r>
            <w:r w:rsidRPr="00BC4772">
              <w:rPr>
                <w:spacing w:val="-6"/>
                <w:w w:val="105"/>
                <w:sz w:val="15"/>
                <w:szCs w:val="15"/>
              </w:rPr>
              <w:t xml:space="preserve"> </w:t>
            </w:r>
            <w:r>
              <w:rPr>
                <w:spacing w:val="1"/>
                <w:w w:val="105"/>
                <w:sz w:val="15"/>
                <w:szCs w:val="15"/>
              </w:rPr>
              <w:t>for control with soft starter</w:t>
            </w:r>
            <w:r w:rsidRPr="00BC4772">
              <w:rPr>
                <w:w w:val="105"/>
                <w:sz w:val="15"/>
                <w:szCs w:val="15"/>
              </w:rPr>
              <w:t>,</w:t>
            </w:r>
            <w:r w:rsidRPr="00BC4772">
              <w:rPr>
                <w:spacing w:val="-9"/>
                <w:w w:val="105"/>
                <w:sz w:val="15"/>
                <w:szCs w:val="15"/>
              </w:rPr>
              <w:t xml:space="preserve"> </w:t>
            </w:r>
            <w:r w:rsidRPr="00BC4772">
              <w:rPr>
                <w:spacing w:val="1"/>
                <w:w w:val="105"/>
                <w:sz w:val="15"/>
                <w:szCs w:val="15"/>
              </w:rPr>
              <w:t>vo</w:t>
            </w:r>
            <w:r w:rsidRPr="00BC4772">
              <w:rPr>
                <w:spacing w:val="-3"/>
                <w:w w:val="105"/>
                <w:sz w:val="15"/>
                <w:szCs w:val="15"/>
              </w:rPr>
              <w:t>l</w:t>
            </w:r>
            <w:r w:rsidRPr="00BC4772">
              <w:rPr>
                <w:spacing w:val="-1"/>
                <w:w w:val="105"/>
                <w:sz w:val="15"/>
                <w:szCs w:val="15"/>
              </w:rPr>
              <w:t>t</w:t>
            </w:r>
            <w:r w:rsidRPr="00BC4772">
              <w:rPr>
                <w:spacing w:val="2"/>
                <w:w w:val="105"/>
                <w:sz w:val="15"/>
                <w:szCs w:val="15"/>
              </w:rPr>
              <w:t>a</w:t>
            </w:r>
            <w:r>
              <w:rPr>
                <w:spacing w:val="-3"/>
                <w:w w:val="105"/>
                <w:sz w:val="15"/>
                <w:szCs w:val="15"/>
              </w:rPr>
              <w:t>g</w:t>
            </w:r>
            <w:r w:rsidRPr="00BC4772">
              <w:rPr>
                <w:w w:val="105"/>
                <w:sz w:val="15"/>
                <w:szCs w:val="15"/>
              </w:rPr>
              <w:t>e</w:t>
            </w:r>
            <w:r w:rsidRPr="00BC4772">
              <w:rPr>
                <w:w w:val="104"/>
                <w:sz w:val="15"/>
                <w:szCs w:val="15"/>
              </w:rPr>
              <w:t xml:space="preserve"> </w:t>
            </w:r>
            <w:r w:rsidRPr="00BC4772">
              <w:rPr>
                <w:spacing w:val="1"/>
                <w:w w:val="105"/>
                <w:sz w:val="15"/>
                <w:szCs w:val="15"/>
              </w:rPr>
              <w:t>4</w:t>
            </w:r>
            <w:r w:rsidRPr="00BC4772">
              <w:rPr>
                <w:spacing w:val="-2"/>
                <w:w w:val="105"/>
                <w:sz w:val="15"/>
                <w:szCs w:val="15"/>
              </w:rPr>
              <w:t>6</w:t>
            </w:r>
            <w:r w:rsidRPr="00BC4772">
              <w:rPr>
                <w:spacing w:val="1"/>
                <w:w w:val="105"/>
                <w:sz w:val="15"/>
                <w:szCs w:val="15"/>
              </w:rPr>
              <w:t>0</w:t>
            </w:r>
            <w:r w:rsidRPr="00BC4772">
              <w:rPr>
                <w:spacing w:val="-1"/>
                <w:w w:val="105"/>
                <w:sz w:val="15"/>
                <w:szCs w:val="15"/>
              </w:rPr>
              <w:t>V</w:t>
            </w:r>
            <w:r w:rsidRPr="00BC4772">
              <w:rPr>
                <w:w w:val="105"/>
                <w:sz w:val="15"/>
                <w:szCs w:val="15"/>
              </w:rPr>
              <w:t>,</w:t>
            </w:r>
            <w:r w:rsidRPr="00BC4772">
              <w:rPr>
                <w:spacing w:val="-10"/>
                <w:w w:val="105"/>
                <w:sz w:val="15"/>
                <w:szCs w:val="15"/>
              </w:rPr>
              <w:t xml:space="preserve"> </w:t>
            </w:r>
            <w:r w:rsidRPr="00BC4772">
              <w:rPr>
                <w:spacing w:val="1"/>
                <w:w w:val="105"/>
                <w:sz w:val="15"/>
                <w:szCs w:val="15"/>
              </w:rPr>
              <w:t>3</w:t>
            </w:r>
            <w:r w:rsidRPr="00BC4772">
              <w:rPr>
                <w:spacing w:val="-1"/>
                <w:w w:val="105"/>
                <w:sz w:val="15"/>
                <w:szCs w:val="15"/>
              </w:rPr>
              <w:t>F</w:t>
            </w:r>
            <w:r w:rsidRPr="00BC4772">
              <w:rPr>
                <w:w w:val="105"/>
                <w:sz w:val="15"/>
                <w:szCs w:val="15"/>
              </w:rPr>
              <w:t>,</w:t>
            </w:r>
            <w:r w:rsidRPr="00BC4772">
              <w:rPr>
                <w:spacing w:val="-7"/>
                <w:w w:val="105"/>
                <w:sz w:val="15"/>
                <w:szCs w:val="15"/>
              </w:rPr>
              <w:t xml:space="preserve"> </w:t>
            </w:r>
            <w:r w:rsidRPr="00BC4772">
              <w:rPr>
                <w:spacing w:val="-2"/>
                <w:w w:val="105"/>
                <w:sz w:val="15"/>
                <w:szCs w:val="15"/>
              </w:rPr>
              <w:t>f</w:t>
            </w:r>
            <w:r w:rsidRPr="00BC4772">
              <w:rPr>
                <w:w w:val="105"/>
                <w:sz w:val="15"/>
                <w:szCs w:val="15"/>
              </w:rPr>
              <w:t>r</w:t>
            </w:r>
            <w:r w:rsidRPr="00BC4772">
              <w:rPr>
                <w:spacing w:val="2"/>
                <w:w w:val="105"/>
                <w:sz w:val="15"/>
                <w:szCs w:val="15"/>
              </w:rPr>
              <w:t>e</w:t>
            </w:r>
            <w:r>
              <w:rPr>
                <w:w w:val="105"/>
                <w:sz w:val="15"/>
                <w:szCs w:val="15"/>
              </w:rPr>
              <w:t>q</w:t>
            </w:r>
            <w:r w:rsidRPr="00BC4772">
              <w:rPr>
                <w:spacing w:val="1"/>
                <w:w w:val="105"/>
                <w:sz w:val="15"/>
                <w:szCs w:val="15"/>
              </w:rPr>
              <w:t>u</w:t>
            </w:r>
            <w:r w:rsidRPr="00BC4772">
              <w:rPr>
                <w:spacing w:val="-3"/>
                <w:w w:val="105"/>
                <w:sz w:val="15"/>
                <w:szCs w:val="15"/>
              </w:rPr>
              <w:t>e</w:t>
            </w:r>
            <w:r w:rsidRPr="00BC4772">
              <w:rPr>
                <w:spacing w:val="1"/>
                <w:w w:val="105"/>
                <w:sz w:val="15"/>
                <w:szCs w:val="15"/>
              </w:rPr>
              <w:t>n</w:t>
            </w:r>
            <w:r>
              <w:rPr>
                <w:w w:val="105"/>
                <w:sz w:val="15"/>
                <w:szCs w:val="15"/>
              </w:rPr>
              <w:t>cy</w:t>
            </w:r>
            <w:r w:rsidRPr="00BC4772">
              <w:rPr>
                <w:spacing w:val="-6"/>
                <w:w w:val="105"/>
                <w:sz w:val="15"/>
                <w:szCs w:val="15"/>
              </w:rPr>
              <w:t xml:space="preserve"> </w:t>
            </w:r>
            <w:r w:rsidRPr="00BC4772">
              <w:rPr>
                <w:spacing w:val="-2"/>
                <w:w w:val="105"/>
                <w:sz w:val="15"/>
                <w:szCs w:val="15"/>
              </w:rPr>
              <w:t>5</w:t>
            </w:r>
            <w:r w:rsidRPr="00BC4772">
              <w:rPr>
                <w:spacing w:val="1"/>
                <w:w w:val="105"/>
                <w:sz w:val="15"/>
                <w:szCs w:val="15"/>
              </w:rPr>
              <w:t>0</w:t>
            </w:r>
            <w:r w:rsidRPr="00BC4772">
              <w:rPr>
                <w:spacing w:val="-1"/>
                <w:w w:val="105"/>
                <w:sz w:val="15"/>
                <w:szCs w:val="15"/>
              </w:rPr>
              <w:t>H</w:t>
            </w:r>
            <w:r w:rsidRPr="00BC4772">
              <w:rPr>
                <w:w w:val="105"/>
                <w:sz w:val="15"/>
                <w:szCs w:val="15"/>
              </w:rPr>
              <w:t>z</w:t>
            </w:r>
          </w:p>
        </w:tc>
        <w:tc>
          <w:tcPr>
            <w:tcW w:w="854"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87" w:line="248" w:lineRule="auto"/>
              <w:ind w:left="95" w:right="100" w:firstLine="4"/>
              <w:jc w:val="center"/>
            </w:pPr>
            <w:r w:rsidRPr="00BC4772">
              <w:rPr>
                <w:spacing w:val="1"/>
                <w:w w:val="105"/>
                <w:sz w:val="15"/>
                <w:szCs w:val="15"/>
              </w:rPr>
              <w:t>0</w:t>
            </w:r>
            <w:r w:rsidRPr="00BC4772">
              <w:rPr>
                <w:spacing w:val="-2"/>
                <w:w w:val="105"/>
                <w:sz w:val="15"/>
                <w:szCs w:val="15"/>
              </w:rPr>
              <w:t>35</w:t>
            </w:r>
            <w:r w:rsidRPr="00BC4772">
              <w:rPr>
                <w:spacing w:val="1"/>
                <w:w w:val="105"/>
                <w:sz w:val="15"/>
                <w:szCs w:val="15"/>
              </w:rPr>
              <w:t>2</w:t>
            </w:r>
            <w:r w:rsidRPr="00BC4772">
              <w:rPr>
                <w:spacing w:val="3"/>
                <w:w w:val="105"/>
                <w:sz w:val="15"/>
                <w:szCs w:val="15"/>
              </w:rPr>
              <w:t>1</w:t>
            </w:r>
            <w:r w:rsidRPr="00BC4772">
              <w:rPr>
                <w:w w:val="105"/>
                <w:sz w:val="15"/>
                <w:szCs w:val="15"/>
              </w:rPr>
              <w:t>-</w:t>
            </w:r>
            <w:r w:rsidRPr="00BC4772">
              <w:rPr>
                <w:w w:val="104"/>
                <w:sz w:val="15"/>
                <w:szCs w:val="15"/>
              </w:rPr>
              <w:t xml:space="preserve"> </w:t>
            </w:r>
            <w:r w:rsidRPr="00BC4772">
              <w:rPr>
                <w:spacing w:val="-2"/>
                <w:sz w:val="15"/>
                <w:szCs w:val="15"/>
              </w:rPr>
              <w:t>B</w:t>
            </w:r>
            <w:r w:rsidRPr="00BC4772">
              <w:rPr>
                <w:spacing w:val="-1"/>
                <w:sz w:val="15"/>
                <w:szCs w:val="15"/>
              </w:rPr>
              <w:t>V</w:t>
            </w:r>
            <w:r w:rsidRPr="00BC4772">
              <w:rPr>
                <w:spacing w:val="1"/>
                <w:sz w:val="15"/>
                <w:szCs w:val="15"/>
              </w:rPr>
              <w:t>T</w:t>
            </w:r>
            <w:r w:rsidRPr="00BC4772">
              <w:rPr>
                <w:spacing w:val="-5"/>
                <w:sz w:val="15"/>
                <w:szCs w:val="15"/>
              </w:rPr>
              <w:t>-</w:t>
            </w:r>
            <w:r w:rsidRPr="00BC4772">
              <w:rPr>
                <w:sz w:val="15"/>
                <w:szCs w:val="15"/>
              </w:rPr>
              <w:t>001-</w:t>
            </w:r>
            <w:r w:rsidRPr="00BC4772">
              <w:rPr>
                <w:w w:val="104"/>
                <w:sz w:val="15"/>
                <w:szCs w:val="15"/>
              </w:rPr>
              <w:t xml:space="preserve"> </w:t>
            </w:r>
            <w:r w:rsidRPr="00BC4772">
              <w:rPr>
                <w:w w:val="105"/>
                <w:sz w:val="15"/>
                <w:szCs w:val="15"/>
              </w:rPr>
              <w:t>M1</w:t>
            </w:r>
          </w:p>
        </w:tc>
        <w:tc>
          <w:tcPr>
            <w:tcW w:w="660"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7" w:line="260" w:lineRule="exact"/>
              <w:rPr>
                <w:sz w:val="26"/>
                <w:szCs w:val="26"/>
              </w:rPr>
            </w:pPr>
          </w:p>
          <w:p w:rsidR="009632A8" w:rsidRPr="00BC4772" w:rsidRDefault="009632A8">
            <w:pPr>
              <w:pStyle w:val="TableParagraph"/>
              <w:kinsoku w:val="0"/>
              <w:overflowPunct w:val="0"/>
              <w:ind w:left="228" w:right="227"/>
              <w:jc w:val="center"/>
            </w:pPr>
            <w:r w:rsidRPr="00BC4772">
              <w:rPr>
                <w:spacing w:val="1"/>
                <w:w w:val="105"/>
                <w:sz w:val="15"/>
                <w:szCs w:val="15"/>
              </w:rPr>
              <w:t>6</w:t>
            </w:r>
            <w:r w:rsidRPr="00BC4772">
              <w:rPr>
                <w:w w:val="105"/>
                <w:sz w:val="15"/>
                <w:szCs w:val="15"/>
              </w:rPr>
              <w:t>0</w:t>
            </w:r>
          </w:p>
        </w:tc>
        <w:tc>
          <w:tcPr>
            <w:tcW w:w="552"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7" w:line="260" w:lineRule="exact"/>
              <w:rPr>
                <w:sz w:val="26"/>
                <w:szCs w:val="26"/>
              </w:rPr>
            </w:pPr>
          </w:p>
          <w:p w:rsidR="009632A8" w:rsidRPr="00BC4772" w:rsidRDefault="009632A8">
            <w:pPr>
              <w:pStyle w:val="TableParagraph"/>
              <w:kinsoku w:val="0"/>
              <w:overflowPunct w:val="0"/>
              <w:ind w:left="171"/>
            </w:pPr>
            <w:r w:rsidRPr="00BC4772">
              <w:rPr>
                <w:spacing w:val="-1"/>
                <w:w w:val="105"/>
                <w:sz w:val="15"/>
                <w:szCs w:val="15"/>
              </w:rPr>
              <w:t>H</w:t>
            </w:r>
            <w:r w:rsidRPr="00BC4772">
              <w:rPr>
                <w:w w:val="105"/>
                <w:sz w:val="15"/>
                <w:szCs w:val="15"/>
              </w:rPr>
              <w:t>P</w:t>
            </w:r>
          </w:p>
        </w:tc>
        <w:tc>
          <w:tcPr>
            <w:tcW w:w="509"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7" w:line="260" w:lineRule="exact"/>
              <w:rPr>
                <w:sz w:val="26"/>
                <w:szCs w:val="26"/>
              </w:rPr>
            </w:pPr>
          </w:p>
          <w:p w:rsidR="009632A8" w:rsidRPr="00BC4772" w:rsidRDefault="009632A8">
            <w:pPr>
              <w:pStyle w:val="TableParagraph"/>
              <w:kinsoku w:val="0"/>
              <w:overflowPunct w:val="0"/>
              <w:ind w:left="190" w:right="193"/>
              <w:jc w:val="center"/>
            </w:pPr>
            <w:r w:rsidRPr="00BC4772">
              <w:rPr>
                <w:w w:val="105"/>
                <w:sz w:val="15"/>
                <w:szCs w:val="15"/>
              </w:rPr>
              <w:t>1</w:t>
            </w:r>
          </w:p>
        </w:tc>
      </w:tr>
      <w:tr w:rsidR="009632A8" w:rsidRPr="00BC4772">
        <w:trPr>
          <w:trHeight w:hRule="exact" w:val="718"/>
        </w:trPr>
        <w:tc>
          <w:tcPr>
            <w:tcW w:w="811"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7" w:line="260" w:lineRule="exact"/>
              <w:rPr>
                <w:sz w:val="26"/>
                <w:szCs w:val="26"/>
              </w:rPr>
            </w:pPr>
          </w:p>
          <w:p w:rsidR="009632A8" w:rsidRPr="00BC4772" w:rsidRDefault="009632A8">
            <w:pPr>
              <w:pStyle w:val="TableParagraph"/>
              <w:kinsoku w:val="0"/>
              <w:overflowPunct w:val="0"/>
              <w:ind w:left="264" w:right="265"/>
              <w:jc w:val="center"/>
            </w:pPr>
            <w:r w:rsidRPr="00BC4772">
              <w:rPr>
                <w:spacing w:val="1"/>
                <w:w w:val="105"/>
                <w:sz w:val="15"/>
                <w:szCs w:val="15"/>
              </w:rPr>
              <w:t>0</w:t>
            </w:r>
            <w:r w:rsidRPr="00BC4772">
              <w:rPr>
                <w:spacing w:val="-2"/>
                <w:w w:val="105"/>
                <w:sz w:val="15"/>
                <w:szCs w:val="15"/>
              </w:rPr>
              <w:t>1</w:t>
            </w:r>
            <w:r w:rsidRPr="00BC4772">
              <w:rPr>
                <w:w w:val="105"/>
                <w:sz w:val="15"/>
                <w:szCs w:val="15"/>
              </w:rPr>
              <w:t>2</w:t>
            </w:r>
          </w:p>
        </w:tc>
        <w:tc>
          <w:tcPr>
            <w:tcW w:w="6605" w:type="dxa"/>
            <w:tcBorders>
              <w:top w:val="single" w:sz="2" w:space="0" w:color="000000"/>
              <w:left w:val="single" w:sz="2" w:space="0" w:color="000000"/>
              <w:bottom w:val="single" w:sz="2" w:space="0" w:color="000000"/>
              <w:right w:val="single" w:sz="2" w:space="0" w:color="000000"/>
            </w:tcBorders>
          </w:tcPr>
          <w:p w:rsidR="00D07306" w:rsidRPr="00BC4772" w:rsidRDefault="00D07306" w:rsidP="00D07306">
            <w:pPr>
              <w:pStyle w:val="TableParagraph"/>
              <w:kinsoku w:val="0"/>
              <w:overflowPunct w:val="0"/>
              <w:spacing w:before="63"/>
              <w:ind w:left="229"/>
              <w:rPr>
                <w:sz w:val="15"/>
                <w:szCs w:val="15"/>
              </w:rPr>
            </w:pPr>
            <w:r>
              <w:rPr>
                <w:b/>
                <w:bCs/>
                <w:spacing w:val="-2"/>
                <w:w w:val="105"/>
                <w:sz w:val="15"/>
                <w:szCs w:val="15"/>
              </w:rPr>
              <w:t xml:space="preserve">Vertical </w:t>
            </w:r>
            <w:r w:rsidR="004F1AD9">
              <w:rPr>
                <w:b/>
                <w:bCs/>
                <w:spacing w:val="-2"/>
                <w:w w:val="105"/>
                <w:sz w:val="15"/>
                <w:szCs w:val="15"/>
              </w:rPr>
              <w:t>Pump</w:t>
            </w:r>
            <w:r>
              <w:rPr>
                <w:b/>
                <w:bCs/>
                <w:spacing w:val="-2"/>
                <w:w w:val="105"/>
                <w:sz w:val="15"/>
                <w:szCs w:val="15"/>
              </w:rPr>
              <w:t xml:space="preserve"> Engine</w:t>
            </w:r>
          </w:p>
          <w:p w:rsidR="009632A8" w:rsidRPr="00BC4772" w:rsidRDefault="00D07306" w:rsidP="00D07306">
            <w:pPr>
              <w:pStyle w:val="TableParagraph"/>
              <w:kinsoku w:val="0"/>
              <w:overflowPunct w:val="0"/>
              <w:spacing w:before="58" w:line="250" w:lineRule="auto"/>
              <w:ind w:left="229" w:right="131"/>
            </w:pPr>
            <w:r>
              <w:rPr>
                <w:w w:val="105"/>
                <w:sz w:val="15"/>
                <w:szCs w:val="15"/>
              </w:rPr>
              <w:t xml:space="preserve">Vertical </w:t>
            </w:r>
            <w:r w:rsidR="004F1AD9">
              <w:rPr>
                <w:w w:val="105"/>
                <w:sz w:val="15"/>
                <w:szCs w:val="15"/>
              </w:rPr>
              <w:t>pump</w:t>
            </w:r>
            <w:r>
              <w:rPr>
                <w:w w:val="105"/>
                <w:sz w:val="15"/>
                <w:szCs w:val="15"/>
              </w:rPr>
              <w:t xml:space="preserve"> engine</w:t>
            </w:r>
            <w:r w:rsidRPr="00BC4772">
              <w:rPr>
                <w:spacing w:val="-8"/>
                <w:w w:val="105"/>
                <w:sz w:val="15"/>
                <w:szCs w:val="15"/>
              </w:rPr>
              <w:t xml:space="preserve"> </w:t>
            </w:r>
            <w:r w:rsidRPr="00BC4772">
              <w:rPr>
                <w:spacing w:val="1"/>
                <w:w w:val="105"/>
                <w:sz w:val="15"/>
                <w:szCs w:val="15"/>
              </w:rPr>
              <w:t>0352</w:t>
            </w:r>
            <w:r w:rsidR="00F5207E">
              <w:rPr>
                <w:spacing w:val="1"/>
                <w:w w:val="105"/>
                <w:sz w:val="15"/>
                <w:szCs w:val="15"/>
              </w:rPr>
              <w:t>1</w:t>
            </w:r>
            <w:r w:rsidRPr="00BC4772">
              <w:rPr>
                <w:spacing w:val="-6"/>
                <w:w w:val="105"/>
                <w:sz w:val="15"/>
                <w:szCs w:val="15"/>
              </w:rPr>
              <w:t>-</w:t>
            </w:r>
            <w:r w:rsidRPr="00BC4772">
              <w:rPr>
                <w:spacing w:val="-2"/>
                <w:w w:val="105"/>
                <w:sz w:val="15"/>
                <w:szCs w:val="15"/>
              </w:rPr>
              <w:t>B</w:t>
            </w:r>
            <w:r w:rsidRPr="00BC4772">
              <w:rPr>
                <w:spacing w:val="-1"/>
                <w:w w:val="105"/>
                <w:sz w:val="15"/>
                <w:szCs w:val="15"/>
              </w:rPr>
              <w:t>V</w:t>
            </w:r>
            <w:r w:rsidRPr="00BC4772">
              <w:rPr>
                <w:w w:val="105"/>
                <w:sz w:val="15"/>
                <w:szCs w:val="15"/>
              </w:rPr>
              <w:t>T</w:t>
            </w:r>
            <w:r w:rsidRPr="00BC4772">
              <w:rPr>
                <w:spacing w:val="-6"/>
                <w:w w:val="105"/>
                <w:sz w:val="15"/>
                <w:szCs w:val="15"/>
              </w:rPr>
              <w:t>-</w:t>
            </w:r>
            <w:r w:rsidRPr="00BC4772">
              <w:rPr>
                <w:spacing w:val="1"/>
                <w:w w:val="105"/>
                <w:sz w:val="15"/>
                <w:szCs w:val="15"/>
              </w:rPr>
              <w:t>00</w:t>
            </w:r>
            <w:r>
              <w:rPr>
                <w:spacing w:val="1"/>
                <w:w w:val="105"/>
                <w:sz w:val="15"/>
                <w:szCs w:val="15"/>
              </w:rPr>
              <w:t>2</w:t>
            </w:r>
            <w:r w:rsidRPr="00BC4772">
              <w:rPr>
                <w:w w:val="105"/>
                <w:sz w:val="15"/>
                <w:szCs w:val="15"/>
              </w:rPr>
              <w:t>,</w:t>
            </w:r>
            <w:r w:rsidRPr="00BC4772">
              <w:rPr>
                <w:spacing w:val="-9"/>
                <w:w w:val="105"/>
                <w:sz w:val="15"/>
                <w:szCs w:val="15"/>
              </w:rPr>
              <w:t xml:space="preserve"> </w:t>
            </w:r>
            <w:r>
              <w:rPr>
                <w:spacing w:val="1"/>
                <w:w w:val="105"/>
                <w:sz w:val="15"/>
                <w:szCs w:val="15"/>
              </w:rPr>
              <w:t>set speed</w:t>
            </w:r>
            <w:r w:rsidRPr="00BC4772">
              <w:rPr>
                <w:w w:val="105"/>
                <w:sz w:val="15"/>
                <w:szCs w:val="15"/>
              </w:rPr>
              <w:t>,</w:t>
            </w:r>
            <w:r w:rsidRPr="00BC4772">
              <w:rPr>
                <w:spacing w:val="-6"/>
                <w:w w:val="105"/>
                <w:sz w:val="15"/>
                <w:szCs w:val="15"/>
              </w:rPr>
              <w:t xml:space="preserve"> </w:t>
            </w:r>
            <w:r>
              <w:rPr>
                <w:spacing w:val="1"/>
                <w:w w:val="105"/>
                <w:sz w:val="15"/>
                <w:szCs w:val="15"/>
              </w:rPr>
              <w:t>for control with soft starter</w:t>
            </w:r>
            <w:r w:rsidRPr="00BC4772">
              <w:rPr>
                <w:w w:val="105"/>
                <w:sz w:val="15"/>
                <w:szCs w:val="15"/>
              </w:rPr>
              <w:t>,</w:t>
            </w:r>
            <w:r w:rsidRPr="00BC4772">
              <w:rPr>
                <w:spacing w:val="-9"/>
                <w:w w:val="105"/>
                <w:sz w:val="15"/>
                <w:szCs w:val="15"/>
              </w:rPr>
              <w:t xml:space="preserve"> </w:t>
            </w:r>
            <w:r w:rsidRPr="00BC4772">
              <w:rPr>
                <w:spacing w:val="1"/>
                <w:w w:val="105"/>
                <w:sz w:val="15"/>
                <w:szCs w:val="15"/>
              </w:rPr>
              <w:t>vo</w:t>
            </w:r>
            <w:r w:rsidRPr="00BC4772">
              <w:rPr>
                <w:spacing w:val="-3"/>
                <w:w w:val="105"/>
                <w:sz w:val="15"/>
                <w:szCs w:val="15"/>
              </w:rPr>
              <w:t>l</w:t>
            </w:r>
            <w:r w:rsidRPr="00BC4772">
              <w:rPr>
                <w:spacing w:val="-1"/>
                <w:w w:val="105"/>
                <w:sz w:val="15"/>
                <w:szCs w:val="15"/>
              </w:rPr>
              <w:t>t</w:t>
            </w:r>
            <w:r w:rsidRPr="00BC4772">
              <w:rPr>
                <w:spacing w:val="2"/>
                <w:w w:val="105"/>
                <w:sz w:val="15"/>
                <w:szCs w:val="15"/>
              </w:rPr>
              <w:t>a</w:t>
            </w:r>
            <w:r>
              <w:rPr>
                <w:spacing w:val="-3"/>
                <w:w w:val="105"/>
                <w:sz w:val="15"/>
                <w:szCs w:val="15"/>
              </w:rPr>
              <w:t>g</w:t>
            </w:r>
            <w:r w:rsidRPr="00BC4772">
              <w:rPr>
                <w:w w:val="105"/>
                <w:sz w:val="15"/>
                <w:szCs w:val="15"/>
              </w:rPr>
              <w:t>e</w:t>
            </w:r>
            <w:r w:rsidRPr="00BC4772">
              <w:rPr>
                <w:w w:val="104"/>
                <w:sz w:val="15"/>
                <w:szCs w:val="15"/>
              </w:rPr>
              <w:t xml:space="preserve"> </w:t>
            </w:r>
            <w:r w:rsidRPr="00BC4772">
              <w:rPr>
                <w:spacing w:val="1"/>
                <w:w w:val="105"/>
                <w:sz w:val="15"/>
                <w:szCs w:val="15"/>
              </w:rPr>
              <w:t>4</w:t>
            </w:r>
            <w:r w:rsidRPr="00BC4772">
              <w:rPr>
                <w:spacing w:val="-2"/>
                <w:w w:val="105"/>
                <w:sz w:val="15"/>
                <w:szCs w:val="15"/>
              </w:rPr>
              <w:t>6</w:t>
            </w:r>
            <w:r w:rsidRPr="00BC4772">
              <w:rPr>
                <w:spacing w:val="1"/>
                <w:w w:val="105"/>
                <w:sz w:val="15"/>
                <w:szCs w:val="15"/>
              </w:rPr>
              <w:t>0</w:t>
            </w:r>
            <w:r w:rsidRPr="00BC4772">
              <w:rPr>
                <w:spacing w:val="-1"/>
                <w:w w:val="105"/>
                <w:sz w:val="15"/>
                <w:szCs w:val="15"/>
              </w:rPr>
              <w:t>V</w:t>
            </w:r>
            <w:r w:rsidRPr="00BC4772">
              <w:rPr>
                <w:w w:val="105"/>
                <w:sz w:val="15"/>
                <w:szCs w:val="15"/>
              </w:rPr>
              <w:t>,</w:t>
            </w:r>
            <w:r w:rsidRPr="00BC4772">
              <w:rPr>
                <w:spacing w:val="-10"/>
                <w:w w:val="105"/>
                <w:sz w:val="15"/>
                <w:szCs w:val="15"/>
              </w:rPr>
              <w:t xml:space="preserve"> </w:t>
            </w:r>
            <w:r w:rsidRPr="00BC4772">
              <w:rPr>
                <w:spacing w:val="1"/>
                <w:w w:val="105"/>
                <w:sz w:val="15"/>
                <w:szCs w:val="15"/>
              </w:rPr>
              <w:t>3</w:t>
            </w:r>
            <w:r w:rsidRPr="00BC4772">
              <w:rPr>
                <w:spacing w:val="-1"/>
                <w:w w:val="105"/>
                <w:sz w:val="15"/>
                <w:szCs w:val="15"/>
              </w:rPr>
              <w:t>F</w:t>
            </w:r>
            <w:r w:rsidRPr="00BC4772">
              <w:rPr>
                <w:w w:val="105"/>
                <w:sz w:val="15"/>
                <w:szCs w:val="15"/>
              </w:rPr>
              <w:t>,</w:t>
            </w:r>
            <w:r w:rsidRPr="00BC4772">
              <w:rPr>
                <w:spacing w:val="-7"/>
                <w:w w:val="105"/>
                <w:sz w:val="15"/>
                <w:szCs w:val="15"/>
              </w:rPr>
              <w:t xml:space="preserve"> </w:t>
            </w:r>
            <w:r w:rsidRPr="00BC4772">
              <w:rPr>
                <w:spacing w:val="-2"/>
                <w:w w:val="105"/>
                <w:sz w:val="15"/>
                <w:szCs w:val="15"/>
              </w:rPr>
              <w:t>f</w:t>
            </w:r>
            <w:r w:rsidRPr="00BC4772">
              <w:rPr>
                <w:w w:val="105"/>
                <w:sz w:val="15"/>
                <w:szCs w:val="15"/>
              </w:rPr>
              <w:t>r</w:t>
            </w:r>
            <w:r w:rsidRPr="00BC4772">
              <w:rPr>
                <w:spacing w:val="2"/>
                <w:w w:val="105"/>
                <w:sz w:val="15"/>
                <w:szCs w:val="15"/>
              </w:rPr>
              <w:t>e</w:t>
            </w:r>
            <w:r>
              <w:rPr>
                <w:w w:val="105"/>
                <w:sz w:val="15"/>
                <w:szCs w:val="15"/>
              </w:rPr>
              <w:t>q</w:t>
            </w:r>
            <w:r w:rsidRPr="00BC4772">
              <w:rPr>
                <w:spacing w:val="1"/>
                <w:w w:val="105"/>
                <w:sz w:val="15"/>
                <w:szCs w:val="15"/>
              </w:rPr>
              <w:t>u</w:t>
            </w:r>
            <w:r w:rsidRPr="00BC4772">
              <w:rPr>
                <w:spacing w:val="-3"/>
                <w:w w:val="105"/>
                <w:sz w:val="15"/>
                <w:szCs w:val="15"/>
              </w:rPr>
              <w:t>e</w:t>
            </w:r>
            <w:r w:rsidRPr="00BC4772">
              <w:rPr>
                <w:spacing w:val="1"/>
                <w:w w:val="105"/>
                <w:sz w:val="15"/>
                <w:szCs w:val="15"/>
              </w:rPr>
              <w:t>n</w:t>
            </w:r>
            <w:r>
              <w:rPr>
                <w:w w:val="105"/>
                <w:sz w:val="15"/>
                <w:szCs w:val="15"/>
              </w:rPr>
              <w:t>cy</w:t>
            </w:r>
            <w:r w:rsidRPr="00BC4772">
              <w:rPr>
                <w:spacing w:val="-6"/>
                <w:w w:val="105"/>
                <w:sz w:val="15"/>
                <w:szCs w:val="15"/>
              </w:rPr>
              <w:t xml:space="preserve"> </w:t>
            </w:r>
            <w:r w:rsidRPr="00BC4772">
              <w:rPr>
                <w:spacing w:val="-2"/>
                <w:w w:val="105"/>
                <w:sz w:val="15"/>
                <w:szCs w:val="15"/>
              </w:rPr>
              <w:t>5</w:t>
            </w:r>
            <w:r w:rsidRPr="00BC4772">
              <w:rPr>
                <w:spacing w:val="1"/>
                <w:w w:val="105"/>
                <w:sz w:val="15"/>
                <w:szCs w:val="15"/>
              </w:rPr>
              <w:t>0</w:t>
            </w:r>
            <w:r w:rsidRPr="00BC4772">
              <w:rPr>
                <w:spacing w:val="-1"/>
                <w:w w:val="105"/>
                <w:sz w:val="15"/>
                <w:szCs w:val="15"/>
              </w:rPr>
              <w:t>H</w:t>
            </w:r>
            <w:r w:rsidRPr="00BC4772">
              <w:rPr>
                <w:w w:val="105"/>
                <w:sz w:val="15"/>
                <w:szCs w:val="15"/>
              </w:rPr>
              <w:t>z</w:t>
            </w:r>
          </w:p>
        </w:tc>
        <w:tc>
          <w:tcPr>
            <w:tcW w:w="854"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87" w:line="248" w:lineRule="auto"/>
              <w:ind w:left="95" w:right="100" w:firstLine="4"/>
              <w:jc w:val="center"/>
            </w:pPr>
            <w:r w:rsidRPr="00BC4772">
              <w:rPr>
                <w:spacing w:val="1"/>
                <w:w w:val="105"/>
                <w:sz w:val="15"/>
                <w:szCs w:val="15"/>
              </w:rPr>
              <w:t>0</w:t>
            </w:r>
            <w:r w:rsidRPr="00BC4772">
              <w:rPr>
                <w:spacing w:val="-2"/>
                <w:w w:val="105"/>
                <w:sz w:val="15"/>
                <w:szCs w:val="15"/>
              </w:rPr>
              <w:t>35</w:t>
            </w:r>
            <w:r w:rsidRPr="00BC4772">
              <w:rPr>
                <w:spacing w:val="1"/>
                <w:w w:val="105"/>
                <w:sz w:val="15"/>
                <w:szCs w:val="15"/>
              </w:rPr>
              <w:t>2</w:t>
            </w:r>
            <w:r w:rsidRPr="00BC4772">
              <w:rPr>
                <w:spacing w:val="3"/>
                <w:w w:val="105"/>
                <w:sz w:val="15"/>
                <w:szCs w:val="15"/>
              </w:rPr>
              <w:t>1</w:t>
            </w:r>
            <w:r w:rsidRPr="00BC4772">
              <w:rPr>
                <w:w w:val="105"/>
                <w:sz w:val="15"/>
                <w:szCs w:val="15"/>
              </w:rPr>
              <w:t>-</w:t>
            </w:r>
            <w:r w:rsidRPr="00BC4772">
              <w:rPr>
                <w:w w:val="104"/>
                <w:sz w:val="15"/>
                <w:szCs w:val="15"/>
              </w:rPr>
              <w:t xml:space="preserve"> </w:t>
            </w:r>
            <w:r w:rsidRPr="00BC4772">
              <w:rPr>
                <w:spacing w:val="-2"/>
                <w:sz w:val="15"/>
                <w:szCs w:val="15"/>
              </w:rPr>
              <w:t>B</w:t>
            </w:r>
            <w:r w:rsidRPr="00BC4772">
              <w:rPr>
                <w:spacing w:val="-1"/>
                <w:sz w:val="15"/>
                <w:szCs w:val="15"/>
              </w:rPr>
              <w:t>V</w:t>
            </w:r>
            <w:r w:rsidRPr="00BC4772">
              <w:rPr>
                <w:spacing w:val="1"/>
                <w:sz w:val="15"/>
                <w:szCs w:val="15"/>
              </w:rPr>
              <w:t>T</w:t>
            </w:r>
            <w:r w:rsidRPr="00BC4772">
              <w:rPr>
                <w:spacing w:val="-5"/>
                <w:sz w:val="15"/>
                <w:szCs w:val="15"/>
              </w:rPr>
              <w:t>-</w:t>
            </w:r>
            <w:r w:rsidRPr="00BC4772">
              <w:rPr>
                <w:sz w:val="15"/>
                <w:szCs w:val="15"/>
              </w:rPr>
              <w:t>002-</w:t>
            </w:r>
            <w:r w:rsidRPr="00BC4772">
              <w:rPr>
                <w:w w:val="104"/>
                <w:sz w:val="15"/>
                <w:szCs w:val="15"/>
              </w:rPr>
              <w:t xml:space="preserve"> </w:t>
            </w:r>
            <w:r w:rsidRPr="00BC4772">
              <w:rPr>
                <w:w w:val="105"/>
                <w:sz w:val="15"/>
                <w:szCs w:val="15"/>
              </w:rPr>
              <w:t>M1</w:t>
            </w:r>
          </w:p>
        </w:tc>
        <w:tc>
          <w:tcPr>
            <w:tcW w:w="660"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7" w:line="260" w:lineRule="exact"/>
              <w:rPr>
                <w:sz w:val="26"/>
                <w:szCs w:val="26"/>
              </w:rPr>
            </w:pPr>
          </w:p>
          <w:p w:rsidR="009632A8" w:rsidRPr="00BC4772" w:rsidRDefault="009632A8">
            <w:pPr>
              <w:pStyle w:val="TableParagraph"/>
              <w:kinsoku w:val="0"/>
              <w:overflowPunct w:val="0"/>
              <w:ind w:left="228" w:right="227"/>
              <w:jc w:val="center"/>
            </w:pPr>
            <w:r w:rsidRPr="00BC4772">
              <w:rPr>
                <w:spacing w:val="1"/>
                <w:w w:val="105"/>
                <w:sz w:val="15"/>
                <w:szCs w:val="15"/>
              </w:rPr>
              <w:t>6</w:t>
            </w:r>
            <w:r w:rsidRPr="00BC4772">
              <w:rPr>
                <w:w w:val="105"/>
                <w:sz w:val="15"/>
                <w:szCs w:val="15"/>
              </w:rPr>
              <w:t>0</w:t>
            </w:r>
          </w:p>
        </w:tc>
        <w:tc>
          <w:tcPr>
            <w:tcW w:w="552"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7" w:line="260" w:lineRule="exact"/>
              <w:rPr>
                <w:sz w:val="26"/>
                <w:szCs w:val="26"/>
              </w:rPr>
            </w:pPr>
          </w:p>
          <w:p w:rsidR="009632A8" w:rsidRPr="00BC4772" w:rsidRDefault="009632A8">
            <w:pPr>
              <w:pStyle w:val="TableParagraph"/>
              <w:kinsoku w:val="0"/>
              <w:overflowPunct w:val="0"/>
              <w:ind w:left="171"/>
            </w:pPr>
            <w:r w:rsidRPr="00BC4772">
              <w:rPr>
                <w:spacing w:val="-1"/>
                <w:w w:val="105"/>
                <w:sz w:val="15"/>
                <w:szCs w:val="15"/>
              </w:rPr>
              <w:t>H</w:t>
            </w:r>
            <w:r w:rsidRPr="00BC4772">
              <w:rPr>
                <w:w w:val="105"/>
                <w:sz w:val="15"/>
                <w:szCs w:val="15"/>
              </w:rPr>
              <w:t>P</w:t>
            </w:r>
          </w:p>
        </w:tc>
        <w:tc>
          <w:tcPr>
            <w:tcW w:w="509"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7" w:line="260" w:lineRule="exact"/>
              <w:rPr>
                <w:sz w:val="26"/>
                <w:szCs w:val="26"/>
              </w:rPr>
            </w:pPr>
          </w:p>
          <w:p w:rsidR="009632A8" w:rsidRPr="00BC4772" w:rsidRDefault="009632A8">
            <w:pPr>
              <w:pStyle w:val="TableParagraph"/>
              <w:kinsoku w:val="0"/>
              <w:overflowPunct w:val="0"/>
              <w:ind w:left="190" w:right="193"/>
              <w:jc w:val="center"/>
            </w:pPr>
            <w:r w:rsidRPr="00BC4772">
              <w:rPr>
                <w:w w:val="105"/>
                <w:sz w:val="15"/>
                <w:szCs w:val="15"/>
              </w:rPr>
              <w:t>1</w:t>
            </w:r>
          </w:p>
        </w:tc>
      </w:tr>
      <w:tr w:rsidR="009632A8" w:rsidRPr="00BC4772">
        <w:trPr>
          <w:trHeight w:hRule="exact" w:val="718"/>
        </w:trPr>
        <w:tc>
          <w:tcPr>
            <w:tcW w:w="811"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7" w:line="260" w:lineRule="exact"/>
              <w:rPr>
                <w:sz w:val="26"/>
                <w:szCs w:val="26"/>
              </w:rPr>
            </w:pPr>
          </w:p>
          <w:p w:rsidR="009632A8" w:rsidRPr="00BC4772" w:rsidRDefault="009632A8">
            <w:pPr>
              <w:pStyle w:val="TableParagraph"/>
              <w:kinsoku w:val="0"/>
              <w:overflowPunct w:val="0"/>
              <w:ind w:left="264" w:right="265"/>
              <w:jc w:val="center"/>
            </w:pPr>
            <w:r w:rsidRPr="00BC4772">
              <w:rPr>
                <w:spacing w:val="1"/>
                <w:w w:val="105"/>
                <w:sz w:val="15"/>
                <w:szCs w:val="15"/>
              </w:rPr>
              <w:t>0</w:t>
            </w:r>
            <w:r w:rsidRPr="00BC4772">
              <w:rPr>
                <w:spacing w:val="-2"/>
                <w:w w:val="105"/>
                <w:sz w:val="15"/>
                <w:szCs w:val="15"/>
              </w:rPr>
              <w:t>1</w:t>
            </w:r>
            <w:r w:rsidRPr="00BC4772">
              <w:rPr>
                <w:w w:val="105"/>
                <w:sz w:val="15"/>
                <w:szCs w:val="15"/>
              </w:rPr>
              <w:t>3</w:t>
            </w:r>
          </w:p>
        </w:tc>
        <w:tc>
          <w:tcPr>
            <w:tcW w:w="6605" w:type="dxa"/>
            <w:tcBorders>
              <w:top w:val="single" w:sz="2" w:space="0" w:color="000000"/>
              <w:left w:val="single" w:sz="2" w:space="0" w:color="000000"/>
              <w:bottom w:val="single" w:sz="2" w:space="0" w:color="000000"/>
              <w:right w:val="single" w:sz="2" w:space="0" w:color="000000"/>
            </w:tcBorders>
          </w:tcPr>
          <w:p w:rsidR="00D07306" w:rsidRPr="00BC4772" w:rsidRDefault="00D07306" w:rsidP="00D07306">
            <w:pPr>
              <w:pStyle w:val="TableParagraph"/>
              <w:kinsoku w:val="0"/>
              <w:overflowPunct w:val="0"/>
              <w:spacing w:before="63"/>
              <w:ind w:left="229"/>
              <w:rPr>
                <w:sz w:val="15"/>
                <w:szCs w:val="15"/>
              </w:rPr>
            </w:pPr>
            <w:r>
              <w:rPr>
                <w:b/>
                <w:bCs/>
                <w:spacing w:val="-2"/>
                <w:w w:val="105"/>
                <w:sz w:val="15"/>
                <w:szCs w:val="15"/>
              </w:rPr>
              <w:t xml:space="preserve">Vertical </w:t>
            </w:r>
            <w:r w:rsidR="004F1AD9">
              <w:rPr>
                <w:b/>
                <w:bCs/>
                <w:spacing w:val="-2"/>
                <w:w w:val="105"/>
                <w:sz w:val="15"/>
                <w:szCs w:val="15"/>
              </w:rPr>
              <w:t>Pump</w:t>
            </w:r>
            <w:r>
              <w:rPr>
                <w:b/>
                <w:bCs/>
                <w:spacing w:val="-2"/>
                <w:w w:val="105"/>
                <w:sz w:val="15"/>
                <w:szCs w:val="15"/>
              </w:rPr>
              <w:t xml:space="preserve"> Engine</w:t>
            </w:r>
          </w:p>
          <w:p w:rsidR="009632A8" w:rsidRPr="00BC4772" w:rsidRDefault="00D07306" w:rsidP="00D07306">
            <w:pPr>
              <w:pStyle w:val="TableParagraph"/>
              <w:kinsoku w:val="0"/>
              <w:overflowPunct w:val="0"/>
              <w:spacing w:before="58" w:line="250" w:lineRule="auto"/>
              <w:ind w:left="229" w:right="131"/>
            </w:pPr>
            <w:r>
              <w:rPr>
                <w:w w:val="105"/>
                <w:sz w:val="15"/>
                <w:szCs w:val="15"/>
              </w:rPr>
              <w:t xml:space="preserve">Vertical </w:t>
            </w:r>
            <w:r w:rsidR="004F1AD9">
              <w:rPr>
                <w:w w:val="105"/>
                <w:sz w:val="15"/>
                <w:szCs w:val="15"/>
              </w:rPr>
              <w:t>pump</w:t>
            </w:r>
            <w:r>
              <w:rPr>
                <w:w w:val="105"/>
                <w:sz w:val="15"/>
                <w:szCs w:val="15"/>
              </w:rPr>
              <w:t xml:space="preserve"> engine</w:t>
            </w:r>
            <w:r w:rsidRPr="00BC4772">
              <w:rPr>
                <w:spacing w:val="-8"/>
                <w:w w:val="105"/>
                <w:sz w:val="15"/>
                <w:szCs w:val="15"/>
              </w:rPr>
              <w:t xml:space="preserve"> </w:t>
            </w:r>
            <w:r w:rsidRPr="00BC4772">
              <w:rPr>
                <w:spacing w:val="1"/>
                <w:w w:val="105"/>
                <w:sz w:val="15"/>
                <w:szCs w:val="15"/>
              </w:rPr>
              <w:t>0352</w:t>
            </w:r>
            <w:r w:rsidR="00F5207E">
              <w:rPr>
                <w:spacing w:val="1"/>
                <w:w w:val="105"/>
                <w:sz w:val="15"/>
                <w:szCs w:val="15"/>
              </w:rPr>
              <w:t>1</w:t>
            </w:r>
            <w:r w:rsidRPr="00BC4772">
              <w:rPr>
                <w:spacing w:val="-6"/>
                <w:w w:val="105"/>
                <w:sz w:val="15"/>
                <w:szCs w:val="15"/>
              </w:rPr>
              <w:t>-</w:t>
            </w:r>
            <w:r w:rsidRPr="00BC4772">
              <w:rPr>
                <w:spacing w:val="-2"/>
                <w:w w:val="105"/>
                <w:sz w:val="15"/>
                <w:szCs w:val="15"/>
              </w:rPr>
              <w:t>B</w:t>
            </w:r>
            <w:r w:rsidRPr="00BC4772">
              <w:rPr>
                <w:spacing w:val="-1"/>
                <w:w w:val="105"/>
                <w:sz w:val="15"/>
                <w:szCs w:val="15"/>
              </w:rPr>
              <w:t>V</w:t>
            </w:r>
            <w:r w:rsidRPr="00BC4772">
              <w:rPr>
                <w:w w:val="105"/>
                <w:sz w:val="15"/>
                <w:szCs w:val="15"/>
              </w:rPr>
              <w:t>T</w:t>
            </w:r>
            <w:r w:rsidRPr="00BC4772">
              <w:rPr>
                <w:spacing w:val="-6"/>
                <w:w w:val="105"/>
                <w:sz w:val="15"/>
                <w:szCs w:val="15"/>
              </w:rPr>
              <w:t>-</w:t>
            </w:r>
            <w:r w:rsidRPr="00BC4772">
              <w:rPr>
                <w:spacing w:val="1"/>
                <w:w w:val="105"/>
                <w:sz w:val="15"/>
                <w:szCs w:val="15"/>
              </w:rPr>
              <w:t>00</w:t>
            </w:r>
            <w:r>
              <w:rPr>
                <w:spacing w:val="1"/>
                <w:w w:val="105"/>
                <w:sz w:val="15"/>
                <w:szCs w:val="15"/>
              </w:rPr>
              <w:t>3</w:t>
            </w:r>
            <w:r w:rsidRPr="00BC4772">
              <w:rPr>
                <w:w w:val="105"/>
                <w:sz w:val="15"/>
                <w:szCs w:val="15"/>
              </w:rPr>
              <w:t>,</w:t>
            </w:r>
            <w:r w:rsidRPr="00BC4772">
              <w:rPr>
                <w:spacing w:val="-9"/>
                <w:w w:val="105"/>
                <w:sz w:val="15"/>
                <w:szCs w:val="15"/>
              </w:rPr>
              <w:t xml:space="preserve"> </w:t>
            </w:r>
            <w:r>
              <w:rPr>
                <w:spacing w:val="1"/>
                <w:w w:val="105"/>
                <w:sz w:val="15"/>
                <w:szCs w:val="15"/>
              </w:rPr>
              <w:t>set speed</w:t>
            </w:r>
            <w:r w:rsidRPr="00BC4772">
              <w:rPr>
                <w:w w:val="105"/>
                <w:sz w:val="15"/>
                <w:szCs w:val="15"/>
              </w:rPr>
              <w:t>,</w:t>
            </w:r>
            <w:r w:rsidRPr="00BC4772">
              <w:rPr>
                <w:spacing w:val="-6"/>
                <w:w w:val="105"/>
                <w:sz w:val="15"/>
                <w:szCs w:val="15"/>
              </w:rPr>
              <w:t xml:space="preserve"> </w:t>
            </w:r>
            <w:r>
              <w:rPr>
                <w:spacing w:val="1"/>
                <w:w w:val="105"/>
                <w:sz w:val="15"/>
                <w:szCs w:val="15"/>
              </w:rPr>
              <w:t>for control with soft starter</w:t>
            </w:r>
            <w:r w:rsidRPr="00BC4772">
              <w:rPr>
                <w:w w:val="105"/>
                <w:sz w:val="15"/>
                <w:szCs w:val="15"/>
              </w:rPr>
              <w:t>,</w:t>
            </w:r>
            <w:r w:rsidRPr="00BC4772">
              <w:rPr>
                <w:spacing w:val="-9"/>
                <w:w w:val="105"/>
                <w:sz w:val="15"/>
                <w:szCs w:val="15"/>
              </w:rPr>
              <w:t xml:space="preserve"> </w:t>
            </w:r>
            <w:r w:rsidRPr="00BC4772">
              <w:rPr>
                <w:spacing w:val="1"/>
                <w:w w:val="105"/>
                <w:sz w:val="15"/>
                <w:szCs w:val="15"/>
              </w:rPr>
              <w:t>vo</w:t>
            </w:r>
            <w:r w:rsidRPr="00BC4772">
              <w:rPr>
                <w:spacing w:val="-3"/>
                <w:w w:val="105"/>
                <w:sz w:val="15"/>
                <w:szCs w:val="15"/>
              </w:rPr>
              <w:t>l</w:t>
            </w:r>
            <w:r w:rsidRPr="00BC4772">
              <w:rPr>
                <w:spacing w:val="-1"/>
                <w:w w:val="105"/>
                <w:sz w:val="15"/>
                <w:szCs w:val="15"/>
              </w:rPr>
              <w:t>t</w:t>
            </w:r>
            <w:r w:rsidRPr="00BC4772">
              <w:rPr>
                <w:spacing w:val="2"/>
                <w:w w:val="105"/>
                <w:sz w:val="15"/>
                <w:szCs w:val="15"/>
              </w:rPr>
              <w:t>a</w:t>
            </w:r>
            <w:r>
              <w:rPr>
                <w:spacing w:val="-3"/>
                <w:w w:val="105"/>
                <w:sz w:val="15"/>
                <w:szCs w:val="15"/>
              </w:rPr>
              <w:t>g</w:t>
            </w:r>
            <w:r w:rsidRPr="00BC4772">
              <w:rPr>
                <w:w w:val="105"/>
                <w:sz w:val="15"/>
                <w:szCs w:val="15"/>
              </w:rPr>
              <w:t>e</w:t>
            </w:r>
            <w:r w:rsidRPr="00BC4772">
              <w:rPr>
                <w:w w:val="104"/>
                <w:sz w:val="15"/>
                <w:szCs w:val="15"/>
              </w:rPr>
              <w:t xml:space="preserve"> </w:t>
            </w:r>
            <w:r w:rsidRPr="00BC4772">
              <w:rPr>
                <w:spacing w:val="1"/>
                <w:w w:val="105"/>
                <w:sz w:val="15"/>
                <w:szCs w:val="15"/>
              </w:rPr>
              <w:t>4</w:t>
            </w:r>
            <w:r w:rsidRPr="00BC4772">
              <w:rPr>
                <w:spacing w:val="-2"/>
                <w:w w:val="105"/>
                <w:sz w:val="15"/>
                <w:szCs w:val="15"/>
              </w:rPr>
              <w:t>6</w:t>
            </w:r>
            <w:r w:rsidRPr="00BC4772">
              <w:rPr>
                <w:spacing w:val="1"/>
                <w:w w:val="105"/>
                <w:sz w:val="15"/>
                <w:szCs w:val="15"/>
              </w:rPr>
              <w:t>0</w:t>
            </w:r>
            <w:r w:rsidRPr="00BC4772">
              <w:rPr>
                <w:spacing w:val="-1"/>
                <w:w w:val="105"/>
                <w:sz w:val="15"/>
                <w:szCs w:val="15"/>
              </w:rPr>
              <w:t>V</w:t>
            </w:r>
            <w:r w:rsidRPr="00BC4772">
              <w:rPr>
                <w:w w:val="105"/>
                <w:sz w:val="15"/>
                <w:szCs w:val="15"/>
              </w:rPr>
              <w:t>,</w:t>
            </w:r>
            <w:r w:rsidRPr="00BC4772">
              <w:rPr>
                <w:spacing w:val="-10"/>
                <w:w w:val="105"/>
                <w:sz w:val="15"/>
                <w:szCs w:val="15"/>
              </w:rPr>
              <w:t xml:space="preserve"> </w:t>
            </w:r>
            <w:r w:rsidRPr="00BC4772">
              <w:rPr>
                <w:spacing w:val="1"/>
                <w:w w:val="105"/>
                <w:sz w:val="15"/>
                <w:szCs w:val="15"/>
              </w:rPr>
              <w:t>3</w:t>
            </w:r>
            <w:r w:rsidRPr="00BC4772">
              <w:rPr>
                <w:spacing w:val="-1"/>
                <w:w w:val="105"/>
                <w:sz w:val="15"/>
                <w:szCs w:val="15"/>
              </w:rPr>
              <w:t>F</w:t>
            </w:r>
            <w:r w:rsidRPr="00BC4772">
              <w:rPr>
                <w:w w:val="105"/>
                <w:sz w:val="15"/>
                <w:szCs w:val="15"/>
              </w:rPr>
              <w:t>,</w:t>
            </w:r>
            <w:r w:rsidRPr="00BC4772">
              <w:rPr>
                <w:spacing w:val="-7"/>
                <w:w w:val="105"/>
                <w:sz w:val="15"/>
                <w:szCs w:val="15"/>
              </w:rPr>
              <w:t xml:space="preserve"> </w:t>
            </w:r>
            <w:r w:rsidRPr="00BC4772">
              <w:rPr>
                <w:spacing w:val="-2"/>
                <w:w w:val="105"/>
                <w:sz w:val="15"/>
                <w:szCs w:val="15"/>
              </w:rPr>
              <w:t>f</w:t>
            </w:r>
            <w:r w:rsidRPr="00BC4772">
              <w:rPr>
                <w:w w:val="105"/>
                <w:sz w:val="15"/>
                <w:szCs w:val="15"/>
              </w:rPr>
              <w:t>r</w:t>
            </w:r>
            <w:r w:rsidRPr="00BC4772">
              <w:rPr>
                <w:spacing w:val="2"/>
                <w:w w:val="105"/>
                <w:sz w:val="15"/>
                <w:szCs w:val="15"/>
              </w:rPr>
              <w:t>e</w:t>
            </w:r>
            <w:r>
              <w:rPr>
                <w:w w:val="105"/>
                <w:sz w:val="15"/>
                <w:szCs w:val="15"/>
              </w:rPr>
              <w:t>q</w:t>
            </w:r>
            <w:r w:rsidRPr="00BC4772">
              <w:rPr>
                <w:spacing w:val="1"/>
                <w:w w:val="105"/>
                <w:sz w:val="15"/>
                <w:szCs w:val="15"/>
              </w:rPr>
              <w:t>u</w:t>
            </w:r>
            <w:r w:rsidRPr="00BC4772">
              <w:rPr>
                <w:spacing w:val="-3"/>
                <w:w w:val="105"/>
                <w:sz w:val="15"/>
                <w:szCs w:val="15"/>
              </w:rPr>
              <w:t>e</w:t>
            </w:r>
            <w:r w:rsidRPr="00BC4772">
              <w:rPr>
                <w:spacing w:val="1"/>
                <w:w w:val="105"/>
                <w:sz w:val="15"/>
                <w:szCs w:val="15"/>
              </w:rPr>
              <w:t>n</w:t>
            </w:r>
            <w:r>
              <w:rPr>
                <w:w w:val="105"/>
                <w:sz w:val="15"/>
                <w:szCs w:val="15"/>
              </w:rPr>
              <w:t>cy</w:t>
            </w:r>
            <w:r w:rsidRPr="00BC4772">
              <w:rPr>
                <w:spacing w:val="-6"/>
                <w:w w:val="105"/>
                <w:sz w:val="15"/>
                <w:szCs w:val="15"/>
              </w:rPr>
              <w:t xml:space="preserve"> </w:t>
            </w:r>
            <w:r w:rsidRPr="00BC4772">
              <w:rPr>
                <w:spacing w:val="-2"/>
                <w:w w:val="105"/>
                <w:sz w:val="15"/>
                <w:szCs w:val="15"/>
              </w:rPr>
              <w:t>5</w:t>
            </w:r>
            <w:r w:rsidRPr="00BC4772">
              <w:rPr>
                <w:spacing w:val="1"/>
                <w:w w:val="105"/>
                <w:sz w:val="15"/>
                <w:szCs w:val="15"/>
              </w:rPr>
              <w:t>0</w:t>
            </w:r>
            <w:r w:rsidRPr="00BC4772">
              <w:rPr>
                <w:spacing w:val="-1"/>
                <w:w w:val="105"/>
                <w:sz w:val="15"/>
                <w:szCs w:val="15"/>
              </w:rPr>
              <w:t>H</w:t>
            </w:r>
            <w:r w:rsidRPr="00BC4772">
              <w:rPr>
                <w:w w:val="105"/>
                <w:sz w:val="15"/>
                <w:szCs w:val="15"/>
              </w:rPr>
              <w:t>z</w:t>
            </w:r>
          </w:p>
        </w:tc>
        <w:tc>
          <w:tcPr>
            <w:tcW w:w="854"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87" w:line="248" w:lineRule="auto"/>
              <w:ind w:left="95" w:right="100" w:firstLine="4"/>
              <w:jc w:val="center"/>
            </w:pPr>
            <w:r w:rsidRPr="00BC4772">
              <w:rPr>
                <w:spacing w:val="1"/>
                <w:w w:val="105"/>
                <w:sz w:val="15"/>
                <w:szCs w:val="15"/>
              </w:rPr>
              <w:t>0</w:t>
            </w:r>
            <w:r w:rsidRPr="00BC4772">
              <w:rPr>
                <w:spacing w:val="-2"/>
                <w:w w:val="105"/>
                <w:sz w:val="15"/>
                <w:szCs w:val="15"/>
              </w:rPr>
              <w:t>35</w:t>
            </w:r>
            <w:r w:rsidRPr="00BC4772">
              <w:rPr>
                <w:spacing w:val="1"/>
                <w:w w:val="105"/>
                <w:sz w:val="15"/>
                <w:szCs w:val="15"/>
              </w:rPr>
              <w:t>2</w:t>
            </w:r>
            <w:r w:rsidRPr="00BC4772">
              <w:rPr>
                <w:spacing w:val="3"/>
                <w:w w:val="105"/>
                <w:sz w:val="15"/>
                <w:szCs w:val="15"/>
              </w:rPr>
              <w:t>1</w:t>
            </w:r>
            <w:r w:rsidRPr="00BC4772">
              <w:rPr>
                <w:w w:val="105"/>
                <w:sz w:val="15"/>
                <w:szCs w:val="15"/>
              </w:rPr>
              <w:t>-</w:t>
            </w:r>
            <w:r w:rsidRPr="00BC4772">
              <w:rPr>
                <w:w w:val="104"/>
                <w:sz w:val="15"/>
                <w:szCs w:val="15"/>
              </w:rPr>
              <w:t xml:space="preserve"> </w:t>
            </w:r>
            <w:r w:rsidRPr="00BC4772">
              <w:rPr>
                <w:spacing w:val="-2"/>
                <w:sz w:val="15"/>
                <w:szCs w:val="15"/>
              </w:rPr>
              <w:t>B</w:t>
            </w:r>
            <w:r w:rsidRPr="00BC4772">
              <w:rPr>
                <w:spacing w:val="-1"/>
                <w:sz w:val="15"/>
                <w:szCs w:val="15"/>
              </w:rPr>
              <w:t>V</w:t>
            </w:r>
            <w:r w:rsidRPr="00BC4772">
              <w:rPr>
                <w:spacing w:val="1"/>
                <w:sz w:val="15"/>
                <w:szCs w:val="15"/>
              </w:rPr>
              <w:t>T</w:t>
            </w:r>
            <w:r w:rsidRPr="00BC4772">
              <w:rPr>
                <w:spacing w:val="-5"/>
                <w:sz w:val="15"/>
                <w:szCs w:val="15"/>
              </w:rPr>
              <w:t>-</w:t>
            </w:r>
            <w:r w:rsidRPr="00BC4772">
              <w:rPr>
                <w:sz w:val="15"/>
                <w:szCs w:val="15"/>
              </w:rPr>
              <w:t>003-</w:t>
            </w:r>
            <w:r w:rsidRPr="00BC4772">
              <w:rPr>
                <w:w w:val="104"/>
                <w:sz w:val="15"/>
                <w:szCs w:val="15"/>
              </w:rPr>
              <w:t xml:space="preserve"> </w:t>
            </w:r>
            <w:r w:rsidRPr="00BC4772">
              <w:rPr>
                <w:w w:val="105"/>
                <w:sz w:val="15"/>
                <w:szCs w:val="15"/>
              </w:rPr>
              <w:t>M1</w:t>
            </w:r>
          </w:p>
        </w:tc>
        <w:tc>
          <w:tcPr>
            <w:tcW w:w="660"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7" w:line="260" w:lineRule="exact"/>
              <w:rPr>
                <w:sz w:val="26"/>
                <w:szCs w:val="26"/>
              </w:rPr>
            </w:pPr>
          </w:p>
          <w:p w:rsidR="009632A8" w:rsidRPr="00BC4772" w:rsidRDefault="009632A8">
            <w:pPr>
              <w:pStyle w:val="TableParagraph"/>
              <w:kinsoku w:val="0"/>
              <w:overflowPunct w:val="0"/>
              <w:ind w:left="228" w:right="227"/>
              <w:jc w:val="center"/>
            </w:pPr>
            <w:r w:rsidRPr="00BC4772">
              <w:rPr>
                <w:spacing w:val="1"/>
                <w:w w:val="105"/>
                <w:sz w:val="15"/>
                <w:szCs w:val="15"/>
              </w:rPr>
              <w:t>6</w:t>
            </w:r>
            <w:r w:rsidRPr="00BC4772">
              <w:rPr>
                <w:w w:val="105"/>
                <w:sz w:val="15"/>
                <w:szCs w:val="15"/>
              </w:rPr>
              <w:t>0</w:t>
            </w:r>
          </w:p>
        </w:tc>
        <w:tc>
          <w:tcPr>
            <w:tcW w:w="552"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7" w:line="260" w:lineRule="exact"/>
              <w:rPr>
                <w:sz w:val="26"/>
                <w:szCs w:val="26"/>
              </w:rPr>
            </w:pPr>
          </w:p>
          <w:p w:rsidR="009632A8" w:rsidRPr="00BC4772" w:rsidRDefault="009632A8">
            <w:pPr>
              <w:pStyle w:val="TableParagraph"/>
              <w:kinsoku w:val="0"/>
              <w:overflowPunct w:val="0"/>
              <w:ind w:left="171"/>
            </w:pPr>
            <w:r w:rsidRPr="00BC4772">
              <w:rPr>
                <w:spacing w:val="-1"/>
                <w:w w:val="105"/>
                <w:sz w:val="15"/>
                <w:szCs w:val="15"/>
              </w:rPr>
              <w:t>H</w:t>
            </w:r>
            <w:r w:rsidRPr="00BC4772">
              <w:rPr>
                <w:w w:val="105"/>
                <w:sz w:val="15"/>
                <w:szCs w:val="15"/>
              </w:rPr>
              <w:t>P</w:t>
            </w:r>
          </w:p>
        </w:tc>
        <w:tc>
          <w:tcPr>
            <w:tcW w:w="509"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7" w:line="260" w:lineRule="exact"/>
              <w:rPr>
                <w:sz w:val="26"/>
                <w:szCs w:val="26"/>
              </w:rPr>
            </w:pPr>
          </w:p>
          <w:p w:rsidR="009632A8" w:rsidRPr="00BC4772" w:rsidRDefault="009632A8">
            <w:pPr>
              <w:pStyle w:val="TableParagraph"/>
              <w:kinsoku w:val="0"/>
              <w:overflowPunct w:val="0"/>
              <w:ind w:left="190" w:right="193"/>
              <w:jc w:val="center"/>
            </w:pPr>
            <w:r w:rsidRPr="00BC4772">
              <w:rPr>
                <w:w w:val="105"/>
                <w:sz w:val="15"/>
                <w:szCs w:val="15"/>
              </w:rPr>
              <w:t>1</w:t>
            </w:r>
          </w:p>
        </w:tc>
      </w:tr>
      <w:tr w:rsidR="009632A8" w:rsidRPr="00BC4772">
        <w:trPr>
          <w:trHeight w:hRule="exact" w:val="718"/>
        </w:trPr>
        <w:tc>
          <w:tcPr>
            <w:tcW w:w="811"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ind w:left="264" w:right="265"/>
              <w:jc w:val="center"/>
            </w:pPr>
            <w:r w:rsidRPr="00BC4772">
              <w:rPr>
                <w:spacing w:val="1"/>
                <w:w w:val="105"/>
                <w:sz w:val="15"/>
                <w:szCs w:val="15"/>
              </w:rPr>
              <w:t>0</w:t>
            </w:r>
            <w:r w:rsidRPr="00BC4772">
              <w:rPr>
                <w:spacing w:val="-2"/>
                <w:w w:val="105"/>
                <w:sz w:val="15"/>
                <w:szCs w:val="15"/>
              </w:rPr>
              <w:t>1</w:t>
            </w:r>
            <w:r w:rsidRPr="00BC4772">
              <w:rPr>
                <w:w w:val="105"/>
                <w:sz w:val="15"/>
                <w:szCs w:val="15"/>
              </w:rPr>
              <w:t>4</w:t>
            </w:r>
          </w:p>
        </w:tc>
        <w:tc>
          <w:tcPr>
            <w:tcW w:w="6605" w:type="dxa"/>
            <w:tcBorders>
              <w:top w:val="single" w:sz="2" w:space="0" w:color="000000"/>
              <w:left w:val="single" w:sz="2" w:space="0" w:color="000000"/>
              <w:bottom w:val="single" w:sz="2" w:space="0" w:color="000000"/>
              <w:right w:val="single" w:sz="2" w:space="0" w:color="000000"/>
            </w:tcBorders>
          </w:tcPr>
          <w:p w:rsidR="00D07306" w:rsidRPr="00BC4772" w:rsidRDefault="00D07306" w:rsidP="00D07306">
            <w:pPr>
              <w:pStyle w:val="TableParagraph"/>
              <w:kinsoku w:val="0"/>
              <w:overflowPunct w:val="0"/>
              <w:spacing w:before="63"/>
              <w:ind w:left="229"/>
              <w:rPr>
                <w:sz w:val="15"/>
                <w:szCs w:val="15"/>
              </w:rPr>
            </w:pPr>
            <w:r>
              <w:rPr>
                <w:b/>
                <w:bCs/>
                <w:spacing w:val="-2"/>
                <w:w w:val="105"/>
                <w:sz w:val="15"/>
                <w:szCs w:val="15"/>
              </w:rPr>
              <w:t xml:space="preserve">Vertical </w:t>
            </w:r>
            <w:r w:rsidR="004F1AD9">
              <w:rPr>
                <w:b/>
                <w:bCs/>
                <w:spacing w:val="-2"/>
                <w:w w:val="105"/>
                <w:sz w:val="15"/>
                <w:szCs w:val="15"/>
              </w:rPr>
              <w:t>Pump</w:t>
            </w:r>
            <w:r>
              <w:rPr>
                <w:b/>
                <w:bCs/>
                <w:spacing w:val="-2"/>
                <w:w w:val="105"/>
                <w:sz w:val="15"/>
                <w:szCs w:val="15"/>
              </w:rPr>
              <w:t xml:space="preserve"> Engine</w:t>
            </w:r>
          </w:p>
          <w:p w:rsidR="009632A8" w:rsidRPr="00BC4772" w:rsidRDefault="00D07306" w:rsidP="00D07306">
            <w:pPr>
              <w:pStyle w:val="TableParagraph"/>
              <w:kinsoku w:val="0"/>
              <w:overflowPunct w:val="0"/>
              <w:spacing w:before="58" w:line="250" w:lineRule="auto"/>
              <w:ind w:left="229" w:right="131"/>
            </w:pPr>
            <w:r>
              <w:rPr>
                <w:w w:val="105"/>
                <w:sz w:val="15"/>
                <w:szCs w:val="15"/>
              </w:rPr>
              <w:t xml:space="preserve">Vertical </w:t>
            </w:r>
            <w:r w:rsidR="004F1AD9">
              <w:rPr>
                <w:w w:val="105"/>
                <w:sz w:val="15"/>
                <w:szCs w:val="15"/>
              </w:rPr>
              <w:t>pump</w:t>
            </w:r>
            <w:r>
              <w:rPr>
                <w:w w:val="105"/>
                <w:sz w:val="15"/>
                <w:szCs w:val="15"/>
              </w:rPr>
              <w:t xml:space="preserve"> engine</w:t>
            </w:r>
            <w:r w:rsidRPr="00BC4772">
              <w:rPr>
                <w:spacing w:val="-8"/>
                <w:w w:val="105"/>
                <w:sz w:val="15"/>
                <w:szCs w:val="15"/>
              </w:rPr>
              <w:t xml:space="preserve"> </w:t>
            </w:r>
            <w:r w:rsidRPr="00BC4772">
              <w:rPr>
                <w:spacing w:val="1"/>
                <w:w w:val="105"/>
                <w:sz w:val="15"/>
                <w:szCs w:val="15"/>
              </w:rPr>
              <w:t>0352</w:t>
            </w:r>
            <w:r w:rsidR="00F5207E">
              <w:rPr>
                <w:spacing w:val="1"/>
                <w:w w:val="105"/>
                <w:sz w:val="15"/>
                <w:szCs w:val="15"/>
              </w:rPr>
              <w:t>1</w:t>
            </w:r>
            <w:r w:rsidRPr="00BC4772">
              <w:rPr>
                <w:spacing w:val="-6"/>
                <w:w w:val="105"/>
                <w:sz w:val="15"/>
                <w:szCs w:val="15"/>
              </w:rPr>
              <w:t>-</w:t>
            </w:r>
            <w:r w:rsidRPr="00BC4772">
              <w:rPr>
                <w:spacing w:val="-2"/>
                <w:w w:val="105"/>
                <w:sz w:val="15"/>
                <w:szCs w:val="15"/>
              </w:rPr>
              <w:t>B</w:t>
            </w:r>
            <w:r w:rsidRPr="00BC4772">
              <w:rPr>
                <w:spacing w:val="-1"/>
                <w:w w:val="105"/>
                <w:sz w:val="15"/>
                <w:szCs w:val="15"/>
              </w:rPr>
              <w:t>V</w:t>
            </w:r>
            <w:r w:rsidRPr="00BC4772">
              <w:rPr>
                <w:w w:val="105"/>
                <w:sz w:val="15"/>
                <w:szCs w:val="15"/>
              </w:rPr>
              <w:t>T</w:t>
            </w:r>
            <w:r w:rsidRPr="00BC4772">
              <w:rPr>
                <w:spacing w:val="-6"/>
                <w:w w:val="105"/>
                <w:sz w:val="15"/>
                <w:szCs w:val="15"/>
              </w:rPr>
              <w:t>-</w:t>
            </w:r>
            <w:r w:rsidRPr="00BC4772">
              <w:rPr>
                <w:spacing w:val="1"/>
                <w:w w:val="105"/>
                <w:sz w:val="15"/>
                <w:szCs w:val="15"/>
              </w:rPr>
              <w:t>00</w:t>
            </w:r>
            <w:r>
              <w:rPr>
                <w:spacing w:val="1"/>
                <w:w w:val="105"/>
                <w:sz w:val="15"/>
                <w:szCs w:val="15"/>
              </w:rPr>
              <w:t>4</w:t>
            </w:r>
            <w:r w:rsidRPr="00BC4772">
              <w:rPr>
                <w:w w:val="105"/>
                <w:sz w:val="15"/>
                <w:szCs w:val="15"/>
              </w:rPr>
              <w:t>,</w:t>
            </w:r>
            <w:r w:rsidRPr="00BC4772">
              <w:rPr>
                <w:spacing w:val="-9"/>
                <w:w w:val="105"/>
                <w:sz w:val="15"/>
                <w:szCs w:val="15"/>
              </w:rPr>
              <w:t xml:space="preserve"> </w:t>
            </w:r>
            <w:r>
              <w:rPr>
                <w:spacing w:val="1"/>
                <w:w w:val="105"/>
                <w:sz w:val="15"/>
                <w:szCs w:val="15"/>
              </w:rPr>
              <w:t>set speed</w:t>
            </w:r>
            <w:r w:rsidRPr="00BC4772">
              <w:rPr>
                <w:w w:val="105"/>
                <w:sz w:val="15"/>
                <w:szCs w:val="15"/>
              </w:rPr>
              <w:t>,</w:t>
            </w:r>
            <w:r w:rsidRPr="00BC4772">
              <w:rPr>
                <w:spacing w:val="-6"/>
                <w:w w:val="105"/>
                <w:sz w:val="15"/>
                <w:szCs w:val="15"/>
              </w:rPr>
              <w:t xml:space="preserve"> </w:t>
            </w:r>
            <w:r>
              <w:rPr>
                <w:spacing w:val="1"/>
                <w:w w:val="105"/>
                <w:sz w:val="15"/>
                <w:szCs w:val="15"/>
              </w:rPr>
              <w:t>for control with soft starter</w:t>
            </w:r>
            <w:r w:rsidRPr="00BC4772">
              <w:rPr>
                <w:w w:val="105"/>
                <w:sz w:val="15"/>
                <w:szCs w:val="15"/>
              </w:rPr>
              <w:t>,</w:t>
            </w:r>
            <w:r w:rsidRPr="00BC4772">
              <w:rPr>
                <w:spacing w:val="-9"/>
                <w:w w:val="105"/>
                <w:sz w:val="15"/>
                <w:szCs w:val="15"/>
              </w:rPr>
              <w:t xml:space="preserve"> </w:t>
            </w:r>
            <w:r w:rsidRPr="00BC4772">
              <w:rPr>
                <w:spacing w:val="1"/>
                <w:w w:val="105"/>
                <w:sz w:val="15"/>
                <w:szCs w:val="15"/>
              </w:rPr>
              <w:t>vo</w:t>
            </w:r>
            <w:r w:rsidRPr="00BC4772">
              <w:rPr>
                <w:spacing w:val="-3"/>
                <w:w w:val="105"/>
                <w:sz w:val="15"/>
                <w:szCs w:val="15"/>
              </w:rPr>
              <w:t>l</w:t>
            </w:r>
            <w:r w:rsidRPr="00BC4772">
              <w:rPr>
                <w:spacing w:val="-1"/>
                <w:w w:val="105"/>
                <w:sz w:val="15"/>
                <w:szCs w:val="15"/>
              </w:rPr>
              <w:t>t</w:t>
            </w:r>
            <w:r w:rsidRPr="00BC4772">
              <w:rPr>
                <w:spacing w:val="2"/>
                <w:w w:val="105"/>
                <w:sz w:val="15"/>
                <w:szCs w:val="15"/>
              </w:rPr>
              <w:t>a</w:t>
            </w:r>
            <w:r>
              <w:rPr>
                <w:spacing w:val="-3"/>
                <w:w w:val="105"/>
                <w:sz w:val="15"/>
                <w:szCs w:val="15"/>
              </w:rPr>
              <w:t>g</w:t>
            </w:r>
            <w:r w:rsidRPr="00BC4772">
              <w:rPr>
                <w:w w:val="105"/>
                <w:sz w:val="15"/>
                <w:szCs w:val="15"/>
              </w:rPr>
              <w:t>e</w:t>
            </w:r>
            <w:r w:rsidRPr="00BC4772">
              <w:rPr>
                <w:w w:val="104"/>
                <w:sz w:val="15"/>
                <w:szCs w:val="15"/>
              </w:rPr>
              <w:t xml:space="preserve"> </w:t>
            </w:r>
            <w:r w:rsidRPr="00BC4772">
              <w:rPr>
                <w:spacing w:val="1"/>
                <w:w w:val="105"/>
                <w:sz w:val="15"/>
                <w:szCs w:val="15"/>
              </w:rPr>
              <w:t>4</w:t>
            </w:r>
            <w:r w:rsidRPr="00BC4772">
              <w:rPr>
                <w:spacing w:val="-2"/>
                <w:w w:val="105"/>
                <w:sz w:val="15"/>
                <w:szCs w:val="15"/>
              </w:rPr>
              <w:t>6</w:t>
            </w:r>
            <w:r w:rsidRPr="00BC4772">
              <w:rPr>
                <w:spacing w:val="1"/>
                <w:w w:val="105"/>
                <w:sz w:val="15"/>
                <w:szCs w:val="15"/>
              </w:rPr>
              <w:t>0</w:t>
            </w:r>
            <w:r w:rsidRPr="00BC4772">
              <w:rPr>
                <w:spacing w:val="-1"/>
                <w:w w:val="105"/>
                <w:sz w:val="15"/>
                <w:szCs w:val="15"/>
              </w:rPr>
              <w:t>V</w:t>
            </w:r>
            <w:r w:rsidRPr="00BC4772">
              <w:rPr>
                <w:w w:val="105"/>
                <w:sz w:val="15"/>
                <w:szCs w:val="15"/>
              </w:rPr>
              <w:t>,</w:t>
            </w:r>
            <w:r w:rsidRPr="00BC4772">
              <w:rPr>
                <w:spacing w:val="-10"/>
                <w:w w:val="105"/>
                <w:sz w:val="15"/>
                <w:szCs w:val="15"/>
              </w:rPr>
              <w:t xml:space="preserve"> </w:t>
            </w:r>
            <w:r w:rsidRPr="00BC4772">
              <w:rPr>
                <w:spacing w:val="1"/>
                <w:w w:val="105"/>
                <w:sz w:val="15"/>
                <w:szCs w:val="15"/>
              </w:rPr>
              <w:t>3</w:t>
            </w:r>
            <w:r w:rsidRPr="00BC4772">
              <w:rPr>
                <w:spacing w:val="-1"/>
                <w:w w:val="105"/>
                <w:sz w:val="15"/>
                <w:szCs w:val="15"/>
              </w:rPr>
              <w:t>F</w:t>
            </w:r>
            <w:r w:rsidRPr="00BC4772">
              <w:rPr>
                <w:w w:val="105"/>
                <w:sz w:val="15"/>
                <w:szCs w:val="15"/>
              </w:rPr>
              <w:t>,</w:t>
            </w:r>
            <w:r w:rsidRPr="00BC4772">
              <w:rPr>
                <w:spacing w:val="-7"/>
                <w:w w:val="105"/>
                <w:sz w:val="15"/>
                <w:szCs w:val="15"/>
              </w:rPr>
              <w:t xml:space="preserve"> </w:t>
            </w:r>
            <w:r w:rsidRPr="00BC4772">
              <w:rPr>
                <w:spacing w:val="-2"/>
                <w:w w:val="105"/>
                <w:sz w:val="15"/>
                <w:szCs w:val="15"/>
              </w:rPr>
              <w:t>f</w:t>
            </w:r>
            <w:r w:rsidRPr="00BC4772">
              <w:rPr>
                <w:w w:val="105"/>
                <w:sz w:val="15"/>
                <w:szCs w:val="15"/>
              </w:rPr>
              <w:t>r</w:t>
            </w:r>
            <w:r w:rsidRPr="00BC4772">
              <w:rPr>
                <w:spacing w:val="2"/>
                <w:w w:val="105"/>
                <w:sz w:val="15"/>
                <w:szCs w:val="15"/>
              </w:rPr>
              <w:t>e</w:t>
            </w:r>
            <w:r>
              <w:rPr>
                <w:w w:val="105"/>
                <w:sz w:val="15"/>
                <w:szCs w:val="15"/>
              </w:rPr>
              <w:t>q</w:t>
            </w:r>
            <w:r w:rsidRPr="00BC4772">
              <w:rPr>
                <w:spacing w:val="1"/>
                <w:w w:val="105"/>
                <w:sz w:val="15"/>
                <w:szCs w:val="15"/>
              </w:rPr>
              <w:t>u</w:t>
            </w:r>
            <w:r w:rsidRPr="00BC4772">
              <w:rPr>
                <w:spacing w:val="-3"/>
                <w:w w:val="105"/>
                <w:sz w:val="15"/>
                <w:szCs w:val="15"/>
              </w:rPr>
              <w:t>e</w:t>
            </w:r>
            <w:r w:rsidRPr="00BC4772">
              <w:rPr>
                <w:spacing w:val="1"/>
                <w:w w:val="105"/>
                <w:sz w:val="15"/>
                <w:szCs w:val="15"/>
              </w:rPr>
              <w:t>n</w:t>
            </w:r>
            <w:r>
              <w:rPr>
                <w:w w:val="105"/>
                <w:sz w:val="15"/>
                <w:szCs w:val="15"/>
              </w:rPr>
              <w:t>cy</w:t>
            </w:r>
            <w:r w:rsidRPr="00BC4772">
              <w:rPr>
                <w:spacing w:val="-6"/>
                <w:w w:val="105"/>
                <w:sz w:val="15"/>
                <w:szCs w:val="15"/>
              </w:rPr>
              <w:t xml:space="preserve"> </w:t>
            </w:r>
            <w:r w:rsidRPr="00BC4772">
              <w:rPr>
                <w:spacing w:val="-2"/>
                <w:w w:val="105"/>
                <w:sz w:val="15"/>
                <w:szCs w:val="15"/>
              </w:rPr>
              <w:t>5</w:t>
            </w:r>
            <w:r w:rsidRPr="00BC4772">
              <w:rPr>
                <w:spacing w:val="1"/>
                <w:w w:val="105"/>
                <w:sz w:val="15"/>
                <w:szCs w:val="15"/>
              </w:rPr>
              <w:t>0</w:t>
            </w:r>
            <w:r w:rsidRPr="00BC4772">
              <w:rPr>
                <w:spacing w:val="-1"/>
                <w:w w:val="105"/>
                <w:sz w:val="15"/>
                <w:szCs w:val="15"/>
              </w:rPr>
              <w:t>H</w:t>
            </w:r>
            <w:r w:rsidRPr="00BC4772">
              <w:rPr>
                <w:w w:val="105"/>
                <w:sz w:val="15"/>
                <w:szCs w:val="15"/>
              </w:rPr>
              <w:t>z</w:t>
            </w:r>
          </w:p>
        </w:tc>
        <w:tc>
          <w:tcPr>
            <w:tcW w:w="854"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84" w:line="250" w:lineRule="auto"/>
              <w:ind w:left="95" w:right="100" w:firstLine="4"/>
              <w:jc w:val="center"/>
            </w:pPr>
            <w:r w:rsidRPr="00BC4772">
              <w:rPr>
                <w:spacing w:val="1"/>
                <w:w w:val="105"/>
                <w:sz w:val="15"/>
                <w:szCs w:val="15"/>
              </w:rPr>
              <w:t>0</w:t>
            </w:r>
            <w:r w:rsidRPr="00BC4772">
              <w:rPr>
                <w:spacing w:val="-2"/>
                <w:w w:val="105"/>
                <w:sz w:val="15"/>
                <w:szCs w:val="15"/>
              </w:rPr>
              <w:t>35</w:t>
            </w:r>
            <w:r w:rsidRPr="00BC4772">
              <w:rPr>
                <w:spacing w:val="1"/>
                <w:w w:val="105"/>
                <w:sz w:val="15"/>
                <w:szCs w:val="15"/>
              </w:rPr>
              <w:t>2</w:t>
            </w:r>
            <w:r w:rsidRPr="00BC4772">
              <w:rPr>
                <w:spacing w:val="3"/>
                <w:w w:val="105"/>
                <w:sz w:val="15"/>
                <w:szCs w:val="15"/>
              </w:rPr>
              <w:t>1</w:t>
            </w:r>
            <w:r w:rsidRPr="00BC4772">
              <w:rPr>
                <w:w w:val="105"/>
                <w:sz w:val="15"/>
                <w:szCs w:val="15"/>
              </w:rPr>
              <w:t>-</w:t>
            </w:r>
            <w:r w:rsidRPr="00BC4772">
              <w:rPr>
                <w:w w:val="104"/>
                <w:sz w:val="15"/>
                <w:szCs w:val="15"/>
              </w:rPr>
              <w:t xml:space="preserve"> </w:t>
            </w:r>
            <w:r w:rsidRPr="00BC4772">
              <w:rPr>
                <w:spacing w:val="-2"/>
                <w:sz w:val="15"/>
                <w:szCs w:val="15"/>
              </w:rPr>
              <w:t>B</w:t>
            </w:r>
            <w:r w:rsidRPr="00BC4772">
              <w:rPr>
                <w:spacing w:val="-1"/>
                <w:sz w:val="15"/>
                <w:szCs w:val="15"/>
              </w:rPr>
              <w:t>V</w:t>
            </w:r>
            <w:r w:rsidRPr="00BC4772">
              <w:rPr>
                <w:spacing w:val="1"/>
                <w:sz w:val="15"/>
                <w:szCs w:val="15"/>
              </w:rPr>
              <w:t>T</w:t>
            </w:r>
            <w:r w:rsidRPr="00BC4772">
              <w:rPr>
                <w:spacing w:val="-5"/>
                <w:sz w:val="15"/>
                <w:szCs w:val="15"/>
              </w:rPr>
              <w:t>-</w:t>
            </w:r>
            <w:r w:rsidRPr="00BC4772">
              <w:rPr>
                <w:sz w:val="15"/>
                <w:szCs w:val="15"/>
              </w:rPr>
              <w:t>004-</w:t>
            </w:r>
            <w:r w:rsidRPr="00BC4772">
              <w:rPr>
                <w:w w:val="104"/>
                <w:sz w:val="15"/>
                <w:szCs w:val="15"/>
              </w:rPr>
              <w:t xml:space="preserve"> </w:t>
            </w:r>
            <w:r w:rsidRPr="00BC4772">
              <w:rPr>
                <w:w w:val="105"/>
                <w:sz w:val="15"/>
                <w:szCs w:val="15"/>
              </w:rPr>
              <w:t>M1</w:t>
            </w:r>
          </w:p>
        </w:tc>
        <w:tc>
          <w:tcPr>
            <w:tcW w:w="660"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ind w:left="228" w:right="227"/>
              <w:jc w:val="center"/>
            </w:pPr>
            <w:r w:rsidRPr="00BC4772">
              <w:rPr>
                <w:spacing w:val="1"/>
                <w:w w:val="105"/>
                <w:sz w:val="15"/>
                <w:szCs w:val="15"/>
              </w:rPr>
              <w:t>6</w:t>
            </w:r>
            <w:r w:rsidRPr="00BC4772">
              <w:rPr>
                <w:w w:val="105"/>
                <w:sz w:val="15"/>
                <w:szCs w:val="15"/>
              </w:rPr>
              <w:t>0</w:t>
            </w:r>
          </w:p>
        </w:tc>
        <w:tc>
          <w:tcPr>
            <w:tcW w:w="552"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ind w:left="171"/>
            </w:pPr>
            <w:r w:rsidRPr="00BC4772">
              <w:rPr>
                <w:spacing w:val="-1"/>
                <w:w w:val="105"/>
                <w:sz w:val="15"/>
                <w:szCs w:val="15"/>
              </w:rPr>
              <w:t>H</w:t>
            </w:r>
            <w:r w:rsidRPr="00BC4772">
              <w:rPr>
                <w:w w:val="105"/>
                <w:sz w:val="15"/>
                <w:szCs w:val="15"/>
              </w:rPr>
              <w:t>P</w:t>
            </w:r>
          </w:p>
        </w:tc>
        <w:tc>
          <w:tcPr>
            <w:tcW w:w="509"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ind w:left="190" w:right="193"/>
              <w:jc w:val="center"/>
            </w:pPr>
            <w:r w:rsidRPr="00BC4772">
              <w:rPr>
                <w:w w:val="105"/>
                <w:sz w:val="15"/>
                <w:szCs w:val="15"/>
              </w:rPr>
              <w:t>1</w:t>
            </w:r>
          </w:p>
        </w:tc>
      </w:tr>
      <w:tr w:rsidR="009632A8" w:rsidRPr="00BC4772">
        <w:trPr>
          <w:trHeight w:hRule="exact" w:val="718"/>
        </w:trPr>
        <w:tc>
          <w:tcPr>
            <w:tcW w:w="811"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ind w:left="264" w:right="265"/>
              <w:jc w:val="center"/>
            </w:pPr>
            <w:r w:rsidRPr="00BC4772">
              <w:rPr>
                <w:spacing w:val="1"/>
                <w:w w:val="105"/>
                <w:sz w:val="15"/>
                <w:szCs w:val="15"/>
              </w:rPr>
              <w:t>0</w:t>
            </w:r>
            <w:r w:rsidRPr="00BC4772">
              <w:rPr>
                <w:spacing w:val="-2"/>
                <w:w w:val="105"/>
                <w:sz w:val="15"/>
                <w:szCs w:val="15"/>
              </w:rPr>
              <w:t>1</w:t>
            </w:r>
            <w:r w:rsidRPr="00BC4772">
              <w:rPr>
                <w:w w:val="105"/>
                <w:sz w:val="15"/>
                <w:szCs w:val="15"/>
              </w:rPr>
              <w:t>5</w:t>
            </w:r>
          </w:p>
        </w:tc>
        <w:tc>
          <w:tcPr>
            <w:tcW w:w="6605" w:type="dxa"/>
            <w:tcBorders>
              <w:top w:val="single" w:sz="2" w:space="0" w:color="000000"/>
              <w:left w:val="single" w:sz="2" w:space="0" w:color="000000"/>
              <w:bottom w:val="single" w:sz="2" w:space="0" w:color="000000"/>
              <w:right w:val="single" w:sz="2" w:space="0" w:color="000000"/>
            </w:tcBorders>
          </w:tcPr>
          <w:p w:rsidR="00D07306" w:rsidRPr="00BC4772" w:rsidRDefault="00D07306" w:rsidP="00D07306">
            <w:pPr>
              <w:pStyle w:val="TableParagraph"/>
              <w:kinsoku w:val="0"/>
              <w:overflowPunct w:val="0"/>
              <w:spacing w:before="63"/>
              <w:ind w:left="229"/>
              <w:rPr>
                <w:sz w:val="15"/>
                <w:szCs w:val="15"/>
              </w:rPr>
            </w:pPr>
            <w:r>
              <w:rPr>
                <w:b/>
                <w:bCs/>
                <w:spacing w:val="-2"/>
                <w:w w:val="105"/>
                <w:sz w:val="15"/>
                <w:szCs w:val="15"/>
              </w:rPr>
              <w:t xml:space="preserve">Vertical </w:t>
            </w:r>
            <w:r w:rsidR="004F1AD9">
              <w:rPr>
                <w:b/>
                <w:bCs/>
                <w:spacing w:val="-2"/>
                <w:w w:val="105"/>
                <w:sz w:val="15"/>
                <w:szCs w:val="15"/>
              </w:rPr>
              <w:t>Pump</w:t>
            </w:r>
            <w:r>
              <w:rPr>
                <w:b/>
                <w:bCs/>
                <w:spacing w:val="-2"/>
                <w:w w:val="105"/>
                <w:sz w:val="15"/>
                <w:szCs w:val="15"/>
              </w:rPr>
              <w:t xml:space="preserve"> Engine</w:t>
            </w:r>
          </w:p>
          <w:p w:rsidR="009632A8" w:rsidRPr="00BC4772" w:rsidRDefault="00D07306" w:rsidP="00D07306">
            <w:pPr>
              <w:pStyle w:val="TableParagraph"/>
              <w:kinsoku w:val="0"/>
              <w:overflowPunct w:val="0"/>
              <w:spacing w:before="58" w:line="250" w:lineRule="auto"/>
              <w:ind w:left="229" w:right="131"/>
            </w:pPr>
            <w:r>
              <w:rPr>
                <w:w w:val="105"/>
                <w:sz w:val="15"/>
                <w:szCs w:val="15"/>
              </w:rPr>
              <w:t xml:space="preserve">Vertical </w:t>
            </w:r>
            <w:r w:rsidR="004F1AD9">
              <w:rPr>
                <w:w w:val="105"/>
                <w:sz w:val="15"/>
                <w:szCs w:val="15"/>
              </w:rPr>
              <w:t>pump</w:t>
            </w:r>
            <w:r>
              <w:rPr>
                <w:w w:val="105"/>
                <w:sz w:val="15"/>
                <w:szCs w:val="15"/>
              </w:rPr>
              <w:t xml:space="preserve"> engine</w:t>
            </w:r>
            <w:r w:rsidRPr="00BC4772">
              <w:rPr>
                <w:spacing w:val="-8"/>
                <w:w w:val="105"/>
                <w:sz w:val="15"/>
                <w:szCs w:val="15"/>
              </w:rPr>
              <w:t xml:space="preserve"> </w:t>
            </w:r>
            <w:r w:rsidRPr="00BC4772">
              <w:rPr>
                <w:spacing w:val="1"/>
                <w:w w:val="105"/>
                <w:sz w:val="15"/>
                <w:szCs w:val="15"/>
              </w:rPr>
              <w:t>0352</w:t>
            </w:r>
            <w:r w:rsidR="00F5207E">
              <w:rPr>
                <w:spacing w:val="1"/>
                <w:w w:val="105"/>
                <w:sz w:val="15"/>
                <w:szCs w:val="15"/>
              </w:rPr>
              <w:t>1</w:t>
            </w:r>
            <w:r w:rsidRPr="00BC4772">
              <w:rPr>
                <w:spacing w:val="-6"/>
                <w:w w:val="105"/>
                <w:sz w:val="15"/>
                <w:szCs w:val="15"/>
              </w:rPr>
              <w:t>-</w:t>
            </w:r>
            <w:r w:rsidRPr="00BC4772">
              <w:rPr>
                <w:spacing w:val="-2"/>
                <w:w w:val="105"/>
                <w:sz w:val="15"/>
                <w:szCs w:val="15"/>
              </w:rPr>
              <w:t>B</w:t>
            </w:r>
            <w:r w:rsidRPr="00BC4772">
              <w:rPr>
                <w:spacing w:val="-1"/>
                <w:w w:val="105"/>
                <w:sz w:val="15"/>
                <w:szCs w:val="15"/>
              </w:rPr>
              <w:t>V</w:t>
            </w:r>
            <w:r w:rsidRPr="00BC4772">
              <w:rPr>
                <w:w w:val="105"/>
                <w:sz w:val="15"/>
                <w:szCs w:val="15"/>
              </w:rPr>
              <w:t>T</w:t>
            </w:r>
            <w:r w:rsidRPr="00BC4772">
              <w:rPr>
                <w:spacing w:val="-6"/>
                <w:w w:val="105"/>
                <w:sz w:val="15"/>
                <w:szCs w:val="15"/>
              </w:rPr>
              <w:t>-</w:t>
            </w:r>
            <w:r w:rsidRPr="00BC4772">
              <w:rPr>
                <w:spacing w:val="1"/>
                <w:w w:val="105"/>
                <w:sz w:val="15"/>
                <w:szCs w:val="15"/>
              </w:rPr>
              <w:t>00</w:t>
            </w:r>
            <w:r>
              <w:rPr>
                <w:spacing w:val="1"/>
                <w:w w:val="105"/>
                <w:sz w:val="15"/>
                <w:szCs w:val="15"/>
              </w:rPr>
              <w:t>5</w:t>
            </w:r>
            <w:r w:rsidRPr="00BC4772">
              <w:rPr>
                <w:w w:val="105"/>
                <w:sz w:val="15"/>
                <w:szCs w:val="15"/>
              </w:rPr>
              <w:t>,</w:t>
            </w:r>
            <w:r w:rsidRPr="00BC4772">
              <w:rPr>
                <w:spacing w:val="-9"/>
                <w:w w:val="105"/>
                <w:sz w:val="15"/>
                <w:szCs w:val="15"/>
              </w:rPr>
              <w:t xml:space="preserve"> </w:t>
            </w:r>
            <w:r>
              <w:rPr>
                <w:spacing w:val="1"/>
                <w:w w:val="105"/>
                <w:sz w:val="15"/>
                <w:szCs w:val="15"/>
              </w:rPr>
              <w:t>set speed</w:t>
            </w:r>
            <w:r w:rsidRPr="00BC4772">
              <w:rPr>
                <w:w w:val="105"/>
                <w:sz w:val="15"/>
                <w:szCs w:val="15"/>
              </w:rPr>
              <w:t>,</w:t>
            </w:r>
            <w:r w:rsidRPr="00BC4772">
              <w:rPr>
                <w:spacing w:val="-6"/>
                <w:w w:val="105"/>
                <w:sz w:val="15"/>
                <w:szCs w:val="15"/>
              </w:rPr>
              <w:t xml:space="preserve"> </w:t>
            </w:r>
            <w:r>
              <w:rPr>
                <w:spacing w:val="1"/>
                <w:w w:val="105"/>
                <w:sz w:val="15"/>
                <w:szCs w:val="15"/>
              </w:rPr>
              <w:t>for control with soft starter</w:t>
            </w:r>
            <w:r w:rsidRPr="00BC4772">
              <w:rPr>
                <w:w w:val="105"/>
                <w:sz w:val="15"/>
                <w:szCs w:val="15"/>
              </w:rPr>
              <w:t>,</w:t>
            </w:r>
            <w:r w:rsidRPr="00BC4772">
              <w:rPr>
                <w:spacing w:val="-9"/>
                <w:w w:val="105"/>
                <w:sz w:val="15"/>
                <w:szCs w:val="15"/>
              </w:rPr>
              <w:t xml:space="preserve"> </w:t>
            </w:r>
            <w:r w:rsidRPr="00BC4772">
              <w:rPr>
                <w:spacing w:val="1"/>
                <w:w w:val="105"/>
                <w:sz w:val="15"/>
                <w:szCs w:val="15"/>
              </w:rPr>
              <w:t>vo</w:t>
            </w:r>
            <w:r w:rsidRPr="00BC4772">
              <w:rPr>
                <w:spacing w:val="-3"/>
                <w:w w:val="105"/>
                <w:sz w:val="15"/>
                <w:szCs w:val="15"/>
              </w:rPr>
              <w:t>l</w:t>
            </w:r>
            <w:r w:rsidRPr="00BC4772">
              <w:rPr>
                <w:spacing w:val="-1"/>
                <w:w w:val="105"/>
                <w:sz w:val="15"/>
                <w:szCs w:val="15"/>
              </w:rPr>
              <w:t>t</w:t>
            </w:r>
            <w:r w:rsidRPr="00BC4772">
              <w:rPr>
                <w:spacing w:val="2"/>
                <w:w w:val="105"/>
                <w:sz w:val="15"/>
                <w:szCs w:val="15"/>
              </w:rPr>
              <w:t>a</w:t>
            </w:r>
            <w:r>
              <w:rPr>
                <w:spacing w:val="-3"/>
                <w:w w:val="105"/>
                <w:sz w:val="15"/>
                <w:szCs w:val="15"/>
              </w:rPr>
              <w:t>g</w:t>
            </w:r>
            <w:r w:rsidRPr="00BC4772">
              <w:rPr>
                <w:w w:val="105"/>
                <w:sz w:val="15"/>
                <w:szCs w:val="15"/>
              </w:rPr>
              <w:t>e</w:t>
            </w:r>
            <w:r w:rsidRPr="00BC4772">
              <w:rPr>
                <w:w w:val="104"/>
                <w:sz w:val="15"/>
                <w:szCs w:val="15"/>
              </w:rPr>
              <w:t xml:space="preserve"> </w:t>
            </w:r>
            <w:r w:rsidRPr="00BC4772">
              <w:rPr>
                <w:spacing w:val="1"/>
                <w:w w:val="105"/>
                <w:sz w:val="15"/>
                <w:szCs w:val="15"/>
              </w:rPr>
              <w:t>4</w:t>
            </w:r>
            <w:r w:rsidRPr="00BC4772">
              <w:rPr>
                <w:spacing w:val="-2"/>
                <w:w w:val="105"/>
                <w:sz w:val="15"/>
                <w:szCs w:val="15"/>
              </w:rPr>
              <w:t>6</w:t>
            </w:r>
            <w:r w:rsidRPr="00BC4772">
              <w:rPr>
                <w:spacing w:val="1"/>
                <w:w w:val="105"/>
                <w:sz w:val="15"/>
                <w:szCs w:val="15"/>
              </w:rPr>
              <w:t>0</w:t>
            </w:r>
            <w:r w:rsidRPr="00BC4772">
              <w:rPr>
                <w:spacing w:val="-1"/>
                <w:w w:val="105"/>
                <w:sz w:val="15"/>
                <w:szCs w:val="15"/>
              </w:rPr>
              <w:t>V</w:t>
            </w:r>
            <w:r w:rsidRPr="00BC4772">
              <w:rPr>
                <w:w w:val="105"/>
                <w:sz w:val="15"/>
                <w:szCs w:val="15"/>
              </w:rPr>
              <w:t>,</w:t>
            </w:r>
            <w:r w:rsidRPr="00BC4772">
              <w:rPr>
                <w:spacing w:val="-10"/>
                <w:w w:val="105"/>
                <w:sz w:val="15"/>
                <w:szCs w:val="15"/>
              </w:rPr>
              <w:t xml:space="preserve"> </w:t>
            </w:r>
            <w:r w:rsidRPr="00BC4772">
              <w:rPr>
                <w:spacing w:val="1"/>
                <w:w w:val="105"/>
                <w:sz w:val="15"/>
                <w:szCs w:val="15"/>
              </w:rPr>
              <w:t>3</w:t>
            </w:r>
            <w:r w:rsidRPr="00BC4772">
              <w:rPr>
                <w:spacing w:val="-1"/>
                <w:w w:val="105"/>
                <w:sz w:val="15"/>
                <w:szCs w:val="15"/>
              </w:rPr>
              <w:t>F</w:t>
            </w:r>
            <w:r w:rsidRPr="00BC4772">
              <w:rPr>
                <w:w w:val="105"/>
                <w:sz w:val="15"/>
                <w:szCs w:val="15"/>
              </w:rPr>
              <w:t>,</w:t>
            </w:r>
            <w:r w:rsidRPr="00BC4772">
              <w:rPr>
                <w:spacing w:val="-7"/>
                <w:w w:val="105"/>
                <w:sz w:val="15"/>
                <w:szCs w:val="15"/>
              </w:rPr>
              <w:t xml:space="preserve"> </w:t>
            </w:r>
            <w:r w:rsidRPr="00BC4772">
              <w:rPr>
                <w:spacing w:val="-2"/>
                <w:w w:val="105"/>
                <w:sz w:val="15"/>
                <w:szCs w:val="15"/>
              </w:rPr>
              <w:t>f</w:t>
            </w:r>
            <w:r w:rsidRPr="00BC4772">
              <w:rPr>
                <w:w w:val="105"/>
                <w:sz w:val="15"/>
                <w:szCs w:val="15"/>
              </w:rPr>
              <w:t>r</w:t>
            </w:r>
            <w:r w:rsidRPr="00BC4772">
              <w:rPr>
                <w:spacing w:val="2"/>
                <w:w w:val="105"/>
                <w:sz w:val="15"/>
                <w:szCs w:val="15"/>
              </w:rPr>
              <w:t>e</w:t>
            </w:r>
            <w:r>
              <w:rPr>
                <w:w w:val="105"/>
                <w:sz w:val="15"/>
                <w:szCs w:val="15"/>
              </w:rPr>
              <w:t>q</w:t>
            </w:r>
            <w:r w:rsidRPr="00BC4772">
              <w:rPr>
                <w:spacing w:val="1"/>
                <w:w w:val="105"/>
                <w:sz w:val="15"/>
                <w:szCs w:val="15"/>
              </w:rPr>
              <w:t>u</w:t>
            </w:r>
            <w:r w:rsidRPr="00BC4772">
              <w:rPr>
                <w:spacing w:val="-3"/>
                <w:w w:val="105"/>
                <w:sz w:val="15"/>
                <w:szCs w:val="15"/>
              </w:rPr>
              <w:t>e</w:t>
            </w:r>
            <w:r w:rsidRPr="00BC4772">
              <w:rPr>
                <w:spacing w:val="1"/>
                <w:w w:val="105"/>
                <w:sz w:val="15"/>
                <w:szCs w:val="15"/>
              </w:rPr>
              <w:t>n</w:t>
            </w:r>
            <w:r>
              <w:rPr>
                <w:w w:val="105"/>
                <w:sz w:val="15"/>
                <w:szCs w:val="15"/>
              </w:rPr>
              <w:t>cy</w:t>
            </w:r>
            <w:r w:rsidRPr="00BC4772">
              <w:rPr>
                <w:spacing w:val="-6"/>
                <w:w w:val="105"/>
                <w:sz w:val="15"/>
                <w:szCs w:val="15"/>
              </w:rPr>
              <w:t xml:space="preserve"> </w:t>
            </w:r>
            <w:r w:rsidRPr="00BC4772">
              <w:rPr>
                <w:spacing w:val="-2"/>
                <w:w w:val="105"/>
                <w:sz w:val="15"/>
                <w:szCs w:val="15"/>
              </w:rPr>
              <w:t>5</w:t>
            </w:r>
            <w:r w:rsidRPr="00BC4772">
              <w:rPr>
                <w:spacing w:val="1"/>
                <w:w w:val="105"/>
                <w:sz w:val="15"/>
                <w:szCs w:val="15"/>
              </w:rPr>
              <w:t>0</w:t>
            </w:r>
            <w:r w:rsidRPr="00BC4772">
              <w:rPr>
                <w:spacing w:val="-1"/>
                <w:w w:val="105"/>
                <w:sz w:val="15"/>
                <w:szCs w:val="15"/>
              </w:rPr>
              <w:t>H</w:t>
            </w:r>
            <w:r w:rsidRPr="00BC4772">
              <w:rPr>
                <w:w w:val="105"/>
                <w:sz w:val="15"/>
                <w:szCs w:val="15"/>
              </w:rPr>
              <w:t>z</w:t>
            </w:r>
          </w:p>
        </w:tc>
        <w:tc>
          <w:tcPr>
            <w:tcW w:w="854"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84" w:line="250" w:lineRule="auto"/>
              <w:ind w:left="95" w:right="100" w:firstLine="4"/>
              <w:jc w:val="center"/>
            </w:pPr>
            <w:r w:rsidRPr="00BC4772">
              <w:rPr>
                <w:spacing w:val="1"/>
                <w:w w:val="105"/>
                <w:sz w:val="15"/>
                <w:szCs w:val="15"/>
              </w:rPr>
              <w:t>0</w:t>
            </w:r>
            <w:r w:rsidRPr="00BC4772">
              <w:rPr>
                <w:spacing w:val="-2"/>
                <w:w w:val="105"/>
                <w:sz w:val="15"/>
                <w:szCs w:val="15"/>
              </w:rPr>
              <w:t>35</w:t>
            </w:r>
            <w:r w:rsidRPr="00BC4772">
              <w:rPr>
                <w:spacing w:val="1"/>
                <w:w w:val="105"/>
                <w:sz w:val="15"/>
                <w:szCs w:val="15"/>
              </w:rPr>
              <w:t>2</w:t>
            </w:r>
            <w:r w:rsidRPr="00BC4772">
              <w:rPr>
                <w:spacing w:val="3"/>
                <w:w w:val="105"/>
                <w:sz w:val="15"/>
                <w:szCs w:val="15"/>
              </w:rPr>
              <w:t>1</w:t>
            </w:r>
            <w:r w:rsidRPr="00BC4772">
              <w:rPr>
                <w:w w:val="105"/>
                <w:sz w:val="15"/>
                <w:szCs w:val="15"/>
              </w:rPr>
              <w:t>-</w:t>
            </w:r>
            <w:r w:rsidRPr="00BC4772">
              <w:rPr>
                <w:w w:val="104"/>
                <w:sz w:val="15"/>
                <w:szCs w:val="15"/>
              </w:rPr>
              <w:t xml:space="preserve"> </w:t>
            </w:r>
            <w:r w:rsidRPr="00BC4772">
              <w:rPr>
                <w:spacing w:val="-2"/>
                <w:sz w:val="15"/>
                <w:szCs w:val="15"/>
              </w:rPr>
              <w:t>B</w:t>
            </w:r>
            <w:r w:rsidRPr="00BC4772">
              <w:rPr>
                <w:spacing w:val="-1"/>
                <w:sz w:val="15"/>
                <w:szCs w:val="15"/>
              </w:rPr>
              <w:t>V</w:t>
            </w:r>
            <w:r w:rsidRPr="00BC4772">
              <w:rPr>
                <w:spacing w:val="1"/>
                <w:sz w:val="15"/>
                <w:szCs w:val="15"/>
              </w:rPr>
              <w:t>T</w:t>
            </w:r>
            <w:r w:rsidRPr="00BC4772">
              <w:rPr>
                <w:spacing w:val="-5"/>
                <w:sz w:val="15"/>
                <w:szCs w:val="15"/>
              </w:rPr>
              <w:t>-</w:t>
            </w:r>
            <w:r w:rsidRPr="00BC4772">
              <w:rPr>
                <w:sz w:val="15"/>
                <w:szCs w:val="15"/>
              </w:rPr>
              <w:t>005-</w:t>
            </w:r>
            <w:r w:rsidRPr="00BC4772">
              <w:rPr>
                <w:w w:val="104"/>
                <w:sz w:val="15"/>
                <w:szCs w:val="15"/>
              </w:rPr>
              <w:t xml:space="preserve"> </w:t>
            </w:r>
            <w:r w:rsidRPr="00BC4772">
              <w:rPr>
                <w:w w:val="105"/>
                <w:sz w:val="15"/>
                <w:szCs w:val="15"/>
              </w:rPr>
              <w:t>M1</w:t>
            </w:r>
          </w:p>
        </w:tc>
        <w:tc>
          <w:tcPr>
            <w:tcW w:w="660"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ind w:left="228" w:right="227"/>
              <w:jc w:val="center"/>
            </w:pPr>
            <w:r w:rsidRPr="00BC4772">
              <w:rPr>
                <w:spacing w:val="1"/>
                <w:w w:val="105"/>
                <w:sz w:val="15"/>
                <w:szCs w:val="15"/>
              </w:rPr>
              <w:t>6</w:t>
            </w:r>
            <w:r w:rsidRPr="00BC4772">
              <w:rPr>
                <w:w w:val="105"/>
                <w:sz w:val="15"/>
                <w:szCs w:val="15"/>
              </w:rPr>
              <w:t>0</w:t>
            </w:r>
          </w:p>
        </w:tc>
        <w:tc>
          <w:tcPr>
            <w:tcW w:w="552"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ind w:left="171"/>
            </w:pPr>
            <w:r w:rsidRPr="00BC4772">
              <w:rPr>
                <w:spacing w:val="-1"/>
                <w:w w:val="105"/>
                <w:sz w:val="15"/>
                <w:szCs w:val="15"/>
              </w:rPr>
              <w:t>H</w:t>
            </w:r>
            <w:r w:rsidRPr="00BC4772">
              <w:rPr>
                <w:w w:val="105"/>
                <w:sz w:val="15"/>
                <w:szCs w:val="15"/>
              </w:rPr>
              <w:t>P</w:t>
            </w:r>
          </w:p>
        </w:tc>
        <w:tc>
          <w:tcPr>
            <w:tcW w:w="509"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ind w:left="190" w:right="193"/>
              <w:jc w:val="center"/>
            </w:pPr>
            <w:r w:rsidRPr="00BC4772">
              <w:rPr>
                <w:w w:val="105"/>
                <w:sz w:val="15"/>
                <w:szCs w:val="15"/>
              </w:rPr>
              <w:t>1</w:t>
            </w:r>
          </w:p>
        </w:tc>
      </w:tr>
      <w:tr w:rsidR="009632A8" w:rsidRPr="00BC4772">
        <w:trPr>
          <w:trHeight w:hRule="exact" w:val="716"/>
        </w:trPr>
        <w:tc>
          <w:tcPr>
            <w:tcW w:w="811"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ind w:left="264" w:right="265"/>
              <w:jc w:val="center"/>
            </w:pPr>
            <w:r w:rsidRPr="00BC4772">
              <w:rPr>
                <w:spacing w:val="1"/>
                <w:w w:val="105"/>
                <w:sz w:val="15"/>
                <w:szCs w:val="15"/>
              </w:rPr>
              <w:t>0</w:t>
            </w:r>
            <w:r w:rsidRPr="00BC4772">
              <w:rPr>
                <w:spacing w:val="-2"/>
                <w:w w:val="105"/>
                <w:sz w:val="15"/>
                <w:szCs w:val="15"/>
              </w:rPr>
              <w:t>1</w:t>
            </w:r>
            <w:r w:rsidRPr="00BC4772">
              <w:rPr>
                <w:w w:val="105"/>
                <w:sz w:val="15"/>
                <w:szCs w:val="15"/>
              </w:rPr>
              <w:t>6</w:t>
            </w:r>
          </w:p>
        </w:tc>
        <w:tc>
          <w:tcPr>
            <w:tcW w:w="6605" w:type="dxa"/>
            <w:tcBorders>
              <w:top w:val="single" w:sz="2" w:space="0" w:color="000000"/>
              <w:left w:val="single" w:sz="2" w:space="0" w:color="000000"/>
              <w:bottom w:val="single" w:sz="2" w:space="0" w:color="000000"/>
              <w:right w:val="single" w:sz="2" w:space="0" w:color="000000"/>
            </w:tcBorders>
          </w:tcPr>
          <w:p w:rsidR="00D07306" w:rsidRPr="00BC4772" w:rsidRDefault="00D07306" w:rsidP="00D07306">
            <w:pPr>
              <w:pStyle w:val="TableParagraph"/>
              <w:kinsoku w:val="0"/>
              <w:overflowPunct w:val="0"/>
              <w:spacing w:before="63"/>
              <w:ind w:left="229"/>
              <w:rPr>
                <w:sz w:val="15"/>
                <w:szCs w:val="15"/>
              </w:rPr>
            </w:pPr>
            <w:r>
              <w:rPr>
                <w:b/>
                <w:bCs/>
                <w:spacing w:val="-2"/>
                <w:w w:val="105"/>
                <w:sz w:val="15"/>
                <w:szCs w:val="15"/>
              </w:rPr>
              <w:t xml:space="preserve">Vertical </w:t>
            </w:r>
            <w:r w:rsidR="004F1AD9">
              <w:rPr>
                <w:b/>
                <w:bCs/>
                <w:spacing w:val="-2"/>
                <w:w w:val="105"/>
                <w:sz w:val="15"/>
                <w:szCs w:val="15"/>
              </w:rPr>
              <w:t>Pump</w:t>
            </w:r>
            <w:r>
              <w:rPr>
                <w:b/>
                <w:bCs/>
                <w:spacing w:val="-2"/>
                <w:w w:val="105"/>
                <w:sz w:val="15"/>
                <w:szCs w:val="15"/>
              </w:rPr>
              <w:t xml:space="preserve"> Engine</w:t>
            </w:r>
          </w:p>
          <w:p w:rsidR="009632A8" w:rsidRPr="00BC4772" w:rsidRDefault="00D07306" w:rsidP="00D07306">
            <w:pPr>
              <w:pStyle w:val="TableParagraph"/>
              <w:kinsoku w:val="0"/>
              <w:overflowPunct w:val="0"/>
              <w:spacing w:before="62" w:line="247" w:lineRule="auto"/>
              <w:ind w:left="229" w:right="131"/>
            </w:pPr>
            <w:r>
              <w:rPr>
                <w:w w:val="105"/>
                <w:sz w:val="15"/>
                <w:szCs w:val="15"/>
              </w:rPr>
              <w:t xml:space="preserve">Vertical </w:t>
            </w:r>
            <w:r w:rsidR="004F1AD9">
              <w:rPr>
                <w:w w:val="105"/>
                <w:sz w:val="15"/>
                <w:szCs w:val="15"/>
              </w:rPr>
              <w:t>pump</w:t>
            </w:r>
            <w:r>
              <w:rPr>
                <w:w w:val="105"/>
                <w:sz w:val="15"/>
                <w:szCs w:val="15"/>
              </w:rPr>
              <w:t xml:space="preserve"> engine</w:t>
            </w:r>
            <w:r w:rsidRPr="00BC4772">
              <w:rPr>
                <w:spacing w:val="-8"/>
                <w:w w:val="105"/>
                <w:sz w:val="15"/>
                <w:szCs w:val="15"/>
              </w:rPr>
              <w:t xml:space="preserve"> </w:t>
            </w:r>
            <w:r w:rsidRPr="00BC4772">
              <w:rPr>
                <w:spacing w:val="1"/>
                <w:w w:val="105"/>
                <w:sz w:val="15"/>
                <w:szCs w:val="15"/>
              </w:rPr>
              <w:t>0352</w:t>
            </w:r>
            <w:r w:rsidR="00F5207E">
              <w:rPr>
                <w:spacing w:val="1"/>
                <w:w w:val="105"/>
                <w:sz w:val="15"/>
                <w:szCs w:val="15"/>
              </w:rPr>
              <w:t>1</w:t>
            </w:r>
            <w:r w:rsidRPr="00BC4772">
              <w:rPr>
                <w:spacing w:val="-6"/>
                <w:w w:val="105"/>
                <w:sz w:val="15"/>
                <w:szCs w:val="15"/>
              </w:rPr>
              <w:t>-</w:t>
            </w:r>
            <w:r w:rsidRPr="00BC4772">
              <w:rPr>
                <w:spacing w:val="-2"/>
                <w:w w:val="105"/>
                <w:sz w:val="15"/>
                <w:szCs w:val="15"/>
              </w:rPr>
              <w:t>B</w:t>
            </w:r>
            <w:r w:rsidRPr="00BC4772">
              <w:rPr>
                <w:spacing w:val="-1"/>
                <w:w w:val="105"/>
                <w:sz w:val="15"/>
                <w:szCs w:val="15"/>
              </w:rPr>
              <w:t>V</w:t>
            </w:r>
            <w:r w:rsidRPr="00BC4772">
              <w:rPr>
                <w:w w:val="105"/>
                <w:sz w:val="15"/>
                <w:szCs w:val="15"/>
              </w:rPr>
              <w:t>T</w:t>
            </w:r>
            <w:r w:rsidRPr="00BC4772">
              <w:rPr>
                <w:spacing w:val="-6"/>
                <w:w w:val="105"/>
                <w:sz w:val="15"/>
                <w:szCs w:val="15"/>
              </w:rPr>
              <w:t>-</w:t>
            </w:r>
            <w:r w:rsidRPr="00BC4772">
              <w:rPr>
                <w:spacing w:val="1"/>
                <w:w w:val="105"/>
                <w:sz w:val="15"/>
                <w:szCs w:val="15"/>
              </w:rPr>
              <w:t>00</w:t>
            </w:r>
            <w:r>
              <w:rPr>
                <w:spacing w:val="1"/>
                <w:w w:val="105"/>
                <w:sz w:val="15"/>
                <w:szCs w:val="15"/>
              </w:rPr>
              <w:t>6</w:t>
            </w:r>
            <w:r w:rsidRPr="00BC4772">
              <w:rPr>
                <w:w w:val="105"/>
                <w:sz w:val="15"/>
                <w:szCs w:val="15"/>
              </w:rPr>
              <w:t>,</w:t>
            </w:r>
            <w:r w:rsidRPr="00BC4772">
              <w:rPr>
                <w:spacing w:val="-9"/>
                <w:w w:val="105"/>
                <w:sz w:val="15"/>
                <w:szCs w:val="15"/>
              </w:rPr>
              <w:t xml:space="preserve"> </w:t>
            </w:r>
            <w:r>
              <w:rPr>
                <w:spacing w:val="1"/>
                <w:w w:val="105"/>
                <w:sz w:val="15"/>
                <w:szCs w:val="15"/>
              </w:rPr>
              <w:t>set speed</w:t>
            </w:r>
            <w:r w:rsidRPr="00BC4772">
              <w:rPr>
                <w:w w:val="105"/>
                <w:sz w:val="15"/>
                <w:szCs w:val="15"/>
              </w:rPr>
              <w:t>,</w:t>
            </w:r>
            <w:r w:rsidRPr="00BC4772">
              <w:rPr>
                <w:spacing w:val="-6"/>
                <w:w w:val="105"/>
                <w:sz w:val="15"/>
                <w:szCs w:val="15"/>
              </w:rPr>
              <w:t xml:space="preserve"> </w:t>
            </w:r>
            <w:r>
              <w:rPr>
                <w:spacing w:val="1"/>
                <w:w w:val="105"/>
                <w:sz w:val="15"/>
                <w:szCs w:val="15"/>
              </w:rPr>
              <w:t>for control with soft starter</w:t>
            </w:r>
            <w:r w:rsidRPr="00BC4772">
              <w:rPr>
                <w:w w:val="105"/>
                <w:sz w:val="15"/>
                <w:szCs w:val="15"/>
              </w:rPr>
              <w:t>,</w:t>
            </w:r>
            <w:r w:rsidRPr="00BC4772">
              <w:rPr>
                <w:spacing w:val="-9"/>
                <w:w w:val="105"/>
                <w:sz w:val="15"/>
                <w:szCs w:val="15"/>
              </w:rPr>
              <w:t xml:space="preserve"> </w:t>
            </w:r>
            <w:r w:rsidRPr="00BC4772">
              <w:rPr>
                <w:spacing w:val="1"/>
                <w:w w:val="105"/>
                <w:sz w:val="15"/>
                <w:szCs w:val="15"/>
              </w:rPr>
              <w:t>vo</w:t>
            </w:r>
            <w:r w:rsidRPr="00BC4772">
              <w:rPr>
                <w:spacing w:val="-3"/>
                <w:w w:val="105"/>
                <w:sz w:val="15"/>
                <w:szCs w:val="15"/>
              </w:rPr>
              <w:t>l</w:t>
            </w:r>
            <w:r w:rsidRPr="00BC4772">
              <w:rPr>
                <w:spacing w:val="-1"/>
                <w:w w:val="105"/>
                <w:sz w:val="15"/>
                <w:szCs w:val="15"/>
              </w:rPr>
              <w:t>t</w:t>
            </w:r>
            <w:r w:rsidRPr="00BC4772">
              <w:rPr>
                <w:spacing w:val="2"/>
                <w:w w:val="105"/>
                <w:sz w:val="15"/>
                <w:szCs w:val="15"/>
              </w:rPr>
              <w:t>a</w:t>
            </w:r>
            <w:r>
              <w:rPr>
                <w:spacing w:val="-3"/>
                <w:w w:val="105"/>
                <w:sz w:val="15"/>
                <w:szCs w:val="15"/>
              </w:rPr>
              <w:t>g</w:t>
            </w:r>
            <w:r w:rsidRPr="00BC4772">
              <w:rPr>
                <w:w w:val="105"/>
                <w:sz w:val="15"/>
                <w:szCs w:val="15"/>
              </w:rPr>
              <w:t>e</w:t>
            </w:r>
            <w:r w:rsidRPr="00BC4772">
              <w:rPr>
                <w:w w:val="104"/>
                <w:sz w:val="15"/>
                <w:szCs w:val="15"/>
              </w:rPr>
              <w:t xml:space="preserve"> </w:t>
            </w:r>
            <w:r w:rsidRPr="00BC4772">
              <w:rPr>
                <w:spacing w:val="1"/>
                <w:w w:val="105"/>
                <w:sz w:val="15"/>
                <w:szCs w:val="15"/>
              </w:rPr>
              <w:t>4</w:t>
            </w:r>
            <w:r w:rsidRPr="00BC4772">
              <w:rPr>
                <w:spacing w:val="-2"/>
                <w:w w:val="105"/>
                <w:sz w:val="15"/>
                <w:szCs w:val="15"/>
              </w:rPr>
              <w:t>6</w:t>
            </w:r>
            <w:r w:rsidRPr="00BC4772">
              <w:rPr>
                <w:spacing w:val="1"/>
                <w:w w:val="105"/>
                <w:sz w:val="15"/>
                <w:szCs w:val="15"/>
              </w:rPr>
              <w:t>0</w:t>
            </w:r>
            <w:r w:rsidRPr="00BC4772">
              <w:rPr>
                <w:spacing w:val="-1"/>
                <w:w w:val="105"/>
                <w:sz w:val="15"/>
                <w:szCs w:val="15"/>
              </w:rPr>
              <w:t>V</w:t>
            </w:r>
            <w:r w:rsidRPr="00BC4772">
              <w:rPr>
                <w:w w:val="105"/>
                <w:sz w:val="15"/>
                <w:szCs w:val="15"/>
              </w:rPr>
              <w:t>,</w:t>
            </w:r>
            <w:r w:rsidRPr="00BC4772">
              <w:rPr>
                <w:spacing w:val="-10"/>
                <w:w w:val="105"/>
                <w:sz w:val="15"/>
                <w:szCs w:val="15"/>
              </w:rPr>
              <w:t xml:space="preserve"> </w:t>
            </w:r>
            <w:r w:rsidRPr="00BC4772">
              <w:rPr>
                <w:spacing w:val="1"/>
                <w:w w:val="105"/>
                <w:sz w:val="15"/>
                <w:szCs w:val="15"/>
              </w:rPr>
              <w:t>3</w:t>
            </w:r>
            <w:r w:rsidRPr="00BC4772">
              <w:rPr>
                <w:spacing w:val="-1"/>
                <w:w w:val="105"/>
                <w:sz w:val="15"/>
                <w:szCs w:val="15"/>
              </w:rPr>
              <w:t>F</w:t>
            </w:r>
            <w:r w:rsidRPr="00BC4772">
              <w:rPr>
                <w:w w:val="105"/>
                <w:sz w:val="15"/>
                <w:szCs w:val="15"/>
              </w:rPr>
              <w:t>,</w:t>
            </w:r>
            <w:r w:rsidRPr="00BC4772">
              <w:rPr>
                <w:spacing w:val="-7"/>
                <w:w w:val="105"/>
                <w:sz w:val="15"/>
                <w:szCs w:val="15"/>
              </w:rPr>
              <w:t xml:space="preserve"> </w:t>
            </w:r>
            <w:r w:rsidRPr="00BC4772">
              <w:rPr>
                <w:spacing w:val="-2"/>
                <w:w w:val="105"/>
                <w:sz w:val="15"/>
                <w:szCs w:val="15"/>
              </w:rPr>
              <w:t>f</w:t>
            </w:r>
            <w:r w:rsidRPr="00BC4772">
              <w:rPr>
                <w:w w:val="105"/>
                <w:sz w:val="15"/>
                <w:szCs w:val="15"/>
              </w:rPr>
              <w:t>r</w:t>
            </w:r>
            <w:r w:rsidRPr="00BC4772">
              <w:rPr>
                <w:spacing w:val="2"/>
                <w:w w:val="105"/>
                <w:sz w:val="15"/>
                <w:szCs w:val="15"/>
              </w:rPr>
              <w:t>e</w:t>
            </w:r>
            <w:r>
              <w:rPr>
                <w:w w:val="105"/>
                <w:sz w:val="15"/>
                <w:szCs w:val="15"/>
              </w:rPr>
              <w:t>q</w:t>
            </w:r>
            <w:r w:rsidRPr="00BC4772">
              <w:rPr>
                <w:spacing w:val="1"/>
                <w:w w:val="105"/>
                <w:sz w:val="15"/>
                <w:szCs w:val="15"/>
              </w:rPr>
              <w:t>u</w:t>
            </w:r>
            <w:r w:rsidRPr="00BC4772">
              <w:rPr>
                <w:spacing w:val="-3"/>
                <w:w w:val="105"/>
                <w:sz w:val="15"/>
                <w:szCs w:val="15"/>
              </w:rPr>
              <w:t>e</w:t>
            </w:r>
            <w:r w:rsidRPr="00BC4772">
              <w:rPr>
                <w:spacing w:val="1"/>
                <w:w w:val="105"/>
                <w:sz w:val="15"/>
                <w:szCs w:val="15"/>
              </w:rPr>
              <w:t>n</w:t>
            </w:r>
            <w:r>
              <w:rPr>
                <w:w w:val="105"/>
                <w:sz w:val="15"/>
                <w:szCs w:val="15"/>
              </w:rPr>
              <w:t>cy</w:t>
            </w:r>
            <w:r w:rsidRPr="00BC4772">
              <w:rPr>
                <w:spacing w:val="-6"/>
                <w:w w:val="105"/>
                <w:sz w:val="15"/>
                <w:szCs w:val="15"/>
              </w:rPr>
              <w:t xml:space="preserve"> </w:t>
            </w:r>
            <w:r w:rsidRPr="00BC4772">
              <w:rPr>
                <w:spacing w:val="-2"/>
                <w:w w:val="105"/>
                <w:sz w:val="15"/>
                <w:szCs w:val="15"/>
              </w:rPr>
              <w:t>5</w:t>
            </w:r>
            <w:r w:rsidRPr="00BC4772">
              <w:rPr>
                <w:spacing w:val="1"/>
                <w:w w:val="105"/>
                <w:sz w:val="15"/>
                <w:szCs w:val="15"/>
              </w:rPr>
              <w:t>0</w:t>
            </w:r>
            <w:r w:rsidRPr="00BC4772">
              <w:rPr>
                <w:spacing w:val="-1"/>
                <w:w w:val="105"/>
                <w:sz w:val="15"/>
                <w:szCs w:val="15"/>
              </w:rPr>
              <w:t>H</w:t>
            </w:r>
            <w:r w:rsidRPr="00BC4772">
              <w:rPr>
                <w:w w:val="105"/>
                <w:sz w:val="15"/>
                <w:szCs w:val="15"/>
              </w:rPr>
              <w:t>z</w:t>
            </w:r>
          </w:p>
        </w:tc>
        <w:tc>
          <w:tcPr>
            <w:tcW w:w="854"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84" w:line="250" w:lineRule="auto"/>
              <w:ind w:left="95" w:right="100" w:firstLine="4"/>
              <w:jc w:val="center"/>
            </w:pPr>
            <w:r w:rsidRPr="00BC4772">
              <w:rPr>
                <w:spacing w:val="1"/>
                <w:w w:val="105"/>
                <w:sz w:val="15"/>
                <w:szCs w:val="15"/>
              </w:rPr>
              <w:t>0</w:t>
            </w:r>
            <w:r w:rsidRPr="00BC4772">
              <w:rPr>
                <w:spacing w:val="-2"/>
                <w:w w:val="105"/>
                <w:sz w:val="15"/>
                <w:szCs w:val="15"/>
              </w:rPr>
              <w:t>35</w:t>
            </w:r>
            <w:r w:rsidRPr="00BC4772">
              <w:rPr>
                <w:spacing w:val="1"/>
                <w:w w:val="105"/>
                <w:sz w:val="15"/>
                <w:szCs w:val="15"/>
              </w:rPr>
              <w:t>2</w:t>
            </w:r>
            <w:r w:rsidRPr="00BC4772">
              <w:rPr>
                <w:spacing w:val="3"/>
                <w:w w:val="105"/>
                <w:sz w:val="15"/>
                <w:szCs w:val="15"/>
              </w:rPr>
              <w:t>1</w:t>
            </w:r>
            <w:r w:rsidRPr="00BC4772">
              <w:rPr>
                <w:w w:val="105"/>
                <w:sz w:val="15"/>
                <w:szCs w:val="15"/>
              </w:rPr>
              <w:t>-</w:t>
            </w:r>
            <w:r w:rsidRPr="00BC4772">
              <w:rPr>
                <w:w w:val="104"/>
                <w:sz w:val="15"/>
                <w:szCs w:val="15"/>
              </w:rPr>
              <w:t xml:space="preserve"> </w:t>
            </w:r>
            <w:r w:rsidRPr="00BC4772">
              <w:rPr>
                <w:spacing w:val="-2"/>
                <w:sz w:val="15"/>
                <w:szCs w:val="15"/>
              </w:rPr>
              <w:t>B</w:t>
            </w:r>
            <w:r w:rsidRPr="00BC4772">
              <w:rPr>
                <w:spacing w:val="-1"/>
                <w:sz w:val="15"/>
                <w:szCs w:val="15"/>
              </w:rPr>
              <w:t>V</w:t>
            </w:r>
            <w:r w:rsidRPr="00BC4772">
              <w:rPr>
                <w:spacing w:val="1"/>
                <w:sz w:val="15"/>
                <w:szCs w:val="15"/>
              </w:rPr>
              <w:t>T</w:t>
            </w:r>
            <w:r w:rsidRPr="00BC4772">
              <w:rPr>
                <w:spacing w:val="-5"/>
                <w:sz w:val="15"/>
                <w:szCs w:val="15"/>
              </w:rPr>
              <w:t>-</w:t>
            </w:r>
            <w:r w:rsidRPr="00BC4772">
              <w:rPr>
                <w:sz w:val="15"/>
                <w:szCs w:val="15"/>
              </w:rPr>
              <w:t>006-</w:t>
            </w:r>
            <w:r w:rsidRPr="00BC4772">
              <w:rPr>
                <w:w w:val="104"/>
                <w:sz w:val="15"/>
                <w:szCs w:val="15"/>
              </w:rPr>
              <w:t xml:space="preserve"> </w:t>
            </w:r>
            <w:r w:rsidRPr="00BC4772">
              <w:rPr>
                <w:w w:val="105"/>
                <w:sz w:val="15"/>
                <w:szCs w:val="15"/>
              </w:rPr>
              <w:t>M1</w:t>
            </w:r>
          </w:p>
        </w:tc>
        <w:tc>
          <w:tcPr>
            <w:tcW w:w="660"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ind w:left="228" w:right="227"/>
              <w:jc w:val="center"/>
            </w:pPr>
            <w:r w:rsidRPr="00BC4772">
              <w:rPr>
                <w:spacing w:val="1"/>
                <w:w w:val="105"/>
                <w:sz w:val="15"/>
                <w:szCs w:val="15"/>
              </w:rPr>
              <w:t>6</w:t>
            </w:r>
            <w:r w:rsidRPr="00BC4772">
              <w:rPr>
                <w:w w:val="105"/>
                <w:sz w:val="15"/>
                <w:szCs w:val="15"/>
              </w:rPr>
              <w:t>0</w:t>
            </w:r>
          </w:p>
        </w:tc>
        <w:tc>
          <w:tcPr>
            <w:tcW w:w="552"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ind w:left="171"/>
            </w:pPr>
            <w:r w:rsidRPr="00BC4772">
              <w:rPr>
                <w:spacing w:val="-1"/>
                <w:w w:val="105"/>
                <w:sz w:val="15"/>
                <w:szCs w:val="15"/>
              </w:rPr>
              <w:t>H</w:t>
            </w:r>
            <w:r w:rsidRPr="00BC4772">
              <w:rPr>
                <w:w w:val="105"/>
                <w:sz w:val="15"/>
                <w:szCs w:val="15"/>
              </w:rPr>
              <w:t>P</w:t>
            </w:r>
          </w:p>
        </w:tc>
        <w:tc>
          <w:tcPr>
            <w:tcW w:w="509"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ind w:left="190" w:right="193"/>
              <w:jc w:val="center"/>
            </w:pPr>
            <w:r w:rsidRPr="00BC4772">
              <w:rPr>
                <w:w w:val="105"/>
                <w:sz w:val="15"/>
                <w:szCs w:val="15"/>
              </w:rPr>
              <w:t>1</w:t>
            </w:r>
          </w:p>
        </w:tc>
      </w:tr>
      <w:tr w:rsidR="009632A8" w:rsidRPr="00BC4772">
        <w:trPr>
          <w:trHeight w:hRule="exact" w:val="301"/>
        </w:trPr>
        <w:tc>
          <w:tcPr>
            <w:tcW w:w="9991" w:type="dxa"/>
            <w:gridSpan w:val="6"/>
            <w:tcBorders>
              <w:top w:val="single" w:sz="2" w:space="0" w:color="000000"/>
              <w:left w:val="single" w:sz="2" w:space="0" w:color="000000"/>
              <w:bottom w:val="single" w:sz="2" w:space="0" w:color="000000"/>
              <w:right w:val="single" w:sz="2" w:space="0" w:color="000000"/>
            </w:tcBorders>
          </w:tcPr>
          <w:p w:rsidR="009632A8" w:rsidRPr="00BC4772" w:rsidRDefault="00E8111B">
            <w:pPr>
              <w:pStyle w:val="TableParagraph"/>
              <w:kinsoku w:val="0"/>
              <w:overflowPunct w:val="0"/>
              <w:spacing w:before="63"/>
              <w:ind w:left="63"/>
            </w:pPr>
            <w:r>
              <w:rPr>
                <w:b/>
                <w:bCs/>
                <w:spacing w:val="-2"/>
                <w:w w:val="105"/>
                <w:sz w:val="15"/>
                <w:szCs w:val="15"/>
              </w:rPr>
              <w:t>Main Mobile Station</w:t>
            </w:r>
          </w:p>
        </w:tc>
      </w:tr>
      <w:tr w:rsidR="009632A8" w:rsidRPr="00BC4772">
        <w:trPr>
          <w:trHeight w:hRule="exact" w:val="895"/>
        </w:trPr>
        <w:tc>
          <w:tcPr>
            <w:tcW w:w="811"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3" w:line="150" w:lineRule="exact"/>
              <w:rPr>
                <w:sz w:val="15"/>
                <w:szCs w:val="15"/>
              </w:rPr>
            </w:pPr>
          </w:p>
          <w:p w:rsidR="009632A8" w:rsidRPr="00BC4772" w:rsidRDefault="009632A8">
            <w:pPr>
              <w:pStyle w:val="TableParagraph"/>
              <w:kinsoku w:val="0"/>
              <w:overflowPunct w:val="0"/>
              <w:spacing w:line="200" w:lineRule="exact"/>
              <w:rPr>
                <w:sz w:val="20"/>
                <w:szCs w:val="20"/>
              </w:rPr>
            </w:pPr>
          </w:p>
          <w:p w:rsidR="009632A8" w:rsidRPr="00BC4772" w:rsidRDefault="009632A8">
            <w:pPr>
              <w:pStyle w:val="TableParagraph"/>
              <w:kinsoku w:val="0"/>
              <w:overflowPunct w:val="0"/>
              <w:ind w:left="264" w:right="265"/>
              <w:jc w:val="center"/>
            </w:pPr>
            <w:r w:rsidRPr="00BC4772">
              <w:rPr>
                <w:spacing w:val="1"/>
                <w:w w:val="105"/>
                <w:sz w:val="15"/>
                <w:szCs w:val="15"/>
              </w:rPr>
              <w:t>0</w:t>
            </w:r>
            <w:r w:rsidRPr="00BC4772">
              <w:rPr>
                <w:spacing w:val="-2"/>
                <w:w w:val="105"/>
                <w:sz w:val="15"/>
                <w:szCs w:val="15"/>
              </w:rPr>
              <w:t>1</w:t>
            </w:r>
            <w:r w:rsidRPr="00BC4772">
              <w:rPr>
                <w:w w:val="105"/>
                <w:sz w:val="15"/>
                <w:szCs w:val="15"/>
              </w:rPr>
              <w:t>7</w:t>
            </w:r>
          </w:p>
        </w:tc>
        <w:tc>
          <w:tcPr>
            <w:tcW w:w="6605" w:type="dxa"/>
            <w:tcBorders>
              <w:top w:val="single" w:sz="2" w:space="0" w:color="000000"/>
              <w:left w:val="single" w:sz="2" w:space="0" w:color="000000"/>
              <w:bottom w:val="single" w:sz="2" w:space="0" w:color="000000"/>
              <w:right w:val="single" w:sz="2" w:space="0" w:color="000000"/>
            </w:tcBorders>
          </w:tcPr>
          <w:p w:rsidR="00E8111B" w:rsidRPr="00BC4772" w:rsidRDefault="00E8111B" w:rsidP="00E8111B">
            <w:pPr>
              <w:pStyle w:val="TableParagraph"/>
              <w:kinsoku w:val="0"/>
              <w:overflowPunct w:val="0"/>
              <w:spacing w:before="60"/>
              <w:ind w:left="229"/>
              <w:rPr>
                <w:sz w:val="15"/>
                <w:szCs w:val="15"/>
              </w:rPr>
            </w:pPr>
            <w:r>
              <w:rPr>
                <w:b/>
                <w:bCs/>
                <w:spacing w:val="-2"/>
                <w:w w:val="105"/>
                <w:sz w:val="15"/>
                <w:szCs w:val="15"/>
              </w:rPr>
              <w:t>Pumping equipment for water recovered from the dam</w:t>
            </w:r>
          </w:p>
          <w:p w:rsidR="009632A8" w:rsidRPr="00BC4772" w:rsidRDefault="00E8111B" w:rsidP="00E8111B">
            <w:pPr>
              <w:pStyle w:val="TableParagraph"/>
              <w:kinsoku w:val="0"/>
              <w:overflowPunct w:val="0"/>
              <w:spacing w:before="58" w:line="250" w:lineRule="auto"/>
              <w:ind w:left="229" w:right="155"/>
              <w:jc w:val="both"/>
            </w:pPr>
            <w:r>
              <w:rPr>
                <w:spacing w:val="-2"/>
                <w:w w:val="105"/>
                <w:sz w:val="15"/>
                <w:szCs w:val="15"/>
              </w:rPr>
              <w:t xml:space="preserve">Vertical </w:t>
            </w:r>
            <w:r w:rsidR="004F1AD9">
              <w:rPr>
                <w:spacing w:val="-2"/>
                <w:w w:val="105"/>
                <w:sz w:val="15"/>
                <w:szCs w:val="15"/>
              </w:rPr>
              <w:t>Pump</w:t>
            </w:r>
            <w:r>
              <w:rPr>
                <w:spacing w:val="-2"/>
                <w:w w:val="105"/>
                <w:sz w:val="15"/>
                <w:szCs w:val="15"/>
              </w:rPr>
              <w:t xml:space="preserve"> set up on rafts</w:t>
            </w:r>
            <w:r w:rsidRPr="00BC4772">
              <w:rPr>
                <w:w w:val="105"/>
                <w:sz w:val="15"/>
                <w:szCs w:val="15"/>
              </w:rPr>
              <w:t>,</w:t>
            </w:r>
            <w:r w:rsidRPr="00BC4772">
              <w:rPr>
                <w:spacing w:val="-4"/>
                <w:w w:val="105"/>
                <w:sz w:val="15"/>
                <w:szCs w:val="15"/>
              </w:rPr>
              <w:t xml:space="preserve"> </w:t>
            </w:r>
            <w:r>
              <w:rPr>
                <w:spacing w:val="-1"/>
                <w:w w:val="105"/>
                <w:sz w:val="15"/>
                <w:szCs w:val="15"/>
              </w:rPr>
              <w:t>recovered water service</w:t>
            </w:r>
            <w:r w:rsidRPr="00BC4772">
              <w:rPr>
                <w:spacing w:val="-8"/>
                <w:w w:val="105"/>
                <w:sz w:val="15"/>
                <w:szCs w:val="15"/>
              </w:rPr>
              <w:t xml:space="preserve"> </w:t>
            </w:r>
            <w:r w:rsidRPr="00BC4772">
              <w:rPr>
                <w:spacing w:val="3"/>
                <w:w w:val="105"/>
                <w:sz w:val="15"/>
                <w:szCs w:val="15"/>
              </w:rPr>
              <w:t>(</w:t>
            </w:r>
            <w:r w:rsidRPr="00BC4772">
              <w:rPr>
                <w:spacing w:val="-5"/>
                <w:w w:val="105"/>
                <w:sz w:val="15"/>
                <w:szCs w:val="15"/>
              </w:rPr>
              <w:t>R</w:t>
            </w:r>
            <w:r w:rsidRPr="00BC4772">
              <w:rPr>
                <w:spacing w:val="-2"/>
                <w:w w:val="105"/>
                <w:sz w:val="15"/>
                <w:szCs w:val="15"/>
              </w:rPr>
              <w:t>W</w:t>
            </w:r>
            <w:r w:rsidRPr="00BC4772">
              <w:rPr>
                <w:w w:val="105"/>
                <w:sz w:val="15"/>
                <w:szCs w:val="15"/>
              </w:rPr>
              <w:t>)</w:t>
            </w:r>
            <w:r w:rsidRPr="00BC4772">
              <w:rPr>
                <w:spacing w:val="-4"/>
                <w:w w:val="105"/>
                <w:sz w:val="15"/>
                <w:szCs w:val="15"/>
              </w:rPr>
              <w:t xml:space="preserve"> </w:t>
            </w:r>
            <w:r>
              <w:rPr>
                <w:spacing w:val="1"/>
                <w:w w:val="105"/>
                <w:sz w:val="15"/>
                <w:szCs w:val="15"/>
              </w:rPr>
              <w:t>from dam with low solid content</w:t>
            </w:r>
            <w:r w:rsidRPr="00BC4772">
              <w:rPr>
                <w:spacing w:val="-5"/>
                <w:w w:val="105"/>
                <w:sz w:val="15"/>
                <w:szCs w:val="15"/>
              </w:rPr>
              <w:t xml:space="preserve"> </w:t>
            </w:r>
            <w:r w:rsidRPr="00BC4772">
              <w:rPr>
                <w:w w:val="105"/>
                <w:sz w:val="15"/>
                <w:szCs w:val="15"/>
              </w:rPr>
              <w:t>(&lt;</w:t>
            </w:r>
            <w:r w:rsidRPr="00BC4772">
              <w:rPr>
                <w:spacing w:val="1"/>
                <w:w w:val="105"/>
                <w:sz w:val="15"/>
                <w:szCs w:val="15"/>
              </w:rPr>
              <w:t>5</w:t>
            </w:r>
            <w:r w:rsidRPr="00BC4772">
              <w:rPr>
                <w:spacing w:val="-5"/>
                <w:w w:val="105"/>
                <w:sz w:val="15"/>
                <w:szCs w:val="15"/>
              </w:rPr>
              <w:t>%</w:t>
            </w:r>
            <w:r w:rsidRPr="00BC4772">
              <w:rPr>
                <w:w w:val="105"/>
                <w:sz w:val="15"/>
                <w:szCs w:val="15"/>
              </w:rPr>
              <w:t>),</w:t>
            </w:r>
            <w:r w:rsidRPr="00BC4772">
              <w:rPr>
                <w:spacing w:val="-8"/>
                <w:w w:val="105"/>
                <w:sz w:val="15"/>
                <w:szCs w:val="15"/>
              </w:rPr>
              <w:t xml:space="preserve"> </w:t>
            </w:r>
            <w:r>
              <w:rPr>
                <w:spacing w:val="1"/>
                <w:w w:val="105"/>
                <w:sz w:val="15"/>
                <w:szCs w:val="15"/>
              </w:rPr>
              <w:t>suction and download rating</w:t>
            </w:r>
            <w:r w:rsidRPr="00BC4772">
              <w:rPr>
                <w:spacing w:val="-7"/>
                <w:w w:val="105"/>
                <w:sz w:val="15"/>
                <w:szCs w:val="15"/>
              </w:rPr>
              <w:t xml:space="preserve"> </w:t>
            </w:r>
            <w:r w:rsidRPr="00BC4772">
              <w:rPr>
                <w:spacing w:val="-3"/>
                <w:w w:val="105"/>
                <w:sz w:val="15"/>
                <w:szCs w:val="15"/>
              </w:rPr>
              <w:t>A</w:t>
            </w:r>
            <w:r w:rsidRPr="00BC4772">
              <w:rPr>
                <w:spacing w:val="-1"/>
                <w:w w:val="105"/>
                <w:sz w:val="15"/>
                <w:szCs w:val="15"/>
              </w:rPr>
              <w:t>S</w:t>
            </w:r>
            <w:r w:rsidRPr="00BC4772">
              <w:rPr>
                <w:spacing w:val="2"/>
                <w:w w:val="105"/>
                <w:sz w:val="15"/>
                <w:szCs w:val="15"/>
              </w:rPr>
              <w:t>M</w:t>
            </w:r>
            <w:r w:rsidRPr="00BC4772">
              <w:rPr>
                <w:w w:val="105"/>
                <w:sz w:val="15"/>
                <w:szCs w:val="15"/>
              </w:rPr>
              <w:t>E</w:t>
            </w:r>
            <w:r w:rsidRPr="00BC4772">
              <w:rPr>
                <w:spacing w:val="-7"/>
                <w:w w:val="105"/>
                <w:sz w:val="15"/>
                <w:szCs w:val="15"/>
              </w:rPr>
              <w:t xml:space="preserve"> </w:t>
            </w:r>
            <w:r w:rsidRPr="00BC4772">
              <w:rPr>
                <w:spacing w:val="1"/>
                <w:w w:val="105"/>
                <w:sz w:val="15"/>
                <w:szCs w:val="15"/>
              </w:rPr>
              <w:t>150</w:t>
            </w:r>
            <w:r w:rsidRPr="00BC4772">
              <w:rPr>
                <w:w w:val="105"/>
                <w:sz w:val="15"/>
                <w:szCs w:val="15"/>
              </w:rPr>
              <w:t>,</w:t>
            </w:r>
            <w:r w:rsidRPr="00BC4772">
              <w:rPr>
                <w:spacing w:val="-9"/>
                <w:w w:val="105"/>
                <w:sz w:val="15"/>
                <w:szCs w:val="15"/>
              </w:rPr>
              <w:t xml:space="preserve"> </w:t>
            </w:r>
            <w:r>
              <w:rPr>
                <w:w w:val="105"/>
                <w:sz w:val="15"/>
                <w:szCs w:val="15"/>
              </w:rPr>
              <w:t>with soft starter and start/stop control by level, includes rafts.</w:t>
            </w:r>
          </w:p>
        </w:tc>
        <w:tc>
          <w:tcPr>
            <w:tcW w:w="854"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spacing w:line="247" w:lineRule="auto"/>
              <w:ind w:left="121" w:firstLine="79"/>
            </w:pPr>
            <w:r w:rsidRPr="00BC4772">
              <w:rPr>
                <w:spacing w:val="1"/>
                <w:w w:val="105"/>
                <w:sz w:val="15"/>
                <w:szCs w:val="15"/>
              </w:rPr>
              <w:t>0</w:t>
            </w:r>
            <w:r w:rsidRPr="00BC4772">
              <w:rPr>
                <w:spacing w:val="-2"/>
                <w:w w:val="105"/>
                <w:sz w:val="15"/>
                <w:szCs w:val="15"/>
              </w:rPr>
              <w:t>35</w:t>
            </w:r>
            <w:r w:rsidRPr="00BC4772">
              <w:rPr>
                <w:spacing w:val="1"/>
                <w:w w:val="105"/>
                <w:sz w:val="15"/>
                <w:szCs w:val="15"/>
              </w:rPr>
              <w:t>2</w:t>
            </w:r>
            <w:r w:rsidRPr="00BC4772">
              <w:rPr>
                <w:spacing w:val="3"/>
                <w:w w:val="105"/>
                <w:sz w:val="15"/>
                <w:szCs w:val="15"/>
              </w:rPr>
              <w:t>8</w:t>
            </w:r>
            <w:r w:rsidRPr="00BC4772">
              <w:rPr>
                <w:w w:val="105"/>
                <w:sz w:val="15"/>
                <w:szCs w:val="15"/>
              </w:rPr>
              <w:t>-</w:t>
            </w:r>
            <w:r w:rsidRPr="00BC4772">
              <w:rPr>
                <w:w w:val="104"/>
                <w:sz w:val="15"/>
                <w:szCs w:val="15"/>
              </w:rPr>
              <w:t xml:space="preserve"> </w:t>
            </w:r>
            <w:r w:rsidRPr="00BC4772">
              <w:rPr>
                <w:spacing w:val="-2"/>
                <w:sz w:val="15"/>
                <w:szCs w:val="15"/>
              </w:rPr>
              <w:t>B</w:t>
            </w:r>
            <w:r w:rsidRPr="00BC4772">
              <w:rPr>
                <w:spacing w:val="-1"/>
                <w:sz w:val="15"/>
                <w:szCs w:val="15"/>
              </w:rPr>
              <w:t>V</w:t>
            </w:r>
            <w:r w:rsidRPr="00BC4772">
              <w:rPr>
                <w:sz w:val="15"/>
                <w:szCs w:val="15"/>
              </w:rPr>
              <w:t>T</w:t>
            </w:r>
            <w:r w:rsidRPr="00BC4772">
              <w:rPr>
                <w:spacing w:val="-2"/>
                <w:sz w:val="15"/>
                <w:szCs w:val="15"/>
              </w:rPr>
              <w:t>-</w:t>
            </w:r>
            <w:r w:rsidRPr="00BC4772">
              <w:rPr>
                <w:sz w:val="15"/>
                <w:szCs w:val="15"/>
              </w:rPr>
              <w:t>001</w:t>
            </w:r>
          </w:p>
        </w:tc>
        <w:tc>
          <w:tcPr>
            <w:tcW w:w="660"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ind w:left="207"/>
              <w:rPr>
                <w:sz w:val="15"/>
                <w:szCs w:val="15"/>
              </w:rPr>
            </w:pPr>
            <w:r w:rsidRPr="00BC4772">
              <w:rPr>
                <w:spacing w:val="1"/>
                <w:w w:val="105"/>
                <w:sz w:val="15"/>
                <w:szCs w:val="15"/>
              </w:rPr>
              <w:t>1</w:t>
            </w:r>
            <w:r w:rsidRPr="00BC4772">
              <w:rPr>
                <w:spacing w:val="-2"/>
                <w:w w:val="105"/>
                <w:sz w:val="15"/>
                <w:szCs w:val="15"/>
              </w:rPr>
              <w:t>3</w:t>
            </w:r>
            <w:r w:rsidRPr="00BC4772">
              <w:rPr>
                <w:w w:val="105"/>
                <w:sz w:val="15"/>
                <w:szCs w:val="15"/>
              </w:rPr>
              <w:t>8</w:t>
            </w:r>
          </w:p>
          <w:p w:rsidR="009632A8" w:rsidRPr="00BC4772" w:rsidRDefault="009632A8">
            <w:pPr>
              <w:pStyle w:val="TableParagraph"/>
              <w:kinsoku w:val="0"/>
              <w:overflowPunct w:val="0"/>
              <w:spacing w:before="5"/>
              <w:ind w:left="188"/>
            </w:pPr>
            <w:r w:rsidRPr="00BC4772">
              <w:rPr>
                <w:spacing w:val="1"/>
                <w:w w:val="105"/>
                <w:sz w:val="15"/>
                <w:szCs w:val="15"/>
              </w:rPr>
              <w:t>2</w:t>
            </w:r>
            <w:r w:rsidRPr="00BC4772">
              <w:rPr>
                <w:spacing w:val="3"/>
                <w:w w:val="105"/>
                <w:sz w:val="15"/>
                <w:szCs w:val="15"/>
              </w:rPr>
              <w:t>4</w:t>
            </w:r>
            <w:r w:rsidRPr="00BC4772">
              <w:rPr>
                <w:spacing w:val="-5"/>
                <w:w w:val="105"/>
                <w:sz w:val="15"/>
                <w:szCs w:val="15"/>
              </w:rPr>
              <w:t>,</w:t>
            </w:r>
            <w:r w:rsidRPr="00BC4772">
              <w:rPr>
                <w:w w:val="105"/>
                <w:sz w:val="15"/>
                <w:szCs w:val="15"/>
              </w:rPr>
              <w:t>6</w:t>
            </w:r>
          </w:p>
        </w:tc>
        <w:tc>
          <w:tcPr>
            <w:tcW w:w="552"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spacing w:line="247" w:lineRule="auto"/>
              <w:ind w:left="140" w:firstLine="57"/>
            </w:pPr>
            <w:r w:rsidRPr="00BC4772">
              <w:rPr>
                <w:spacing w:val="-3"/>
                <w:w w:val="105"/>
                <w:sz w:val="15"/>
                <w:szCs w:val="15"/>
              </w:rPr>
              <w:t>l</w:t>
            </w:r>
            <w:r w:rsidRPr="00BC4772">
              <w:rPr>
                <w:spacing w:val="-1"/>
                <w:w w:val="105"/>
                <w:sz w:val="15"/>
                <w:szCs w:val="15"/>
              </w:rPr>
              <w:t>/</w:t>
            </w:r>
            <w:r w:rsidRPr="00BC4772">
              <w:rPr>
                <w:w w:val="105"/>
                <w:sz w:val="15"/>
                <w:szCs w:val="15"/>
              </w:rPr>
              <w:t>s</w:t>
            </w:r>
            <w:r w:rsidRPr="00BC4772">
              <w:rPr>
                <w:w w:val="104"/>
                <w:sz w:val="15"/>
                <w:szCs w:val="15"/>
              </w:rPr>
              <w:t xml:space="preserve"> </w:t>
            </w:r>
            <w:proofErr w:type="spellStart"/>
            <w:r w:rsidRPr="00BC4772">
              <w:rPr>
                <w:spacing w:val="-6"/>
                <w:w w:val="105"/>
                <w:sz w:val="15"/>
                <w:szCs w:val="15"/>
              </w:rPr>
              <w:t>m</w:t>
            </w:r>
            <w:r w:rsidRPr="00BC4772">
              <w:rPr>
                <w:w w:val="105"/>
                <w:sz w:val="15"/>
                <w:szCs w:val="15"/>
              </w:rPr>
              <w:t>ca</w:t>
            </w:r>
            <w:proofErr w:type="spellEnd"/>
          </w:p>
        </w:tc>
        <w:tc>
          <w:tcPr>
            <w:tcW w:w="509"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3" w:line="150" w:lineRule="exact"/>
              <w:rPr>
                <w:sz w:val="15"/>
                <w:szCs w:val="15"/>
              </w:rPr>
            </w:pPr>
          </w:p>
          <w:p w:rsidR="009632A8" w:rsidRPr="00BC4772" w:rsidRDefault="009632A8">
            <w:pPr>
              <w:pStyle w:val="TableParagraph"/>
              <w:kinsoku w:val="0"/>
              <w:overflowPunct w:val="0"/>
              <w:spacing w:line="200" w:lineRule="exact"/>
              <w:rPr>
                <w:sz w:val="20"/>
                <w:szCs w:val="20"/>
              </w:rPr>
            </w:pPr>
          </w:p>
          <w:p w:rsidR="009632A8" w:rsidRPr="00BC4772" w:rsidRDefault="009632A8">
            <w:pPr>
              <w:pStyle w:val="TableParagraph"/>
              <w:kinsoku w:val="0"/>
              <w:overflowPunct w:val="0"/>
              <w:ind w:left="190" w:right="193"/>
              <w:jc w:val="center"/>
            </w:pPr>
            <w:r w:rsidRPr="00BC4772">
              <w:rPr>
                <w:w w:val="105"/>
                <w:sz w:val="15"/>
                <w:szCs w:val="15"/>
              </w:rPr>
              <w:t>1</w:t>
            </w:r>
          </w:p>
        </w:tc>
      </w:tr>
      <w:tr w:rsidR="009632A8" w:rsidRPr="00BC4772">
        <w:trPr>
          <w:trHeight w:hRule="exact" w:val="898"/>
        </w:trPr>
        <w:tc>
          <w:tcPr>
            <w:tcW w:w="811"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6" w:line="150" w:lineRule="exact"/>
              <w:rPr>
                <w:sz w:val="15"/>
                <w:szCs w:val="15"/>
              </w:rPr>
            </w:pPr>
          </w:p>
          <w:p w:rsidR="009632A8" w:rsidRPr="00BC4772" w:rsidRDefault="009632A8">
            <w:pPr>
              <w:pStyle w:val="TableParagraph"/>
              <w:kinsoku w:val="0"/>
              <w:overflowPunct w:val="0"/>
              <w:spacing w:line="200" w:lineRule="exact"/>
              <w:rPr>
                <w:sz w:val="20"/>
                <w:szCs w:val="20"/>
              </w:rPr>
            </w:pPr>
          </w:p>
          <w:p w:rsidR="009632A8" w:rsidRPr="00BC4772" w:rsidRDefault="009632A8">
            <w:pPr>
              <w:pStyle w:val="TableParagraph"/>
              <w:kinsoku w:val="0"/>
              <w:overflowPunct w:val="0"/>
              <w:ind w:left="264" w:right="265"/>
              <w:jc w:val="center"/>
            </w:pPr>
            <w:r w:rsidRPr="00BC4772">
              <w:rPr>
                <w:spacing w:val="1"/>
                <w:w w:val="105"/>
                <w:sz w:val="15"/>
                <w:szCs w:val="15"/>
              </w:rPr>
              <w:t>0</w:t>
            </w:r>
            <w:r w:rsidRPr="00BC4772">
              <w:rPr>
                <w:spacing w:val="-2"/>
                <w:w w:val="105"/>
                <w:sz w:val="15"/>
                <w:szCs w:val="15"/>
              </w:rPr>
              <w:t>1</w:t>
            </w:r>
            <w:r w:rsidRPr="00BC4772">
              <w:rPr>
                <w:w w:val="105"/>
                <w:sz w:val="15"/>
                <w:szCs w:val="15"/>
              </w:rPr>
              <w:t>8</w:t>
            </w:r>
          </w:p>
        </w:tc>
        <w:tc>
          <w:tcPr>
            <w:tcW w:w="6605" w:type="dxa"/>
            <w:tcBorders>
              <w:top w:val="single" w:sz="2" w:space="0" w:color="000000"/>
              <w:left w:val="single" w:sz="2" w:space="0" w:color="000000"/>
              <w:bottom w:val="single" w:sz="2" w:space="0" w:color="000000"/>
              <w:right w:val="single" w:sz="2" w:space="0" w:color="000000"/>
            </w:tcBorders>
          </w:tcPr>
          <w:p w:rsidR="00E8111B" w:rsidRPr="00BC4772" w:rsidRDefault="00E8111B" w:rsidP="00E8111B">
            <w:pPr>
              <w:pStyle w:val="TableParagraph"/>
              <w:kinsoku w:val="0"/>
              <w:overflowPunct w:val="0"/>
              <w:spacing w:before="60"/>
              <w:ind w:left="229"/>
              <w:rPr>
                <w:sz w:val="15"/>
                <w:szCs w:val="15"/>
              </w:rPr>
            </w:pPr>
            <w:r>
              <w:rPr>
                <w:b/>
                <w:bCs/>
                <w:spacing w:val="-2"/>
                <w:w w:val="105"/>
                <w:sz w:val="15"/>
                <w:szCs w:val="15"/>
              </w:rPr>
              <w:t>Pumping equipment for water recovered from the dam</w:t>
            </w:r>
          </w:p>
          <w:p w:rsidR="009632A8" w:rsidRPr="00BC4772" w:rsidRDefault="00E8111B" w:rsidP="00E8111B">
            <w:pPr>
              <w:pStyle w:val="TableParagraph"/>
              <w:kinsoku w:val="0"/>
              <w:overflowPunct w:val="0"/>
              <w:spacing w:before="62" w:line="248" w:lineRule="auto"/>
              <w:ind w:left="229" w:right="155"/>
              <w:jc w:val="both"/>
            </w:pPr>
            <w:r>
              <w:rPr>
                <w:spacing w:val="-2"/>
                <w:w w:val="105"/>
                <w:sz w:val="15"/>
                <w:szCs w:val="15"/>
              </w:rPr>
              <w:t xml:space="preserve">Vertical </w:t>
            </w:r>
            <w:r w:rsidR="004F1AD9">
              <w:rPr>
                <w:spacing w:val="-2"/>
                <w:w w:val="105"/>
                <w:sz w:val="15"/>
                <w:szCs w:val="15"/>
              </w:rPr>
              <w:t>Pump</w:t>
            </w:r>
            <w:r>
              <w:rPr>
                <w:spacing w:val="-2"/>
                <w:w w:val="105"/>
                <w:sz w:val="15"/>
                <w:szCs w:val="15"/>
              </w:rPr>
              <w:t xml:space="preserve"> set up on rafts</w:t>
            </w:r>
            <w:r w:rsidRPr="00BC4772">
              <w:rPr>
                <w:w w:val="105"/>
                <w:sz w:val="15"/>
                <w:szCs w:val="15"/>
              </w:rPr>
              <w:t>,</w:t>
            </w:r>
            <w:r w:rsidRPr="00BC4772">
              <w:rPr>
                <w:spacing w:val="-4"/>
                <w:w w:val="105"/>
                <w:sz w:val="15"/>
                <w:szCs w:val="15"/>
              </w:rPr>
              <w:t xml:space="preserve"> </w:t>
            </w:r>
            <w:r>
              <w:rPr>
                <w:spacing w:val="-1"/>
                <w:w w:val="105"/>
                <w:sz w:val="15"/>
                <w:szCs w:val="15"/>
              </w:rPr>
              <w:t>recovered water service</w:t>
            </w:r>
            <w:r w:rsidRPr="00BC4772">
              <w:rPr>
                <w:spacing w:val="-8"/>
                <w:w w:val="105"/>
                <w:sz w:val="15"/>
                <w:szCs w:val="15"/>
              </w:rPr>
              <w:t xml:space="preserve"> </w:t>
            </w:r>
            <w:r w:rsidRPr="00BC4772">
              <w:rPr>
                <w:spacing w:val="3"/>
                <w:w w:val="105"/>
                <w:sz w:val="15"/>
                <w:szCs w:val="15"/>
              </w:rPr>
              <w:t>(</w:t>
            </w:r>
            <w:r w:rsidRPr="00BC4772">
              <w:rPr>
                <w:spacing w:val="-5"/>
                <w:w w:val="105"/>
                <w:sz w:val="15"/>
                <w:szCs w:val="15"/>
              </w:rPr>
              <w:t>R</w:t>
            </w:r>
            <w:r w:rsidRPr="00BC4772">
              <w:rPr>
                <w:spacing w:val="-2"/>
                <w:w w:val="105"/>
                <w:sz w:val="15"/>
                <w:szCs w:val="15"/>
              </w:rPr>
              <w:t>W</w:t>
            </w:r>
            <w:r w:rsidRPr="00BC4772">
              <w:rPr>
                <w:w w:val="105"/>
                <w:sz w:val="15"/>
                <w:szCs w:val="15"/>
              </w:rPr>
              <w:t>)</w:t>
            </w:r>
            <w:r w:rsidRPr="00BC4772">
              <w:rPr>
                <w:spacing w:val="-4"/>
                <w:w w:val="105"/>
                <w:sz w:val="15"/>
                <w:szCs w:val="15"/>
              </w:rPr>
              <w:t xml:space="preserve"> </w:t>
            </w:r>
            <w:r>
              <w:rPr>
                <w:spacing w:val="1"/>
                <w:w w:val="105"/>
                <w:sz w:val="15"/>
                <w:szCs w:val="15"/>
              </w:rPr>
              <w:t>from dam with low solid content</w:t>
            </w:r>
            <w:r w:rsidRPr="00BC4772">
              <w:rPr>
                <w:spacing w:val="-5"/>
                <w:w w:val="105"/>
                <w:sz w:val="15"/>
                <w:szCs w:val="15"/>
              </w:rPr>
              <w:t xml:space="preserve"> </w:t>
            </w:r>
            <w:r w:rsidRPr="00BC4772">
              <w:rPr>
                <w:w w:val="105"/>
                <w:sz w:val="15"/>
                <w:szCs w:val="15"/>
              </w:rPr>
              <w:t>(&lt;</w:t>
            </w:r>
            <w:r w:rsidRPr="00BC4772">
              <w:rPr>
                <w:spacing w:val="1"/>
                <w:w w:val="105"/>
                <w:sz w:val="15"/>
                <w:szCs w:val="15"/>
              </w:rPr>
              <w:t>5</w:t>
            </w:r>
            <w:r w:rsidRPr="00BC4772">
              <w:rPr>
                <w:spacing w:val="-5"/>
                <w:w w:val="105"/>
                <w:sz w:val="15"/>
                <w:szCs w:val="15"/>
              </w:rPr>
              <w:t>%</w:t>
            </w:r>
            <w:r w:rsidRPr="00BC4772">
              <w:rPr>
                <w:w w:val="105"/>
                <w:sz w:val="15"/>
                <w:szCs w:val="15"/>
              </w:rPr>
              <w:t>),</w:t>
            </w:r>
            <w:r w:rsidRPr="00BC4772">
              <w:rPr>
                <w:spacing w:val="-8"/>
                <w:w w:val="105"/>
                <w:sz w:val="15"/>
                <w:szCs w:val="15"/>
              </w:rPr>
              <w:t xml:space="preserve"> </w:t>
            </w:r>
            <w:r>
              <w:rPr>
                <w:spacing w:val="1"/>
                <w:w w:val="105"/>
                <w:sz w:val="15"/>
                <w:szCs w:val="15"/>
              </w:rPr>
              <w:t>suction and download rating</w:t>
            </w:r>
            <w:r w:rsidRPr="00BC4772">
              <w:rPr>
                <w:spacing w:val="-7"/>
                <w:w w:val="105"/>
                <w:sz w:val="15"/>
                <w:szCs w:val="15"/>
              </w:rPr>
              <w:t xml:space="preserve"> </w:t>
            </w:r>
            <w:r w:rsidRPr="00BC4772">
              <w:rPr>
                <w:spacing w:val="-3"/>
                <w:w w:val="105"/>
                <w:sz w:val="15"/>
                <w:szCs w:val="15"/>
              </w:rPr>
              <w:t>A</w:t>
            </w:r>
            <w:r w:rsidRPr="00BC4772">
              <w:rPr>
                <w:spacing w:val="-1"/>
                <w:w w:val="105"/>
                <w:sz w:val="15"/>
                <w:szCs w:val="15"/>
              </w:rPr>
              <w:t>S</w:t>
            </w:r>
            <w:r w:rsidRPr="00BC4772">
              <w:rPr>
                <w:spacing w:val="2"/>
                <w:w w:val="105"/>
                <w:sz w:val="15"/>
                <w:szCs w:val="15"/>
              </w:rPr>
              <w:t>M</w:t>
            </w:r>
            <w:r w:rsidRPr="00BC4772">
              <w:rPr>
                <w:w w:val="105"/>
                <w:sz w:val="15"/>
                <w:szCs w:val="15"/>
              </w:rPr>
              <w:t>E</w:t>
            </w:r>
            <w:r w:rsidRPr="00BC4772">
              <w:rPr>
                <w:spacing w:val="-7"/>
                <w:w w:val="105"/>
                <w:sz w:val="15"/>
                <w:szCs w:val="15"/>
              </w:rPr>
              <w:t xml:space="preserve"> </w:t>
            </w:r>
            <w:r w:rsidRPr="00BC4772">
              <w:rPr>
                <w:spacing w:val="1"/>
                <w:w w:val="105"/>
                <w:sz w:val="15"/>
                <w:szCs w:val="15"/>
              </w:rPr>
              <w:t>150</w:t>
            </w:r>
            <w:r w:rsidRPr="00BC4772">
              <w:rPr>
                <w:w w:val="105"/>
                <w:sz w:val="15"/>
                <w:szCs w:val="15"/>
              </w:rPr>
              <w:t>,</w:t>
            </w:r>
            <w:r w:rsidRPr="00BC4772">
              <w:rPr>
                <w:spacing w:val="-9"/>
                <w:w w:val="105"/>
                <w:sz w:val="15"/>
                <w:szCs w:val="15"/>
              </w:rPr>
              <w:t xml:space="preserve"> </w:t>
            </w:r>
            <w:r>
              <w:rPr>
                <w:w w:val="105"/>
                <w:sz w:val="15"/>
                <w:szCs w:val="15"/>
              </w:rPr>
              <w:t>with soft starter and start/stop control by level, includes rafts.</w:t>
            </w:r>
          </w:p>
        </w:tc>
        <w:tc>
          <w:tcPr>
            <w:tcW w:w="854"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7" w:line="260" w:lineRule="exact"/>
              <w:rPr>
                <w:sz w:val="26"/>
                <w:szCs w:val="26"/>
              </w:rPr>
            </w:pPr>
          </w:p>
          <w:p w:rsidR="009632A8" w:rsidRPr="00BC4772" w:rsidRDefault="009632A8">
            <w:pPr>
              <w:pStyle w:val="TableParagraph"/>
              <w:kinsoku w:val="0"/>
              <w:overflowPunct w:val="0"/>
              <w:spacing w:line="247" w:lineRule="auto"/>
              <w:ind w:left="121" w:firstLine="79"/>
            </w:pPr>
            <w:r w:rsidRPr="00BC4772">
              <w:rPr>
                <w:spacing w:val="1"/>
                <w:w w:val="105"/>
                <w:sz w:val="15"/>
                <w:szCs w:val="15"/>
              </w:rPr>
              <w:t>0</w:t>
            </w:r>
            <w:r w:rsidRPr="00BC4772">
              <w:rPr>
                <w:spacing w:val="-2"/>
                <w:w w:val="105"/>
                <w:sz w:val="15"/>
                <w:szCs w:val="15"/>
              </w:rPr>
              <w:t>35</w:t>
            </w:r>
            <w:r w:rsidRPr="00BC4772">
              <w:rPr>
                <w:spacing w:val="1"/>
                <w:w w:val="105"/>
                <w:sz w:val="15"/>
                <w:szCs w:val="15"/>
              </w:rPr>
              <w:t>2</w:t>
            </w:r>
            <w:r w:rsidRPr="00BC4772">
              <w:rPr>
                <w:spacing w:val="3"/>
                <w:w w:val="105"/>
                <w:sz w:val="15"/>
                <w:szCs w:val="15"/>
              </w:rPr>
              <w:t>8</w:t>
            </w:r>
            <w:r w:rsidRPr="00BC4772">
              <w:rPr>
                <w:w w:val="105"/>
                <w:sz w:val="15"/>
                <w:szCs w:val="15"/>
              </w:rPr>
              <w:t>-</w:t>
            </w:r>
            <w:r w:rsidRPr="00BC4772">
              <w:rPr>
                <w:w w:val="104"/>
                <w:sz w:val="15"/>
                <w:szCs w:val="15"/>
              </w:rPr>
              <w:t xml:space="preserve"> </w:t>
            </w:r>
            <w:r w:rsidRPr="00BC4772">
              <w:rPr>
                <w:spacing w:val="-2"/>
                <w:sz w:val="15"/>
                <w:szCs w:val="15"/>
              </w:rPr>
              <w:t>B</w:t>
            </w:r>
            <w:r w:rsidRPr="00BC4772">
              <w:rPr>
                <w:spacing w:val="-1"/>
                <w:sz w:val="15"/>
                <w:szCs w:val="15"/>
              </w:rPr>
              <w:t>V</w:t>
            </w:r>
            <w:r w:rsidRPr="00BC4772">
              <w:rPr>
                <w:sz w:val="15"/>
                <w:szCs w:val="15"/>
              </w:rPr>
              <w:t>T</w:t>
            </w:r>
            <w:r w:rsidRPr="00BC4772">
              <w:rPr>
                <w:spacing w:val="-2"/>
                <w:sz w:val="15"/>
                <w:szCs w:val="15"/>
              </w:rPr>
              <w:t>-</w:t>
            </w:r>
            <w:r w:rsidRPr="00BC4772">
              <w:rPr>
                <w:sz w:val="15"/>
                <w:szCs w:val="15"/>
              </w:rPr>
              <w:t>002</w:t>
            </w:r>
          </w:p>
        </w:tc>
        <w:tc>
          <w:tcPr>
            <w:tcW w:w="660"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7" w:line="260" w:lineRule="exact"/>
              <w:rPr>
                <w:sz w:val="26"/>
                <w:szCs w:val="26"/>
              </w:rPr>
            </w:pPr>
          </w:p>
          <w:p w:rsidR="009632A8" w:rsidRPr="00BC4772" w:rsidRDefault="009632A8">
            <w:pPr>
              <w:pStyle w:val="TableParagraph"/>
              <w:kinsoku w:val="0"/>
              <w:overflowPunct w:val="0"/>
              <w:ind w:left="207"/>
              <w:rPr>
                <w:sz w:val="15"/>
                <w:szCs w:val="15"/>
              </w:rPr>
            </w:pPr>
            <w:r w:rsidRPr="00BC4772">
              <w:rPr>
                <w:spacing w:val="1"/>
                <w:w w:val="105"/>
                <w:sz w:val="15"/>
                <w:szCs w:val="15"/>
              </w:rPr>
              <w:t>1</w:t>
            </w:r>
            <w:r w:rsidRPr="00BC4772">
              <w:rPr>
                <w:spacing w:val="-2"/>
                <w:w w:val="105"/>
                <w:sz w:val="15"/>
                <w:szCs w:val="15"/>
              </w:rPr>
              <w:t>3</w:t>
            </w:r>
            <w:r w:rsidRPr="00BC4772">
              <w:rPr>
                <w:w w:val="105"/>
                <w:sz w:val="15"/>
                <w:szCs w:val="15"/>
              </w:rPr>
              <w:t>8</w:t>
            </w:r>
          </w:p>
          <w:p w:rsidR="009632A8" w:rsidRPr="00BC4772" w:rsidRDefault="009632A8">
            <w:pPr>
              <w:pStyle w:val="TableParagraph"/>
              <w:kinsoku w:val="0"/>
              <w:overflowPunct w:val="0"/>
              <w:spacing w:before="5"/>
              <w:ind w:left="188"/>
            </w:pPr>
            <w:r w:rsidRPr="00BC4772">
              <w:rPr>
                <w:spacing w:val="1"/>
                <w:w w:val="105"/>
                <w:sz w:val="15"/>
                <w:szCs w:val="15"/>
              </w:rPr>
              <w:t>2</w:t>
            </w:r>
            <w:r w:rsidRPr="00BC4772">
              <w:rPr>
                <w:spacing w:val="3"/>
                <w:w w:val="105"/>
                <w:sz w:val="15"/>
                <w:szCs w:val="15"/>
              </w:rPr>
              <w:t>4</w:t>
            </w:r>
            <w:r w:rsidRPr="00BC4772">
              <w:rPr>
                <w:spacing w:val="-5"/>
                <w:w w:val="105"/>
                <w:sz w:val="15"/>
                <w:szCs w:val="15"/>
              </w:rPr>
              <w:t>,</w:t>
            </w:r>
            <w:r w:rsidRPr="00BC4772">
              <w:rPr>
                <w:w w:val="105"/>
                <w:sz w:val="15"/>
                <w:szCs w:val="15"/>
              </w:rPr>
              <w:t>6</w:t>
            </w:r>
          </w:p>
        </w:tc>
        <w:tc>
          <w:tcPr>
            <w:tcW w:w="552"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7" w:line="260" w:lineRule="exact"/>
              <w:rPr>
                <w:sz w:val="26"/>
                <w:szCs w:val="26"/>
              </w:rPr>
            </w:pPr>
          </w:p>
          <w:p w:rsidR="009632A8" w:rsidRPr="00BC4772" w:rsidRDefault="009632A8">
            <w:pPr>
              <w:pStyle w:val="TableParagraph"/>
              <w:kinsoku w:val="0"/>
              <w:overflowPunct w:val="0"/>
              <w:spacing w:line="247" w:lineRule="auto"/>
              <w:ind w:left="140" w:firstLine="57"/>
            </w:pPr>
            <w:r w:rsidRPr="00BC4772">
              <w:rPr>
                <w:spacing w:val="-3"/>
                <w:w w:val="105"/>
                <w:sz w:val="15"/>
                <w:szCs w:val="15"/>
              </w:rPr>
              <w:t>l</w:t>
            </w:r>
            <w:r w:rsidRPr="00BC4772">
              <w:rPr>
                <w:spacing w:val="-1"/>
                <w:w w:val="105"/>
                <w:sz w:val="15"/>
                <w:szCs w:val="15"/>
              </w:rPr>
              <w:t>/</w:t>
            </w:r>
            <w:r w:rsidRPr="00BC4772">
              <w:rPr>
                <w:w w:val="105"/>
                <w:sz w:val="15"/>
                <w:szCs w:val="15"/>
              </w:rPr>
              <w:t>s</w:t>
            </w:r>
            <w:r w:rsidRPr="00BC4772">
              <w:rPr>
                <w:w w:val="104"/>
                <w:sz w:val="15"/>
                <w:szCs w:val="15"/>
              </w:rPr>
              <w:t xml:space="preserve"> </w:t>
            </w:r>
            <w:proofErr w:type="spellStart"/>
            <w:r w:rsidRPr="00BC4772">
              <w:rPr>
                <w:spacing w:val="-6"/>
                <w:w w:val="105"/>
                <w:sz w:val="15"/>
                <w:szCs w:val="15"/>
              </w:rPr>
              <w:t>m</w:t>
            </w:r>
            <w:r w:rsidRPr="00BC4772">
              <w:rPr>
                <w:w w:val="105"/>
                <w:sz w:val="15"/>
                <w:szCs w:val="15"/>
              </w:rPr>
              <w:t>ca</w:t>
            </w:r>
            <w:proofErr w:type="spellEnd"/>
          </w:p>
        </w:tc>
        <w:tc>
          <w:tcPr>
            <w:tcW w:w="509"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6" w:line="150" w:lineRule="exact"/>
              <w:rPr>
                <w:sz w:val="15"/>
                <w:szCs w:val="15"/>
              </w:rPr>
            </w:pPr>
          </w:p>
          <w:p w:rsidR="009632A8" w:rsidRPr="00BC4772" w:rsidRDefault="009632A8">
            <w:pPr>
              <w:pStyle w:val="TableParagraph"/>
              <w:kinsoku w:val="0"/>
              <w:overflowPunct w:val="0"/>
              <w:spacing w:line="200" w:lineRule="exact"/>
              <w:rPr>
                <w:sz w:val="20"/>
                <w:szCs w:val="20"/>
              </w:rPr>
            </w:pPr>
          </w:p>
          <w:p w:rsidR="009632A8" w:rsidRPr="00BC4772" w:rsidRDefault="009632A8">
            <w:pPr>
              <w:pStyle w:val="TableParagraph"/>
              <w:kinsoku w:val="0"/>
              <w:overflowPunct w:val="0"/>
              <w:ind w:left="190" w:right="193"/>
              <w:jc w:val="center"/>
            </w:pPr>
            <w:r w:rsidRPr="00BC4772">
              <w:rPr>
                <w:w w:val="105"/>
                <w:sz w:val="15"/>
                <w:szCs w:val="15"/>
              </w:rPr>
              <w:t>1</w:t>
            </w:r>
          </w:p>
        </w:tc>
      </w:tr>
      <w:tr w:rsidR="009632A8" w:rsidRPr="00BC4772">
        <w:trPr>
          <w:trHeight w:hRule="exact" w:val="895"/>
        </w:trPr>
        <w:tc>
          <w:tcPr>
            <w:tcW w:w="811"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6" w:line="150" w:lineRule="exact"/>
              <w:rPr>
                <w:sz w:val="15"/>
                <w:szCs w:val="15"/>
              </w:rPr>
            </w:pPr>
          </w:p>
          <w:p w:rsidR="009632A8" w:rsidRPr="00BC4772" w:rsidRDefault="009632A8">
            <w:pPr>
              <w:pStyle w:val="TableParagraph"/>
              <w:kinsoku w:val="0"/>
              <w:overflowPunct w:val="0"/>
              <w:spacing w:line="200" w:lineRule="exact"/>
              <w:rPr>
                <w:sz w:val="20"/>
                <w:szCs w:val="20"/>
              </w:rPr>
            </w:pPr>
          </w:p>
          <w:p w:rsidR="009632A8" w:rsidRPr="00BC4772" w:rsidRDefault="009632A8">
            <w:pPr>
              <w:pStyle w:val="TableParagraph"/>
              <w:kinsoku w:val="0"/>
              <w:overflowPunct w:val="0"/>
              <w:ind w:left="264" w:right="265"/>
              <w:jc w:val="center"/>
            </w:pPr>
            <w:r w:rsidRPr="00BC4772">
              <w:rPr>
                <w:spacing w:val="1"/>
                <w:w w:val="105"/>
                <w:sz w:val="15"/>
                <w:szCs w:val="15"/>
              </w:rPr>
              <w:t>0</w:t>
            </w:r>
            <w:r w:rsidRPr="00BC4772">
              <w:rPr>
                <w:spacing w:val="-2"/>
                <w:w w:val="105"/>
                <w:sz w:val="15"/>
                <w:szCs w:val="15"/>
              </w:rPr>
              <w:t>1</w:t>
            </w:r>
            <w:r w:rsidRPr="00BC4772">
              <w:rPr>
                <w:w w:val="105"/>
                <w:sz w:val="15"/>
                <w:szCs w:val="15"/>
              </w:rPr>
              <w:t>9</w:t>
            </w:r>
          </w:p>
        </w:tc>
        <w:tc>
          <w:tcPr>
            <w:tcW w:w="6605" w:type="dxa"/>
            <w:tcBorders>
              <w:top w:val="single" w:sz="2" w:space="0" w:color="000000"/>
              <w:left w:val="single" w:sz="2" w:space="0" w:color="000000"/>
              <w:bottom w:val="single" w:sz="2" w:space="0" w:color="000000"/>
              <w:right w:val="single" w:sz="2" w:space="0" w:color="000000"/>
            </w:tcBorders>
          </w:tcPr>
          <w:p w:rsidR="00E8111B" w:rsidRPr="00BC4772" w:rsidRDefault="00E8111B" w:rsidP="00E8111B">
            <w:pPr>
              <w:pStyle w:val="TableParagraph"/>
              <w:kinsoku w:val="0"/>
              <w:overflowPunct w:val="0"/>
              <w:spacing w:before="60"/>
              <w:ind w:left="229"/>
              <w:rPr>
                <w:sz w:val="15"/>
                <w:szCs w:val="15"/>
              </w:rPr>
            </w:pPr>
            <w:r>
              <w:rPr>
                <w:b/>
                <w:bCs/>
                <w:spacing w:val="-2"/>
                <w:w w:val="105"/>
                <w:sz w:val="15"/>
                <w:szCs w:val="15"/>
              </w:rPr>
              <w:t>Pumping equipment for water recovered from the dam</w:t>
            </w:r>
          </w:p>
          <w:p w:rsidR="009632A8" w:rsidRPr="00BC4772" w:rsidRDefault="00E8111B" w:rsidP="00E8111B">
            <w:pPr>
              <w:pStyle w:val="TableParagraph"/>
              <w:kinsoku w:val="0"/>
              <w:overflowPunct w:val="0"/>
              <w:spacing w:before="62" w:line="247" w:lineRule="auto"/>
              <w:ind w:left="229" w:right="155"/>
              <w:jc w:val="both"/>
            </w:pPr>
            <w:r>
              <w:rPr>
                <w:spacing w:val="-2"/>
                <w:w w:val="105"/>
                <w:sz w:val="15"/>
                <w:szCs w:val="15"/>
              </w:rPr>
              <w:t xml:space="preserve">Vertical </w:t>
            </w:r>
            <w:r w:rsidR="004F1AD9">
              <w:rPr>
                <w:spacing w:val="-2"/>
                <w:w w:val="105"/>
                <w:sz w:val="15"/>
                <w:szCs w:val="15"/>
              </w:rPr>
              <w:t>Pump</w:t>
            </w:r>
            <w:r>
              <w:rPr>
                <w:spacing w:val="-2"/>
                <w:w w:val="105"/>
                <w:sz w:val="15"/>
                <w:szCs w:val="15"/>
              </w:rPr>
              <w:t xml:space="preserve"> set up on rafts</w:t>
            </w:r>
            <w:r w:rsidRPr="00BC4772">
              <w:rPr>
                <w:w w:val="105"/>
                <w:sz w:val="15"/>
                <w:szCs w:val="15"/>
              </w:rPr>
              <w:t>,</w:t>
            </w:r>
            <w:r w:rsidRPr="00BC4772">
              <w:rPr>
                <w:spacing w:val="-4"/>
                <w:w w:val="105"/>
                <w:sz w:val="15"/>
                <w:szCs w:val="15"/>
              </w:rPr>
              <w:t xml:space="preserve"> </w:t>
            </w:r>
            <w:r>
              <w:rPr>
                <w:spacing w:val="-1"/>
                <w:w w:val="105"/>
                <w:sz w:val="15"/>
                <w:szCs w:val="15"/>
              </w:rPr>
              <w:t>recovered water service</w:t>
            </w:r>
            <w:r w:rsidRPr="00BC4772">
              <w:rPr>
                <w:spacing w:val="-8"/>
                <w:w w:val="105"/>
                <w:sz w:val="15"/>
                <w:szCs w:val="15"/>
              </w:rPr>
              <w:t xml:space="preserve"> </w:t>
            </w:r>
            <w:r w:rsidRPr="00BC4772">
              <w:rPr>
                <w:spacing w:val="3"/>
                <w:w w:val="105"/>
                <w:sz w:val="15"/>
                <w:szCs w:val="15"/>
              </w:rPr>
              <w:t>(</w:t>
            </w:r>
            <w:r w:rsidRPr="00BC4772">
              <w:rPr>
                <w:spacing w:val="-5"/>
                <w:w w:val="105"/>
                <w:sz w:val="15"/>
                <w:szCs w:val="15"/>
              </w:rPr>
              <w:t>R</w:t>
            </w:r>
            <w:r w:rsidRPr="00BC4772">
              <w:rPr>
                <w:spacing w:val="-2"/>
                <w:w w:val="105"/>
                <w:sz w:val="15"/>
                <w:szCs w:val="15"/>
              </w:rPr>
              <w:t>W</w:t>
            </w:r>
            <w:r w:rsidRPr="00BC4772">
              <w:rPr>
                <w:w w:val="105"/>
                <w:sz w:val="15"/>
                <w:szCs w:val="15"/>
              </w:rPr>
              <w:t>)</w:t>
            </w:r>
            <w:r w:rsidRPr="00BC4772">
              <w:rPr>
                <w:spacing w:val="-4"/>
                <w:w w:val="105"/>
                <w:sz w:val="15"/>
                <w:szCs w:val="15"/>
              </w:rPr>
              <w:t xml:space="preserve"> </w:t>
            </w:r>
            <w:r>
              <w:rPr>
                <w:spacing w:val="1"/>
                <w:w w:val="105"/>
                <w:sz w:val="15"/>
                <w:szCs w:val="15"/>
              </w:rPr>
              <w:t>from dam with low solid content</w:t>
            </w:r>
            <w:r w:rsidRPr="00BC4772">
              <w:rPr>
                <w:spacing w:val="-5"/>
                <w:w w:val="105"/>
                <w:sz w:val="15"/>
                <w:szCs w:val="15"/>
              </w:rPr>
              <w:t xml:space="preserve"> </w:t>
            </w:r>
            <w:r w:rsidRPr="00BC4772">
              <w:rPr>
                <w:w w:val="105"/>
                <w:sz w:val="15"/>
                <w:szCs w:val="15"/>
              </w:rPr>
              <w:t>(&lt;</w:t>
            </w:r>
            <w:r w:rsidRPr="00BC4772">
              <w:rPr>
                <w:spacing w:val="1"/>
                <w:w w:val="105"/>
                <w:sz w:val="15"/>
                <w:szCs w:val="15"/>
              </w:rPr>
              <w:t>5</w:t>
            </w:r>
            <w:r w:rsidRPr="00BC4772">
              <w:rPr>
                <w:spacing w:val="-5"/>
                <w:w w:val="105"/>
                <w:sz w:val="15"/>
                <w:szCs w:val="15"/>
              </w:rPr>
              <w:t>%</w:t>
            </w:r>
            <w:r w:rsidRPr="00BC4772">
              <w:rPr>
                <w:w w:val="105"/>
                <w:sz w:val="15"/>
                <w:szCs w:val="15"/>
              </w:rPr>
              <w:t>),</w:t>
            </w:r>
            <w:r w:rsidRPr="00BC4772">
              <w:rPr>
                <w:spacing w:val="-8"/>
                <w:w w:val="105"/>
                <w:sz w:val="15"/>
                <w:szCs w:val="15"/>
              </w:rPr>
              <w:t xml:space="preserve"> </w:t>
            </w:r>
            <w:r>
              <w:rPr>
                <w:spacing w:val="1"/>
                <w:w w:val="105"/>
                <w:sz w:val="15"/>
                <w:szCs w:val="15"/>
              </w:rPr>
              <w:t>suction and download rating</w:t>
            </w:r>
            <w:r w:rsidRPr="00BC4772">
              <w:rPr>
                <w:spacing w:val="-7"/>
                <w:w w:val="105"/>
                <w:sz w:val="15"/>
                <w:szCs w:val="15"/>
              </w:rPr>
              <w:t xml:space="preserve"> </w:t>
            </w:r>
            <w:r w:rsidRPr="00BC4772">
              <w:rPr>
                <w:spacing w:val="-3"/>
                <w:w w:val="105"/>
                <w:sz w:val="15"/>
                <w:szCs w:val="15"/>
              </w:rPr>
              <w:t>A</w:t>
            </w:r>
            <w:r w:rsidRPr="00BC4772">
              <w:rPr>
                <w:spacing w:val="-1"/>
                <w:w w:val="105"/>
                <w:sz w:val="15"/>
                <w:szCs w:val="15"/>
              </w:rPr>
              <w:t>S</w:t>
            </w:r>
            <w:r w:rsidRPr="00BC4772">
              <w:rPr>
                <w:spacing w:val="2"/>
                <w:w w:val="105"/>
                <w:sz w:val="15"/>
                <w:szCs w:val="15"/>
              </w:rPr>
              <w:t>M</w:t>
            </w:r>
            <w:r w:rsidRPr="00BC4772">
              <w:rPr>
                <w:w w:val="105"/>
                <w:sz w:val="15"/>
                <w:szCs w:val="15"/>
              </w:rPr>
              <w:t>E</w:t>
            </w:r>
            <w:r w:rsidRPr="00BC4772">
              <w:rPr>
                <w:spacing w:val="-7"/>
                <w:w w:val="105"/>
                <w:sz w:val="15"/>
                <w:szCs w:val="15"/>
              </w:rPr>
              <w:t xml:space="preserve"> </w:t>
            </w:r>
            <w:r w:rsidRPr="00BC4772">
              <w:rPr>
                <w:spacing w:val="1"/>
                <w:w w:val="105"/>
                <w:sz w:val="15"/>
                <w:szCs w:val="15"/>
              </w:rPr>
              <w:t>150</w:t>
            </w:r>
            <w:r w:rsidRPr="00BC4772">
              <w:rPr>
                <w:w w:val="105"/>
                <w:sz w:val="15"/>
                <w:szCs w:val="15"/>
              </w:rPr>
              <w:t>,</w:t>
            </w:r>
            <w:r w:rsidRPr="00BC4772">
              <w:rPr>
                <w:spacing w:val="-9"/>
                <w:w w:val="105"/>
                <w:sz w:val="15"/>
                <w:szCs w:val="15"/>
              </w:rPr>
              <w:t xml:space="preserve"> </w:t>
            </w:r>
            <w:r>
              <w:rPr>
                <w:w w:val="105"/>
                <w:sz w:val="15"/>
                <w:szCs w:val="15"/>
              </w:rPr>
              <w:t>with soft starter and start/stop control by level, includes rafts.</w:t>
            </w:r>
          </w:p>
        </w:tc>
        <w:tc>
          <w:tcPr>
            <w:tcW w:w="854"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spacing w:line="250" w:lineRule="auto"/>
              <w:ind w:left="121" w:firstLine="79"/>
            </w:pPr>
            <w:r w:rsidRPr="00BC4772">
              <w:rPr>
                <w:spacing w:val="1"/>
                <w:w w:val="105"/>
                <w:sz w:val="15"/>
                <w:szCs w:val="15"/>
              </w:rPr>
              <w:t>0</w:t>
            </w:r>
            <w:r w:rsidRPr="00BC4772">
              <w:rPr>
                <w:spacing w:val="-2"/>
                <w:w w:val="105"/>
                <w:sz w:val="15"/>
                <w:szCs w:val="15"/>
              </w:rPr>
              <w:t>35</w:t>
            </w:r>
            <w:r w:rsidRPr="00BC4772">
              <w:rPr>
                <w:spacing w:val="1"/>
                <w:w w:val="105"/>
                <w:sz w:val="15"/>
                <w:szCs w:val="15"/>
              </w:rPr>
              <w:t>2</w:t>
            </w:r>
            <w:r w:rsidRPr="00BC4772">
              <w:rPr>
                <w:spacing w:val="3"/>
                <w:w w:val="105"/>
                <w:sz w:val="15"/>
                <w:szCs w:val="15"/>
              </w:rPr>
              <w:t>8</w:t>
            </w:r>
            <w:r w:rsidRPr="00BC4772">
              <w:rPr>
                <w:w w:val="105"/>
                <w:sz w:val="15"/>
                <w:szCs w:val="15"/>
              </w:rPr>
              <w:t>-</w:t>
            </w:r>
            <w:r w:rsidRPr="00BC4772">
              <w:rPr>
                <w:w w:val="104"/>
                <w:sz w:val="15"/>
                <w:szCs w:val="15"/>
              </w:rPr>
              <w:t xml:space="preserve"> </w:t>
            </w:r>
            <w:r w:rsidRPr="00BC4772">
              <w:rPr>
                <w:spacing w:val="-2"/>
                <w:sz w:val="15"/>
                <w:szCs w:val="15"/>
              </w:rPr>
              <w:t>B</w:t>
            </w:r>
            <w:r w:rsidRPr="00BC4772">
              <w:rPr>
                <w:spacing w:val="-1"/>
                <w:sz w:val="15"/>
                <w:szCs w:val="15"/>
              </w:rPr>
              <w:t>V</w:t>
            </w:r>
            <w:r w:rsidRPr="00BC4772">
              <w:rPr>
                <w:sz w:val="15"/>
                <w:szCs w:val="15"/>
              </w:rPr>
              <w:t>T</w:t>
            </w:r>
            <w:r w:rsidRPr="00BC4772">
              <w:rPr>
                <w:spacing w:val="-2"/>
                <w:sz w:val="15"/>
                <w:szCs w:val="15"/>
              </w:rPr>
              <w:t>-</w:t>
            </w:r>
            <w:r w:rsidRPr="00BC4772">
              <w:rPr>
                <w:sz w:val="15"/>
                <w:szCs w:val="15"/>
              </w:rPr>
              <w:t>003</w:t>
            </w:r>
          </w:p>
        </w:tc>
        <w:tc>
          <w:tcPr>
            <w:tcW w:w="660"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ind w:left="207"/>
              <w:rPr>
                <w:sz w:val="15"/>
                <w:szCs w:val="15"/>
              </w:rPr>
            </w:pPr>
            <w:r w:rsidRPr="00BC4772">
              <w:rPr>
                <w:spacing w:val="1"/>
                <w:w w:val="105"/>
                <w:sz w:val="15"/>
                <w:szCs w:val="15"/>
              </w:rPr>
              <w:t>1</w:t>
            </w:r>
            <w:r w:rsidRPr="00BC4772">
              <w:rPr>
                <w:spacing w:val="-2"/>
                <w:w w:val="105"/>
                <w:sz w:val="15"/>
                <w:szCs w:val="15"/>
              </w:rPr>
              <w:t>3</w:t>
            </w:r>
            <w:r w:rsidRPr="00BC4772">
              <w:rPr>
                <w:w w:val="105"/>
                <w:sz w:val="15"/>
                <w:szCs w:val="15"/>
              </w:rPr>
              <w:t>8</w:t>
            </w:r>
          </w:p>
          <w:p w:rsidR="009632A8" w:rsidRPr="00BC4772" w:rsidRDefault="009632A8">
            <w:pPr>
              <w:pStyle w:val="TableParagraph"/>
              <w:kinsoku w:val="0"/>
              <w:overflowPunct w:val="0"/>
              <w:spacing w:before="7"/>
              <w:ind w:left="188"/>
            </w:pPr>
            <w:r w:rsidRPr="00BC4772">
              <w:rPr>
                <w:spacing w:val="1"/>
                <w:w w:val="105"/>
                <w:sz w:val="15"/>
                <w:szCs w:val="15"/>
              </w:rPr>
              <w:t>2</w:t>
            </w:r>
            <w:r w:rsidRPr="00BC4772">
              <w:rPr>
                <w:spacing w:val="3"/>
                <w:w w:val="105"/>
                <w:sz w:val="15"/>
                <w:szCs w:val="15"/>
              </w:rPr>
              <w:t>4</w:t>
            </w:r>
            <w:r w:rsidRPr="00BC4772">
              <w:rPr>
                <w:spacing w:val="-5"/>
                <w:w w:val="105"/>
                <w:sz w:val="15"/>
                <w:szCs w:val="15"/>
              </w:rPr>
              <w:t>,</w:t>
            </w:r>
            <w:r w:rsidRPr="00BC4772">
              <w:rPr>
                <w:w w:val="105"/>
                <w:sz w:val="15"/>
                <w:szCs w:val="15"/>
              </w:rPr>
              <w:t>6</w:t>
            </w:r>
          </w:p>
        </w:tc>
        <w:tc>
          <w:tcPr>
            <w:tcW w:w="552"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spacing w:line="250" w:lineRule="auto"/>
              <w:ind w:left="140" w:firstLine="57"/>
            </w:pPr>
            <w:r w:rsidRPr="00BC4772">
              <w:rPr>
                <w:spacing w:val="-3"/>
                <w:w w:val="105"/>
                <w:sz w:val="15"/>
                <w:szCs w:val="15"/>
              </w:rPr>
              <w:t>l</w:t>
            </w:r>
            <w:r w:rsidRPr="00BC4772">
              <w:rPr>
                <w:spacing w:val="-1"/>
                <w:w w:val="105"/>
                <w:sz w:val="15"/>
                <w:szCs w:val="15"/>
              </w:rPr>
              <w:t>/</w:t>
            </w:r>
            <w:r w:rsidRPr="00BC4772">
              <w:rPr>
                <w:w w:val="105"/>
                <w:sz w:val="15"/>
                <w:szCs w:val="15"/>
              </w:rPr>
              <w:t>s</w:t>
            </w:r>
            <w:r w:rsidRPr="00BC4772">
              <w:rPr>
                <w:w w:val="104"/>
                <w:sz w:val="15"/>
                <w:szCs w:val="15"/>
              </w:rPr>
              <w:t xml:space="preserve"> </w:t>
            </w:r>
            <w:proofErr w:type="spellStart"/>
            <w:r w:rsidRPr="00BC4772">
              <w:rPr>
                <w:spacing w:val="-6"/>
                <w:w w:val="105"/>
                <w:sz w:val="15"/>
                <w:szCs w:val="15"/>
              </w:rPr>
              <w:t>m</w:t>
            </w:r>
            <w:r w:rsidRPr="00BC4772">
              <w:rPr>
                <w:w w:val="105"/>
                <w:sz w:val="15"/>
                <w:szCs w:val="15"/>
              </w:rPr>
              <w:t>ca</w:t>
            </w:r>
            <w:proofErr w:type="spellEnd"/>
          </w:p>
        </w:tc>
        <w:tc>
          <w:tcPr>
            <w:tcW w:w="509"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6" w:line="150" w:lineRule="exact"/>
              <w:rPr>
                <w:sz w:val="15"/>
                <w:szCs w:val="15"/>
              </w:rPr>
            </w:pPr>
          </w:p>
          <w:p w:rsidR="009632A8" w:rsidRPr="00BC4772" w:rsidRDefault="009632A8">
            <w:pPr>
              <w:pStyle w:val="TableParagraph"/>
              <w:kinsoku w:val="0"/>
              <w:overflowPunct w:val="0"/>
              <w:spacing w:line="200" w:lineRule="exact"/>
              <w:rPr>
                <w:sz w:val="20"/>
                <w:szCs w:val="20"/>
              </w:rPr>
            </w:pPr>
          </w:p>
          <w:p w:rsidR="009632A8" w:rsidRPr="00BC4772" w:rsidRDefault="009632A8">
            <w:pPr>
              <w:pStyle w:val="TableParagraph"/>
              <w:kinsoku w:val="0"/>
              <w:overflowPunct w:val="0"/>
              <w:ind w:left="190" w:right="193"/>
              <w:jc w:val="center"/>
            </w:pPr>
            <w:r w:rsidRPr="00BC4772">
              <w:rPr>
                <w:w w:val="105"/>
                <w:sz w:val="15"/>
                <w:szCs w:val="15"/>
              </w:rPr>
              <w:t>1</w:t>
            </w:r>
          </w:p>
        </w:tc>
      </w:tr>
      <w:tr w:rsidR="009632A8" w:rsidRPr="00BC4772">
        <w:trPr>
          <w:trHeight w:hRule="exact" w:val="898"/>
        </w:trPr>
        <w:tc>
          <w:tcPr>
            <w:tcW w:w="811"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6" w:line="150" w:lineRule="exact"/>
              <w:rPr>
                <w:sz w:val="15"/>
                <w:szCs w:val="15"/>
              </w:rPr>
            </w:pPr>
          </w:p>
          <w:p w:rsidR="009632A8" w:rsidRPr="00BC4772" w:rsidRDefault="009632A8">
            <w:pPr>
              <w:pStyle w:val="TableParagraph"/>
              <w:kinsoku w:val="0"/>
              <w:overflowPunct w:val="0"/>
              <w:spacing w:line="200" w:lineRule="exact"/>
              <w:rPr>
                <w:sz w:val="20"/>
                <w:szCs w:val="20"/>
              </w:rPr>
            </w:pPr>
          </w:p>
          <w:p w:rsidR="009632A8" w:rsidRPr="00BC4772" w:rsidRDefault="009632A8">
            <w:pPr>
              <w:pStyle w:val="TableParagraph"/>
              <w:kinsoku w:val="0"/>
              <w:overflowPunct w:val="0"/>
              <w:ind w:left="264" w:right="265"/>
              <w:jc w:val="center"/>
            </w:pPr>
            <w:r w:rsidRPr="00BC4772">
              <w:rPr>
                <w:spacing w:val="1"/>
                <w:w w:val="105"/>
                <w:sz w:val="15"/>
                <w:szCs w:val="15"/>
              </w:rPr>
              <w:t>0</w:t>
            </w:r>
            <w:r w:rsidRPr="00BC4772">
              <w:rPr>
                <w:spacing w:val="-2"/>
                <w:w w:val="105"/>
                <w:sz w:val="15"/>
                <w:szCs w:val="15"/>
              </w:rPr>
              <w:t>2</w:t>
            </w:r>
            <w:r w:rsidRPr="00BC4772">
              <w:rPr>
                <w:w w:val="105"/>
                <w:sz w:val="15"/>
                <w:szCs w:val="15"/>
              </w:rPr>
              <w:t>0</w:t>
            </w:r>
          </w:p>
        </w:tc>
        <w:tc>
          <w:tcPr>
            <w:tcW w:w="6605" w:type="dxa"/>
            <w:tcBorders>
              <w:top w:val="single" w:sz="2" w:space="0" w:color="000000"/>
              <w:left w:val="single" w:sz="2" w:space="0" w:color="000000"/>
              <w:bottom w:val="single" w:sz="2" w:space="0" w:color="000000"/>
              <w:right w:val="single" w:sz="2" w:space="0" w:color="000000"/>
            </w:tcBorders>
          </w:tcPr>
          <w:p w:rsidR="00E8111B" w:rsidRPr="00BC4772" w:rsidRDefault="00E8111B" w:rsidP="00E8111B">
            <w:pPr>
              <w:pStyle w:val="TableParagraph"/>
              <w:kinsoku w:val="0"/>
              <w:overflowPunct w:val="0"/>
              <w:spacing w:before="60"/>
              <w:ind w:left="229"/>
              <w:rPr>
                <w:sz w:val="15"/>
                <w:szCs w:val="15"/>
              </w:rPr>
            </w:pPr>
            <w:r>
              <w:rPr>
                <w:b/>
                <w:bCs/>
                <w:spacing w:val="-2"/>
                <w:w w:val="105"/>
                <w:sz w:val="15"/>
                <w:szCs w:val="15"/>
              </w:rPr>
              <w:t>Pumping equipment for water recovered from the dam</w:t>
            </w:r>
          </w:p>
          <w:p w:rsidR="009632A8" w:rsidRPr="00BC4772" w:rsidRDefault="00E8111B" w:rsidP="00E8111B">
            <w:pPr>
              <w:pStyle w:val="TableParagraph"/>
              <w:kinsoku w:val="0"/>
              <w:overflowPunct w:val="0"/>
              <w:spacing w:before="60" w:line="248" w:lineRule="auto"/>
              <w:ind w:left="229" w:right="155"/>
              <w:jc w:val="both"/>
            </w:pPr>
            <w:r>
              <w:rPr>
                <w:spacing w:val="-2"/>
                <w:w w:val="105"/>
                <w:sz w:val="15"/>
                <w:szCs w:val="15"/>
              </w:rPr>
              <w:t xml:space="preserve">Vertical </w:t>
            </w:r>
            <w:r w:rsidR="004F1AD9">
              <w:rPr>
                <w:spacing w:val="-2"/>
                <w:w w:val="105"/>
                <w:sz w:val="15"/>
                <w:szCs w:val="15"/>
              </w:rPr>
              <w:t>Pump</w:t>
            </w:r>
            <w:r>
              <w:rPr>
                <w:spacing w:val="-2"/>
                <w:w w:val="105"/>
                <w:sz w:val="15"/>
                <w:szCs w:val="15"/>
              </w:rPr>
              <w:t xml:space="preserve"> set up on rafts</w:t>
            </w:r>
            <w:r w:rsidRPr="00BC4772">
              <w:rPr>
                <w:w w:val="105"/>
                <w:sz w:val="15"/>
                <w:szCs w:val="15"/>
              </w:rPr>
              <w:t>,</w:t>
            </w:r>
            <w:r w:rsidRPr="00BC4772">
              <w:rPr>
                <w:spacing w:val="-4"/>
                <w:w w:val="105"/>
                <w:sz w:val="15"/>
                <w:szCs w:val="15"/>
              </w:rPr>
              <w:t xml:space="preserve"> </w:t>
            </w:r>
            <w:r>
              <w:rPr>
                <w:spacing w:val="-1"/>
                <w:w w:val="105"/>
                <w:sz w:val="15"/>
                <w:szCs w:val="15"/>
              </w:rPr>
              <w:t>recovered water service</w:t>
            </w:r>
            <w:r w:rsidRPr="00BC4772">
              <w:rPr>
                <w:spacing w:val="-8"/>
                <w:w w:val="105"/>
                <w:sz w:val="15"/>
                <w:szCs w:val="15"/>
              </w:rPr>
              <w:t xml:space="preserve"> </w:t>
            </w:r>
            <w:r w:rsidRPr="00BC4772">
              <w:rPr>
                <w:spacing w:val="3"/>
                <w:w w:val="105"/>
                <w:sz w:val="15"/>
                <w:szCs w:val="15"/>
              </w:rPr>
              <w:t>(</w:t>
            </w:r>
            <w:r w:rsidRPr="00BC4772">
              <w:rPr>
                <w:spacing w:val="-5"/>
                <w:w w:val="105"/>
                <w:sz w:val="15"/>
                <w:szCs w:val="15"/>
              </w:rPr>
              <w:t>R</w:t>
            </w:r>
            <w:r w:rsidRPr="00BC4772">
              <w:rPr>
                <w:spacing w:val="-2"/>
                <w:w w:val="105"/>
                <w:sz w:val="15"/>
                <w:szCs w:val="15"/>
              </w:rPr>
              <w:t>W</w:t>
            </w:r>
            <w:r w:rsidRPr="00BC4772">
              <w:rPr>
                <w:w w:val="105"/>
                <w:sz w:val="15"/>
                <w:szCs w:val="15"/>
              </w:rPr>
              <w:t>)</w:t>
            </w:r>
            <w:r w:rsidRPr="00BC4772">
              <w:rPr>
                <w:spacing w:val="-4"/>
                <w:w w:val="105"/>
                <w:sz w:val="15"/>
                <w:szCs w:val="15"/>
              </w:rPr>
              <w:t xml:space="preserve"> </w:t>
            </w:r>
            <w:r>
              <w:rPr>
                <w:spacing w:val="1"/>
                <w:w w:val="105"/>
                <w:sz w:val="15"/>
                <w:szCs w:val="15"/>
              </w:rPr>
              <w:t>from dam with low solid content</w:t>
            </w:r>
            <w:r w:rsidRPr="00BC4772">
              <w:rPr>
                <w:spacing w:val="-5"/>
                <w:w w:val="105"/>
                <w:sz w:val="15"/>
                <w:szCs w:val="15"/>
              </w:rPr>
              <w:t xml:space="preserve"> </w:t>
            </w:r>
            <w:r w:rsidRPr="00BC4772">
              <w:rPr>
                <w:w w:val="105"/>
                <w:sz w:val="15"/>
                <w:szCs w:val="15"/>
              </w:rPr>
              <w:t>(&lt;</w:t>
            </w:r>
            <w:r w:rsidRPr="00BC4772">
              <w:rPr>
                <w:spacing w:val="1"/>
                <w:w w:val="105"/>
                <w:sz w:val="15"/>
                <w:szCs w:val="15"/>
              </w:rPr>
              <w:t>5</w:t>
            </w:r>
            <w:r w:rsidRPr="00BC4772">
              <w:rPr>
                <w:spacing w:val="-5"/>
                <w:w w:val="105"/>
                <w:sz w:val="15"/>
                <w:szCs w:val="15"/>
              </w:rPr>
              <w:t>%</w:t>
            </w:r>
            <w:r w:rsidRPr="00BC4772">
              <w:rPr>
                <w:w w:val="105"/>
                <w:sz w:val="15"/>
                <w:szCs w:val="15"/>
              </w:rPr>
              <w:t>),</w:t>
            </w:r>
            <w:r w:rsidRPr="00BC4772">
              <w:rPr>
                <w:spacing w:val="-8"/>
                <w:w w:val="105"/>
                <w:sz w:val="15"/>
                <w:szCs w:val="15"/>
              </w:rPr>
              <w:t xml:space="preserve"> </w:t>
            </w:r>
            <w:r>
              <w:rPr>
                <w:spacing w:val="1"/>
                <w:w w:val="105"/>
                <w:sz w:val="15"/>
                <w:szCs w:val="15"/>
              </w:rPr>
              <w:t>suction and download rating</w:t>
            </w:r>
            <w:r w:rsidRPr="00BC4772">
              <w:rPr>
                <w:spacing w:val="-7"/>
                <w:w w:val="105"/>
                <w:sz w:val="15"/>
                <w:szCs w:val="15"/>
              </w:rPr>
              <w:t xml:space="preserve"> </w:t>
            </w:r>
            <w:r w:rsidRPr="00BC4772">
              <w:rPr>
                <w:spacing w:val="-3"/>
                <w:w w:val="105"/>
                <w:sz w:val="15"/>
                <w:szCs w:val="15"/>
              </w:rPr>
              <w:t>A</w:t>
            </w:r>
            <w:r w:rsidRPr="00BC4772">
              <w:rPr>
                <w:spacing w:val="-1"/>
                <w:w w:val="105"/>
                <w:sz w:val="15"/>
                <w:szCs w:val="15"/>
              </w:rPr>
              <w:t>S</w:t>
            </w:r>
            <w:r w:rsidRPr="00BC4772">
              <w:rPr>
                <w:spacing w:val="2"/>
                <w:w w:val="105"/>
                <w:sz w:val="15"/>
                <w:szCs w:val="15"/>
              </w:rPr>
              <w:t>M</w:t>
            </w:r>
            <w:r w:rsidRPr="00BC4772">
              <w:rPr>
                <w:w w:val="105"/>
                <w:sz w:val="15"/>
                <w:szCs w:val="15"/>
              </w:rPr>
              <w:t>E</w:t>
            </w:r>
            <w:r w:rsidRPr="00BC4772">
              <w:rPr>
                <w:spacing w:val="-7"/>
                <w:w w:val="105"/>
                <w:sz w:val="15"/>
                <w:szCs w:val="15"/>
              </w:rPr>
              <w:t xml:space="preserve"> </w:t>
            </w:r>
            <w:r w:rsidRPr="00BC4772">
              <w:rPr>
                <w:spacing w:val="1"/>
                <w:w w:val="105"/>
                <w:sz w:val="15"/>
                <w:szCs w:val="15"/>
              </w:rPr>
              <w:t>150</w:t>
            </w:r>
            <w:r w:rsidRPr="00BC4772">
              <w:rPr>
                <w:w w:val="105"/>
                <w:sz w:val="15"/>
                <w:szCs w:val="15"/>
              </w:rPr>
              <w:t>,</w:t>
            </w:r>
            <w:r w:rsidRPr="00BC4772">
              <w:rPr>
                <w:spacing w:val="-9"/>
                <w:w w:val="105"/>
                <w:sz w:val="15"/>
                <w:szCs w:val="15"/>
              </w:rPr>
              <w:t xml:space="preserve"> </w:t>
            </w:r>
            <w:r>
              <w:rPr>
                <w:w w:val="105"/>
                <w:sz w:val="15"/>
                <w:szCs w:val="15"/>
              </w:rPr>
              <w:t>with soft starter and start/stop control by level, includes rafts.</w:t>
            </w:r>
          </w:p>
        </w:tc>
        <w:tc>
          <w:tcPr>
            <w:tcW w:w="854"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7" w:line="260" w:lineRule="exact"/>
              <w:rPr>
                <w:sz w:val="26"/>
                <w:szCs w:val="26"/>
              </w:rPr>
            </w:pPr>
          </w:p>
          <w:p w:rsidR="009632A8" w:rsidRPr="00BC4772" w:rsidRDefault="009632A8">
            <w:pPr>
              <w:pStyle w:val="TableParagraph"/>
              <w:kinsoku w:val="0"/>
              <w:overflowPunct w:val="0"/>
              <w:spacing w:line="250" w:lineRule="auto"/>
              <w:ind w:left="121" w:firstLine="79"/>
            </w:pPr>
            <w:r w:rsidRPr="00BC4772">
              <w:rPr>
                <w:spacing w:val="1"/>
                <w:w w:val="105"/>
                <w:sz w:val="15"/>
                <w:szCs w:val="15"/>
              </w:rPr>
              <w:t>0</w:t>
            </w:r>
            <w:r w:rsidRPr="00BC4772">
              <w:rPr>
                <w:spacing w:val="-2"/>
                <w:w w:val="105"/>
                <w:sz w:val="15"/>
                <w:szCs w:val="15"/>
              </w:rPr>
              <w:t>35</w:t>
            </w:r>
            <w:r w:rsidRPr="00BC4772">
              <w:rPr>
                <w:spacing w:val="1"/>
                <w:w w:val="105"/>
                <w:sz w:val="15"/>
                <w:szCs w:val="15"/>
              </w:rPr>
              <w:t>2</w:t>
            </w:r>
            <w:r w:rsidRPr="00BC4772">
              <w:rPr>
                <w:spacing w:val="3"/>
                <w:w w:val="105"/>
                <w:sz w:val="15"/>
                <w:szCs w:val="15"/>
              </w:rPr>
              <w:t>8</w:t>
            </w:r>
            <w:r w:rsidRPr="00BC4772">
              <w:rPr>
                <w:w w:val="105"/>
                <w:sz w:val="15"/>
                <w:szCs w:val="15"/>
              </w:rPr>
              <w:t>-</w:t>
            </w:r>
            <w:r w:rsidRPr="00BC4772">
              <w:rPr>
                <w:w w:val="104"/>
                <w:sz w:val="15"/>
                <w:szCs w:val="15"/>
              </w:rPr>
              <w:t xml:space="preserve"> </w:t>
            </w:r>
            <w:r w:rsidRPr="00BC4772">
              <w:rPr>
                <w:spacing w:val="-2"/>
                <w:sz w:val="15"/>
                <w:szCs w:val="15"/>
              </w:rPr>
              <w:t>B</w:t>
            </w:r>
            <w:r w:rsidRPr="00BC4772">
              <w:rPr>
                <w:spacing w:val="-1"/>
                <w:sz w:val="15"/>
                <w:szCs w:val="15"/>
              </w:rPr>
              <w:t>V</w:t>
            </w:r>
            <w:r w:rsidRPr="00BC4772">
              <w:rPr>
                <w:sz w:val="15"/>
                <w:szCs w:val="15"/>
              </w:rPr>
              <w:t>T</w:t>
            </w:r>
            <w:r w:rsidRPr="00BC4772">
              <w:rPr>
                <w:spacing w:val="-2"/>
                <w:sz w:val="15"/>
                <w:szCs w:val="15"/>
              </w:rPr>
              <w:t>-</w:t>
            </w:r>
            <w:r w:rsidRPr="00BC4772">
              <w:rPr>
                <w:sz w:val="15"/>
                <w:szCs w:val="15"/>
              </w:rPr>
              <w:t>004</w:t>
            </w:r>
          </w:p>
        </w:tc>
        <w:tc>
          <w:tcPr>
            <w:tcW w:w="660"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7" w:line="260" w:lineRule="exact"/>
              <w:rPr>
                <w:sz w:val="26"/>
                <w:szCs w:val="26"/>
              </w:rPr>
            </w:pPr>
          </w:p>
          <w:p w:rsidR="009632A8" w:rsidRPr="00BC4772" w:rsidRDefault="009632A8">
            <w:pPr>
              <w:pStyle w:val="TableParagraph"/>
              <w:kinsoku w:val="0"/>
              <w:overflowPunct w:val="0"/>
              <w:ind w:left="207"/>
              <w:rPr>
                <w:sz w:val="15"/>
                <w:szCs w:val="15"/>
              </w:rPr>
            </w:pPr>
            <w:r w:rsidRPr="00BC4772">
              <w:rPr>
                <w:spacing w:val="1"/>
                <w:w w:val="105"/>
                <w:sz w:val="15"/>
                <w:szCs w:val="15"/>
              </w:rPr>
              <w:t>1</w:t>
            </w:r>
            <w:r w:rsidRPr="00BC4772">
              <w:rPr>
                <w:spacing w:val="-2"/>
                <w:w w:val="105"/>
                <w:sz w:val="15"/>
                <w:szCs w:val="15"/>
              </w:rPr>
              <w:t>3</w:t>
            </w:r>
            <w:r w:rsidRPr="00BC4772">
              <w:rPr>
                <w:w w:val="105"/>
                <w:sz w:val="15"/>
                <w:szCs w:val="15"/>
              </w:rPr>
              <w:t>8</w:t>
            </w:r>
          </w:p>
          <w:p w:rsidR="009632A8" w:rsidRPr="00BC4772" w:rsidRDefault="009632A8">
            <w:pPr>
              <w:pStyle w:val="TableParagraph"/>
              <w:kinsoku w:val="0"/>
              <w:overflowPunct w:val="0"/>
              <w:spacing w:before="7"/>
              <w:ind w:left="188"/>
            </w:pPr>
            <w:r w:rsidRPr="00BC4772">
              <w:rPr>
                <w:spacing w:val="1"/>
                <w:w w:val="105"/>
                <w:sz w:val="15"/>
                <w:szCs w:val="15"/>
              </w:rPr>
              <w:t>2</w:t>
            </w:r>
            <w:r w:rsidRPr="00BC4772">
              <w:rPr>
                <w:spacing w:val="3"/>
                <w:w w:val="105"/>
                <w:sz w:val="15"/>
                <w:szCs w:val="15"/>
              </w:rPr>
              <w:t>4</w:t>
            </w:r>
            <w:r w:rsidRPr="00BC4772">
              <w:rPr>
                <w:spacing w:val="-5"/>
                <w:w w:val="105"/>
                <w:sz w:val="15"/>
                <w:szCs w:val="15"/>
              </w:rPr>
              <w:t>,</w:t>
            </w:r>
            <w:r w:rsidRPr="00BC4772">
              <w:rPr>
                <w:w w:val="105"/>
                <w:sz w:val="15"/>
                <w:szCs w:val="15"/>
              </w:rPr>
              <w:t>6</w:t>
            </w:r>
          </w:p>
        </w:tc>
        <w:tc>
          <w:tcPr>
            <w:tcW w:w="552"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7" w:line="260" w:lineRule="exact"/>
              <w:rPr>
                <w:sz w:val="26"/>
                <w:szCs w:val="26"/>
              </w:rPr>
            </w:pPr>
          </w:p>
          <w:p w:rsidR="009632A8" w:rsidRPr="00BC4772" w:rsidRDefault="009632A8">
            <w:pPr>
              <w:pStyle w:val="TableParagraph"/>
              <w:kinsoku w:val="0"/>
              <w:overflowPunct w:val="0"/>
              <w:spacing w:line="250" w:lineRule="auto"/>
              <w:ind w:left="140" w:firstLine="57"/>
            </w:pPr>
            <w:r w:rsidRPr="00BC4772">
              <w:rPr>
                <w:spacing w:val="-3"/>
                <w:w w:val="105"/>
                <w:sz w:val="15"/>
                <w:szCs w:val="15"/>
              </w:rPr>
              <w:t>l</w:t>
            </w:r>
            <w:r w:rsidRPr="00BC4772">
              <w:rPr>
                <w:spacing w:val="-1"/>
                <w:w w:val="105"/>
                <w:sz w:val="15"/>
                <w:szCs w:val="15"/>
              </w:rPr>
              <w:t>/</w:t>
            </w:r>
            <w:r w:rsidRPr="00BC4772">
              <w:rPr>
                <w:w w:val="105"/>
                <w:sz w:val="15"/>
                <w:szCs w:val="15"/>
              </w:rPr>
              <w:t>s</w:t>
            </w:r>
            <w:r w:rsidRPr="00BC4772">
              <w:rPr>
                <w:w w:val="104"/>
                <w:sz w:val="15"/>
                <w:szCs w:val="15"/>
              </w:rPr>
              <w:t xml:space="preserve"> </w:t>
            </w:r>
            <w:proofErr w:type="spellStart"/>
            <w:r w:rsidRPr="00BC4772">
              <w:rPr>
                <w:spacing w:val="-6"/>
                <w:w w:val="105"/>
                <w:sz w:val="15"/>
                <w:szCs w:val="15"/>
              </w:rPr>
              <w:t>m</w:t>
            </w:r>
            <w:r w:rsidRPr="00BC4772">
              <w:rPr>
                <w:w w:val="105"/>
                <w:sz w:val="15"/>
                <w:szCs w:val="15"/>
              </w:rPr>
              <w:t>ca</w:t>
            </w:r>
            <w:proofErr w:type="spellEnd"/>
          </w:p>
        </w:tc>
        <w:tc>
          <w:tcPr>
            <w:tcW w:w="509"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6" w:line="150" w:lineRule="exact"/>
              <w:rPr>
                <w:sz w:val="15"/>
                <w:szCs w:val="15"/>
              </w:rPr>
            </w:pPr>
          </w:p>
          <w:p w:rsidR="009632A8" w:rsidRPr="00BC4772" w:rsidRDefault="009632A8">
            <w:pPr>
              <w:pStyle w:val="TableParagraph"/>
              <w:kinsoku w:val="0"/>
              <w:overflowPunct w:val="0"/>
              <w:spacing w:line="200" w:lineRule="exact"/>
              <w:rPr>
                <w:sz w:val="20"/>
                <w:szCs w:val="20"/>
              </w:rPr>
            </w:pPr>
          </w:p>
          <w:p w:rsidR="009632A8" w:rsidRPr="00BC4772" w:rsidRDefault="009632A8">
            <w:pPr>
              <w:pStyle w:val="TableParagraph"/>
              <w:kinsoku w:val="0"/>
              <w:overflowPunct w:val="0"/>
              <w:ind w:left="190" w:right="193"/>
              <w:jc w:val="center"/>
            </w:pPr>
            <w:r w:rsidRPr="00BC4772">
              <w:rPr>
                <w:w w:val="105"/>
                <w:sz w:val="15"/>
                <w:szCs w:val="15"/>
              </w:rPr>
              <w:t>1</w:t>
            </w:r>
          </w:p>
        </w:tc>
      </w:tr>
    </w:tbl>
    <w:p w:rsidR="009632A8" w:rsidRPr="00BC4772" w:rsidRDefault="009632A8">
      <w:pPr>
        <w:sectPr w:rsidR="009632A8" w:rsidRPr="00BC4772">
          <w:pgSz w:w="11900" w:h="16840"/>
          <w:pgMar w:top="1580" w:right="840" w:bottom="1840" w:left="860" w:header="0" w:footer="1643" w:gutter="0"/>
          <w:cols w:space="720"/>
          <w:noEndnote/>
        </w:sectPr>
      </w:pPr>
    </w:p>
    <w:p w:rsidR="009632A8" w:rsidRPr="00BC4772" w:rsidRDefault="00C77DEF">
      <w:pPr>
        <w:kinsoku w:val="0"/>
        <w:overflowPunct w:val="0"/>
        <w:spacing w:before="8" w:line="150" w:lineRule="exact"/>
        <w:rPr>
          <w:sz w:val="15"/>
          <w:szCs w:val="15"/>
        </w:rPr>
      </w:pPr>
      <w:r>
        <w:rPr>
          <w:noProof/>
          <w:lang w:val="es-CL" w:eastAsia="es-CL"/>
        </w:rPr>
        <w:lastRenderedPageBreak/>
        <mc:AlternateContent>
          <mc:Choice Requires="wpg">
            <w:drawing>
              <wp:anchor distT="0" distB="0" distL="114300" distR="114300" simplePos="0" relativeHeight="251655680" behindDoc="1" locked="0" layoutInCell="0" allowOverlap="1">
                <wp:simplePos x="0" y="0"/>
                <wp:positionH relativeFrom="page">
                  <wp:posOffset>293370</wp:posOffset>
                </wp:positionH>
                <wp:positionV relativeFrom="page">
                  <wp:posOffset>750570</wp:posOffset>
                </wp:positionV>
                <wp:extent cx="6979285" cy="9198610"/>
                <wp:effectExtent l="0" t="0" r="0" b="0"/>
                <wp:wrapNone/>
                <wp:docPr id="41"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79285" cy="9198610"/>
                          <a:chOff x="462" y="1182"/>
                          <a:chExt cx="10991" cy="14486"/>
                        </a:xfrm>
                      </wpg:grpSpPr>
                      <wps:wsp>
                        <wps:cNvPr id="42" name="Freeform 24"/>
                        <wps:cNvSpPr>
                          <a:spLocks/>
                        </wps:cNvSpPr>
                        <wps:spPr bwMode="auto">
                          <a:xfrm>
                            <a:off x="467" y="1187"/>
                            <a:ext cx="10980" cy="20"/>
                          </a:xfrm>
                          <a:custGeom>
                            <a:avLst/>
                            <a:gdLst>
                              <a:gd name="T0" fmla="*/ 0 w 10980"/>
                              <a:gd name="T1" fmla="*/ 0 h 20"/>
                              <a:gd name="T2" fmla="*/ 10979 w 10980"/>
                              <a:gd name="T3" fmla="*/ 0 h 20"/>
                            </a:gdLst>
                            <a:ahLst/>
                            <a:cxnLst>
                              <a:cxn ang="0">
                                <a:pos x="T0" y="T1"/>
                              </a:cxn>
                              <a:cxn ang="0">
                                <a:pos x="T2" y="T3"/>
                              </a:cxn>
                            </a:cxnLst>
                            <a:rect l="0" t="0" r="r" b="b"/>
                            <a:pathLst>
                              <a:path w="10980" h="20">
                                <a:moveTo>
                                  <a:pt x="0" y="0"/>
                                </a:moveTo>
                                <a:lnTo>
                                  <a:pt x="1097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Freeform 25"/>
                        <wps:cNvSpPr>
                          <a:spLocks/>
                        </wps:cNvSpPr>
                        <wps:spPr bwMode="auto">
                          <a:xfrm>
                            <a:off x="472" y="1192"/>
                            <a:ext cx="20" cy="14465"/>
                          </a:xfrm>
                          <a:custGeom>
                            <a:avLst/>
                            <a:gdLst>
                              <a:gd name="T0" fmla="*/ 0 w 20"/>
                              <a:gd name="T1" fmla="*/ 0 h 14465"/>
                              <a:gd name="T2" fmla="*/ 0 w 20"/>
                              <a:gd name="T3" fmla="*/ 14464 h 14465"/>
                            </a:gdLst>
                            <a:ahLst/>
                            <a:cxnLst>
                              <a:cxn ang="0">
                                <a:pos x="T0" y="T1"/>
                              </a:cxn>
                              <a:cxn ang="0">
                                <a:pos x="T2" y="T3"/>
                              </a:cxn>
                            </a:cxnLst>
                            <a:rect l="0" t="0" r="r" b="b"/>
                            <a:pathLst>
                              <a:path w="20" h="14465">
                                <a:moveTo>
                                  <a:pt x="0" y="0"/>
                                </a:moveTo>
                                <a:lnTo>
                                  <a:pt x="0" y="14464"/>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 name="Freeform 26"/>
                        <wps:cNvSpPr>
                          <a:spLocks/>
                        </wps:cNvSpPr>
                        <wps:spPr bwMode="auto">
                          <a:xfrm>
                            <a:off x="11443" y="1192"/>
                            <a:ext cx="20" cy="14465"/>
                          </a:xfrm>
                          <a:custGeom>
                            <a:avLst/>
                            <a:gdLst>
                              <a:gd name="T0" fmla="*/ 0 w 20"/>
                              <a:gd name="T1" fmla="*/ 0 h 14465"/>
                              <a:gd name="T2" fmla="*/ 0 w 20"/>
                              <a:gd name="T3" fmla="*/ 14464 h 14465"/>
                            </a:gdLst>
                            <a:ahLst/>
                            <a:cxnLst>
                              <a:cxn ang="0">
                                <a:pos x="T0" y="T1"/>
                              </a:cxn>
                              <a:cxn ang="0">
                                <a:pos x="T2" y="T3"/>
                              </a:cxn>
                            </a:cxnLst>
                            <a:rect l="0" t="0" r="r" b="b"/>
                            <a:pathLst>
                              <a:path w="20" h="14465">
                                <a:moveTo>
                                  <a:pt x="0" y="0"/>
                                </a:moveTo>
                                <a:lnTo>
                                  <a:pt x="0" y="14464"/>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Freeform 27"/>
                        <wps:cNvSpPr>
                          <a:spLocks/>
                        </wps:cNvSpPr>
                        <wps:spPr bwMode="auto">
                          <a:xfrm>
                            <a:off x="467" y="15662"/>
                            <a:ext cx="10980" cy="20"/>
                          </a:xfrm>
                          <a:custGeom>
                            <a:avLst/>
                            <a:gdLst>
                              <a:gd name="T0" fmla="*/ 0 w 10980"/>
                              <a:gd name="T1" fmla="*/ 0 h 20"/>
                              <a:gd name="T2" fmla="*/ 10979 w 10980"/>
                              <a:gd name="T3" fmla="*/ 0 h 20"/>
                            </a:gdLst>
                            <a:ahLst/>
                            <a:cxnLst>
                              <a:cxn ang="0">
                                <a:pos x="T0" y="T1"/>
                              </a:cxn>
                              <a:cxn ang="0">
                                <a:pos x="T2" y="T3"/>
                              </a:cxn>
                            </a:cxnLst>
                            <a:rect l="0" t="0" r="r" b="b"/>
                            <a:pathLst>
                              <a:path w="10980" h="20">
                                <a:moveTo>
                                  <a:pt x="0" y="0"/>
                                </a:moveTo>
                                <a:lnTo>
                                  <a:pt x="1097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id="Group 23" o:spid="_x0000_s1026" style="position:absolute;margin-left:23.1pt;margin-top:59.1pt;width:549.55pt;height:724.3pt;z-index:-251660800;mso-position-horizontal-relative:page;mso-position-vertical-relative:page" coordorigin="462,1182" coordsize="10991,1448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" o:allowincell="f">
                <v:polyline id="Freeform 24" o:spid="_x0000_s1027" style="position:absolute;visibility:visible;mso-wrap-style:square;v-text-anchor:top" points="467,1187,11446,1187" coordsize="10980,2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Xv7hxQAA&#10;ANsAAAAPAAAAZHJzL2Rvd25yZXYueG1sRI9Ba8JAFITvBf/D8gQvUjcGEU2zEbEEPPRSW6HH191n&#10;Esy+DdmtSfvruwWhx2FmvmHy3WhbcaPeN44VLBcJCGLtTMOVgve38nEDwgdkg61jUvBNHnbF5CHH&#10;zLiBX+l2CpWIEPYZKqhD6DIpva7Jol+4jjh6F9dbDFH2lTQ9DhFuW5kmyVpabDgu1NjRoSZ9PX1Z&#10;BW798WyHeZtsX4af7Sotz/pzXyo1m477JxCBxvAfvrePRsEqhb8v8QfI4hc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N1e/uHFAAAA2wAAAA8AAAAAAAAAAAAAAAAAlwIAAGRycy9k&#10;b3ducmV2LnhtbFBLBQYAAAAABAAEAPUAAACJAwAAAAA=&#10;" filled="f" strokeweight=".58pt">
                  <v:path arrowok="t" o:connecttype="custom" o:connectlocs="0,0;10979,0" o:connectangles="0,0"/>
                </v:polyline>
                <v:polyline id="Freeform 25" o:spid="_x0000_s1028" style="position:absolute;visibility:visible;mso-wrap-style:square;v-text-anchor:top" points="472,1192,472,15656" coordsize="20,1446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4Gx7xAAA&#10;ANsAAAAPAAAAZHJzL2Rvd25yZXYueG1sRI9PawIxFMTvBb9DeIVeRLP9Q5XVKFYoaPGi9eDxsXlu&#10;1m5eQpLq+u0bQehxmJnfMNN5Z1txphAbxwqehwUI4srphmsF++/PwRhETMgaW8ek4EoR5rPewxRL&#10;7S68pfMu1SJDOJaowKTkSyljZchiHDpPnL2jCxZTlqGWOuAlw20rX4riXVpsOC8Y9LQ0VP3sfq2C&#10;Yh2aD/SH/mrjD3r0dVpaM74q9fTYLSYgEnXpP3xvr7SCt1e4fck/QM7+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F+Bse8QAAADbAAAADwAAAAAAAAAAAAAAAACXAgAAZHJzL2Rv&#10;d25yZXYueG1sUEsFBgAAAAAEAAQA9QAAAIgDAAAAAA==&#10;" filled="f" strokeweight="7365emu">
                  <v:path arrowok="t" o:connecttype="custom" o:connectlocs="0,0;0,14464" o:connectangles="0,0"/>
                </v:polyline>
                <v:polyline id="Freeform 26" o:spid="_x0000_s1029" style="position:absolute;visibility:visible;mso-wrap-style:square;v-text-anchor:top" points="11443,1192,11443,15656" coordsize="20,1446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CfQPwwAA&#10;ANsAAAAPAAAAZHJzL2Rvd25yZXYueG1sRI9BawIxFITvhf6H8IReimYtUmU1ShUElV60PXh8bF43&#10;WzcvIYm6/nsjFHocZuYbZrbobCsuFGLjWMFwUIAgrpxuuFbw/bXuT0DEhKyxdUwKbhRhMX9+mmGp&#10;3ZX3dDmkWmQIxxIVmJR8KWWsDFmMA+eJs/fjgsWUZailDnjNcNvKt6J4lxYbzgsGPa0MVafD2Soo&#10;tqFZoj++bj79UY93vytrJjelXnrdxxREoi79h//aG61gNILHl/wD5PwO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YCfQPwwAAANsAAAAPAAAAAAAAAAAAAAAAAJcCAABkcnMvZG93&#10;bnJldi54bWxQSwUGAAAAAAQABAD1AAAAhwMAAAAA&#10;" filled="f" strokeweight="7365emu">
                  <v:path arrowok="t" o:connecttype="custom" o:connectlocs="0,0;0,14464" o:connectangles="0,0"/>
                </v:polyline>
                <v:polyline id="Freeform 27" o:spid="_x0000_s1030" style="position:absolute;visibility:visible;mso-wrap-style:square;v-text-anchor:top" points="467,15662,11446,15662" coordsize="10980,2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" filled="f" strokeweight=".58pt">
                  <v:path arrowok="t" o:connecttype="custom" o:connectlocs="0,0;10979,0" o:connectangles="0,0"/>
                </v:polyline>
                <w10:wrap anchorx="page" anchory="page"/>
              </v:group>
            </w:pict>
          </mc:Fallback>
        </mc:AlternateContent>
      </w:r>
    </w:p>
    <w:p w:rsidR="009632A8" w:rsidRPr="00BC4772" w:rsidRDefault="009632A8">
      <w:pPr>
        <w:kinsoku w:val="0"/>
        <w:overflowPunct w:val="0"/>
        <w:spacing w:line="200" w:lineRule="exact"/>
        <w:rPr>
          <w:sz w:val="20"/>
          <w:szCs w:val="20"/>
        </w:rPr>
      </w:pPr>
    </w:p>
    <w:tbl>
      <w:tblPr>
        <w:tblW w:w="0" w:type="auto"/>
        <w:tblInd w:w="102" w:type="dxa"/>
        <w:tblLayout w:type="fixed"/>
        <w:tblCellMar>
          <w:left w:w="0" w:type="dxa"/>
          <w:right w:w="0" w:type="dxa"/>
        </w:tblCellMar>
        <w:tblLook w:val="0000" w:firstRow="0" w:lastRow="0" w:firstColumn="0" w:lastColumn="0" w:noHBand="0" w:noVBand="0"/>
      </w:tblPr>
      <w:tblGrid>
        <w:gridCol w:w="811"/>
        <w:gridCol w:w="6605"/>
        <w:gridCol w:w="854"/>
        <w:gridCol w:w="660"/>
        <w:gridCol w:w="552"/>
        <w:gridCol w:w="509"/>
      </w:tblGrid>
      <w:tr w:rsidR="009632A8" w:rsidRPr="00BC4772">
        <w:trPr>
          <w:trHeight w:hRule="exact" w:val="482"/>
        </w:trPr>
        <w:tc>
          <w:tcPr>
            <w:tcW w:w="811" w:type="dxa"/>
            <w:tcBorders>
              <w:top w:val="single" w:sz="2" w:space="0" w:color="000000"/>
              <w:left w:val="single" w:sz="26" w:space="0" w:color="BFBFBF"/>
              <w:bottom w:val="single" w:sz="2" w:space="0" w:color="000000"/>
              <w:right w:val="single" w:sz="2" w:space="0" w:color="000000"/>
            </w:tcBorders>
            <w:shd w:val="clear" w:color="auto" w:fill="BFBFBF"/>
          </w:tcPr>
          <w:p w:rsidR="009632A8" w:rsidRPr="00BC4772" w:rsidRDefault="009632A8">
            <w:pPr>
              <w:pStyle w:val="TableParagraph"/>
              <w:kinsoku w:val="0"/>
              <w:overflowPunct w:val="0"/>
              <w:spacing w:before="4" w:line="150" w:lineRule="exact"/>
              <w:rPr>
                <w:sz w:val="15"/>
                <w:szCs w:val="15"/>
              </w:rPr>
            </w:pPr>
          </w:p>
          <w:p w:rsidR="009632A8" w:rsidRPr="00BC4772" w:rsidRDefault="009632A8">
            <w:pPr>
              <w:pStyle w:val="TableParagraph"/>
              <w:kinsoku w:val="0"/>
              <w:overflowPunct w:val="0"/>
              <w:ind w:left="104"/>
            </w:pPr>
            <w:r w:rsidRPr="00BC4772">
              <w:rPr>
                <w:b/>
                <w:bCs/>
                <w:spacing w:val="1"/>
                <w:w w:val="105"/>
                <w:sz w:val="15"/>
                <w:szCs w:val="15"/>
              </w:rPr>
              <w:t>I</w:t>
            </w:r>
            <w:r w:rsidRPr="00BC4772">
              <w:rPr>
                <w:b/>
                <w:bCs/>
                <w:w w:val="105"/>
                <w:sz w:val="15"/>
                <w:szCs w:val="15"/>
              </w:rPr>
              <w:t>tem</w:t>
            </w:r>
            <w:r w:rsidRPr="00BC4772">
              <w:rPr>
                <w:b/>
                <w:bCs/>
                <w:spacing w:val="-10"/>
                <w:w w:val="105"/>
                <w:sz w:val="15"/>
                <w:szCs w:val="15"/>
              </w:rPr>
              <w:t xml:space="preserve"> </w:t>
            </w:r>
            <w:r w:rsidRPr="00BC4772">
              <w:rPr>
                <w:b/>
                <w:bCs/>
                <w:spacing w:val="-1"/>
                <w:w w:val="105"/>
                <w:sz w:val="15"/>
                <w:szCs w:val="15"/>
              </w:rPr>
              <w:t>N</w:t>
            </w:r>
            <w:r w:rsidRPr="00BC4772">
              <w:rPr>
                <w:b/>
                <w:bCs/>
                <w:w w:val="105"/>
                <w:sz w:val="15"/>
                <w:szCs w:val="15"/>
              </w:rPr>
              <w:t>°</w:t>
            </w:r>
          </w:p>
        </w:tc>
        <w:tc>
          <w:tcPr>
            <w:tcW w:w="6605" w:type="dxa"/>
            <w:tcBorders>
              <w:top w:val="single" w:sz="2" w:space="0" w:color="000000"/>
              <w:left w:val="single" w:sz="2" w:space="0" w:color="000000"/>
              <w:bottom w:val="single" w:sz="2" w:space="0" w:color="000000"/>
              <w:right w:val="single" w:sz="2" w:space="0" w:color="000000"/>
            </w:tcBorders>
            <w:shd w:val="clear" w:color="auto" w:fill="BFBFBF"/>
          </w:tcPr>
          <w:p w:rsidR="009632A8" w:rsidRPr="00BC4772" w:rsidRDefault="009632A8">
            <w:pPr>
              <w:pStyle w:val="TableParagraph"/>
              <w:kinsoku w:val="0"/>
              <w:overflowPunct w:val="0"/>
              <w:spacing w:before="4" w:line="150" w:lineRule="exact"/>
              <w:rPr>
                <w:sz w:val="15"/>
                <w:szCs w:val="15"/>
              </w:rPr>
            </w:pPr>
          </w:p>
          <w:p w:rsidR="009632A8" w:rsidRPr="00BC4772" w:rsidRDefault="009632A8">
            <w:pPr>
              <w:pStyle w:val="TableParagraph"/>
              <w:kinsoku w:val="0"/>
              <w:overflowPunct w:val="0"/>
              <w:ind w:left="2884" w:right="2881"/>
              <w:jc w:val="center"/>
            </w:pPr>
            <w:r w:rsidRPr="00BC4772">
              <w:rPr>
                <w:b/>
                <w:bCs/>
                <w:spacing w:val="-3"/>
                <w:w w:val="105"/>
                <w:sz w:val="15"/>
                <w:szCs w:val="15"/>
              </w:rPr>
              <w:t>D</w:t>
            </w:r>
            <w:r w:rsidRPr="00BC4772">
              <w:rPr>
                <w:b/>
                <w:bCs/>
                <w:spacing w:val="2"/>
                <w:w w:val="105"/>
                <w:sz w:val="15"/>
                <w:szCs w:val="15"/>
              </w:rPr>
              <w:t>e</w:t>
            </w:r>
            <w:r w:rsidRPr="00BC4772">
              <w:rPr>
                <w:b/>
                <w:bCs/>
                <w:spacing w:val="-1"/>
                <w:w w:val="105"/>
                <w:sz w:val="15"/>
                <w:szCs w:val="15"/>
              </w:rPr>
              <w:t>s</w:t>
            </w:r>
            <w:r w:rsidRPr="00BC4772">
              <w:rPr>
                <w:b/>
                <w:bCs/>
                <w:w w:val="105"/>
                <w:sz w:val="15"/>
                <w:szCs w:val="15"/>
              </w:rPr>
              <w:t>cr</w:t>
            </w:r>
            <w:r w:rsidRPr="00BC4772">
              <w:rPr>
                <w:b/>
                <w:bCs/>
                <w:spacing w:val="-1"/>
                <w:w w:val="105"/>
                <w:sz w:val="15"/>
                <w:szCs w:val="15"/>
              </w:rPr>
              <w:t>ip</w:t>
            </w:r>
            <w:r w:rsidR="006E5289">
              <w:rPr>
                <w:b/>
                <w:bCs/>
                <w:w w:val="105"/>
                <w:sz w:val="15"/>
                <w:szCs w:val="15"/>
              </w:rPr>
              <w:t>tion</w:t>
            </w:r>
          </w:p>
        </w:tc>
        <w:tc>
          <w:tcPr>
            <w:tcW w:w="854" w:type="dxa"/>
            <w:tcBorders>
              <w:top w:val="single" w:sz="2" w:space="0" w:color="000000"/>
              <w:left w:val="single" w:sz="2" w:space="0" w:color="000000"/>
              <w:bottom w:val="single" w:sz="2" w:space="0" w:color="000000"/>
              <w:right w:val="single" w:sz="2" w:space="0" w:color="000000"/>
            </w:tcBorders>
            <w:shd w:val="clear" w:color="auto" w:fill="BFBFBF"/>
          </w:tcPr>
          <w:p w:rsidR="009632A8" w:rsidRPr="00BC4772" w:rsidRDefault="009632A8">
            <w:pPr>
              <w:pStyle w:val="TableParagraph"/>
              <w:kinsoku w:val="0"/>
              <w:overflowPunct w:val="0"/>
              <w:spacing w:before="4" w:line="150" w:lineRule="exact"/>
              <w:rPr>
                <w:sz w:val="15"/>
                <w:szCs w:val="15"/>
              </w:rPr>
            </w:pPr>
          </w:p>
          <w:p w:rsidR="009632A8" w:rsidRPr="00BC4772" w:rsidRDefault="009632A8">
            <w:pPr>
              <w:pStyle w:val="TableParagraph"/>
              <w:kinsoku w:val="0"/>
              <w:overflowPunct w:val="0"/>
              <w:ind w:left="251"/>
            </w:pPr>
            <w:r w:rsidRPr="00BC4772">
              <w:rPr>
                <w:b/>
                <w:bCs/>
                <w:spacing w:val="-2"/>
                <w:w w:val="105"/>
                <w:sz w:val="15"/>
                <w:szCs w:val="15"/>
              </w:rPr>
              <w:t>T</w:t>
            </w:r>
            <w:r w:rsidRPr="00BC4772">
              <w:rPr>
                <w:b/>
                <w:bCs/>
                <w:spacing w:val="-1"/>
                <w:w w:val="105"/>
                <w:sz w:val="15"/>
                <w:szCs w:val="15"/>
              </w:rPr>
              <w:t>A</w:t>
            </w:r>
            <w:r w:rsidRPr="00BC4772">
              <w:rPr>
                <w:b/>
                <w:bCs/>
                <w:w w:val="105"/>
                <w:sz w:val="15"/>
                <w:szCs w:val="15"/>
              </w:rPr>
              <w:t>G</w:t>
            </w:r>
          </w:p>
        </w:tc>
        <w:tc>
          <w:tcPr>
            <w:tcW w:w="660" w:type="dxa"/>
            <w:tcBorders>
              <w:top w:val="single" w:sz="2" w:space="0" w:color="000000"/>
              <w:left w:val="single" w:sz="2" w:space="0" w:color="000000"/>
              <w:bottom w:val="single" w:sz="2" w:space="0" w:color="000000"/>
              <w:right w:val="single" w:sz="2" w:space="0" w:color="000000"/>
            </w:tcBorders>
            <w:shd w:val="clear" w:color="auto" w:fill="BFBFBF"/>
          </w:tcPr>
          <w:p w:rsidR="009632A8" w:rsidRPr="00BC4772" w:rsidRDefault="009632A8">
            <w:pPr>
              <w:pStyle w:val="TableParagraph"/>
              <w:kinsoku w:val="0"/>
              <w:overflowPunct w:val="0"/>
              <w:spacing w:before="63" w:line="250" w:lineRule="auto"/>
              <w:ind w:left="200" w:hanging="75"/>
            </w:pPr>
            <w:r w:rsidRPr="00BC4772">
              <w:rPr>
                <w:b/>
                <w:bCs/>
                <w:color w:val="221E1F"/>
                <w:sz w:val="15"/>
                <w:szCs w:val="15"/>
              </w:rPr>
              <w:t>P</w:t>
            </w:r>
            <w:r w:rsidR="00F5207E">
              <w:rPr>
                <w:b/>
                <w:bCs/>
                <w:color w:val="221E1F"/>
                <w:spacing w:val="-1"/>
                <w:sz w:val="15"/>
                <w:szCs w:val="15"/>
              </w:rPr>
              <w:t>oint</w:t>
            </w:r>
            <w:r w:rsidRPr="00BC4772">
              <w:rPr>
                <w:b/>
                <w:bCs/>
                <w:color w:val="221E1F"/>
                <w:w w:val="104"/>
                <w:sz w:val="15"/>
                <w:szCs w:val="15"/>
              </w:rPr>
              <w:t xml:space="preserve"> </w:t>
            </w:r>
            <w:r w:rsidRPr="00BC4772">
              <w:rPr>
                <w:b/>
                <w:bCs/>
                <w:color w:val="221E1F"/>
                <w:w w:val="105"/>
                <w:sz w:val="15"/>
                <w:szCs w:val="15"/>
              </w:rPr>
              <w:t>O</w:t>
            </w:r>
            <w:r w:rsidRPr="00BC4772">
              <w:rPr>
                <w:b/>
                <w:bCs/>
                <w:color w:val="221E1F"/>
                <w:spacing w:val="-1"/>
                <w:w w:val="105"/>
                <w:sz w:val="15"/>
                <w:szCs w:val="15"/>
              </w:rPr>
              <w:t>p</w:t>
            </w:r>
            <w:r w:rsidRPr="00BC4772">
              <w:rPr>
                <w:b/>
                <w:bCs/>
                <w:color w:val="221E1F"/>
                <w:w w:val="105"/>
                <w:sz w:val="15"/>
                <w:szCs w:val="15"/>
              </w:rPr>
              <w:t>.</w:t>
            </w:r>
          </w:p>
        </w:tc>
        <w:tc>
          <w:tcPr>
            <w:tcW w:w="552" w:type="dxa"/>
            <w:tcBorders>
              <w:top w:val="single" w:sz="2" w:space="0" w:color="000000"/>
              <w:left w:val="single" w:sz="2" w:space="0" w:color="000000"/>
              <w:bottom w:val="single" w:sz="2" w:space="0" w:color="000000"/>
              <w:right w:val="single" w:sz="2" w:space="0" w:color="000000"/>
            </w:tcBorders>
            <w:shd w:val="clear" w:color="auto" w:fill="BFBFBF"/>
          </w:tcPr>
          <w:p w:rsidR="009632A8" w:rsidRPr="00BC4772" w:rsidRDefault="009632A8">
            <w:pPr>
              <w:pStyle w:val="TableParagraph"/>
              <w:kinsoku w:val="0"/>
              <w:overflowPunct w:val="0"/>
              <w:spacing w:before="4" w:line="150" w:lineRule="exact"/>
              <w:rPr>
                <w:sz w:val="15"/>
                <w:szCs w:val="15"/>
              </w:rPr>
            </w:pPr>
          </w:p>
          <w:p w:rsidR="009632A8" w:rsidRPr="00BC4772" w:rsidRDefault="009632A8">
            <w:pPr>
              <w:pStyle w:val="TableParagraph"/>
              <w:kinsoku w:val="0"/>
              <w:overflowPunct w:val="0"/>
              <w:ind w:left="104"/>
            </w:pPr>
            <w:proofErr w:type="spellStart"/>
            <w:r w:rsidRPr="00BC4772">
              <w:rPr>
                <w:b/>
                <w:bCs/>
                <w:spacing w:val="-1"/>
                <w:w w:val="105"/>
                <w:sz w:val="15"/>
                <w:szCs w:val="15"/>
              </w:rPr>
              <w:t>U</w:t>
            </w:r>
            <w:r w:rsidRPr="00BC4772">
              <w:rPr>
                <w:b/>
                <w:bCs/>
                <w:spacing w:val="-2"/>
                <w:w w:val="105"/>
                <w:sz w:val="15"/>
                <w:szCs w:val="15"/>
              </w:rPr>
              <w:t>o</w:t>
            </w:r>
            <w:r w:rsidRPr="00BC4772">
              <w:rPr>
                <w:b/>
                <w:bCs/>
                <w:w w:val="105"/>
                <w:sz w:val="15"/>
                <w:szCs w:val="15"/>
              </w:rPr>
              <w:t>M</w:t>
            </w:r>
            <w:proofErr w:type="spellEnd"/>
          </w:p>
        </w:tc>
        <w:tc>
          <w:tcPr>
            <w:tcW w:w="509" w:type="dxa"/>
            <w:tcBorders>
              <w:top w:val="single" w:sz="2" w:space="0" w:color="000000"/>
              <w:left w:val="single" w:sz="2" w:space="0" w:color="000000"/>
              <w:bottom w:val="single" w:sz="2" w:space="0" w:color="000000"/>
              <w:right w:val="single" w:sz="26" w:space="0" w:color="BFBFBF"/>
            </w:tcBorders>
            <w:shd w:val="clear" w:color="auto" w:fill="BFBFBF"/>
          </w:tcPr>
          <w:p w:rsidR="009632A8" w:rsidRPr="00BC4772" w:rsidRDefault="009632A8">
            <w:pPr>
              <w:pStyle w:val="TableParagraph"/>
              <w:kinsoku w:val="0"/>
              <w:overflowPunct w:val="0"/>
              <w:spacing w:before="63" w:line="250" w:lineRule="auto"/>
              <w:ind w:left="123" w:hanging="51"/>
            </w:pPr>
            <w:r w:rsidRPr="00BC4772">
              <w:rPr>
                <w:b/>
                <w:bCs/>
                <w:spacing w:val="-2"/>
                <w:sz w:val="15"/>
                <w:szCs w:val="15"/>
              </w:rPr>
              <w:t>T</w:t>
            </w:r>
            <w:r w:rsidRPr="00BC4772">
              <w:rPr>
                <w:b/>
                <w:bCs/>
                <w:sz w:val="15"/>
                <w:szCs w:val="15"/>
              </w:rPr>
              <w:t>o</w:t>
            </w:r>
            <w:r w:rsidRPr="00BC4772">
              <w:rPr>
                <w:b/>
                <w:bCs/>
                <w:spacing w:val="-2"/>
                <w:sz w:val="15"/>
                <w:szCs w:val="15"/>
              </w:rPr>
              <w:t>t</w:t>
            </w:r>
            <w:r w:rsidRPr="00BC4772">
              <w:rPr>
                <w:b/>
                <w:bCs/>
                <w:sz w:val="15"/>
                <w:szCs w:val="15"/>
              </w:rPr>
              <w:t>al</w:t>
            </w:r>
            <w:r w:rsidRPr="00BC4772">
              <w:rPr>
                <w:b/>
                <w:bCs/>
                <w:w w:val="104"/>
                <w:sz w:val="15"/>
                <w:szCs w:val="15"/>
              </w:rPr>
              <w:t xml:space="preserve"> </w:t>
            </w:r>
            <w:proofErr w:type="spellStart"/>
            <w:r w:rsidRPr="00BC4772">
              <w:rPr>
                <w:b/>
                <w:bCs/>
                <w:w w:val="105"/>
                <w:sz w:val="15"/>
                <w:szCs w:val="15"/>
              </w:rPr>
              <w:t>Q</w:t>
            </w:r>
            <w:r w:rsidRPr="00BC4772">
              <w:rPr>
                <w:b/>
                <w:bCs/>
                <w:spacing w:val="-2"/>
                <w:w w:val="105"/>
                <w:sz w:val="15"/>
                <w:szCs w:val="15"/>
              </w:rPr>
              <w:t>t</w:t>
            </w:r>
            <w:r w:rsidRPr="00BC4772">
              <w:rPr>
                <w:b/>
                <w:bCs/>
                <w:w w:val="105"/>
                <w:sz w:val="15"/>
                <w:szCs w:val="15"/>
              </w:rPr>
              <w:t>y</w:t>
            </w:r>
            <w:proofErr w:type="spellEnd"/>
          </w:p>
        </w:tc>
      </w:tr>
      <w:tr w:rsidR="009632A8" w:rsidRPr="00BC4772">
        <w:trPr>
          <w:trHeight w:hRule="exact" w:val="893"/>
        </w:trPr>
        <w:tc>
          <w:tcPr>
            <w:tcW w:w="811"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3" w:line="150" w:lineRule="exact"/>
              <w:rPr>
                <w:sz w:val="15"/>
                <w:szCs w:val="15"/>
              </w:rPr>
            </w:pPr>
          </w:p>
          <w:p w:rsidR="009632A8" w:rsidRPr="00BC4772" w:rsidRDefault="009632A8">
            <w:pPr>
              <w:pStyle w:val="TableParagraph"/>
              <w:kinsoku w:val="0"/>
              <w:overflowPunct w:val="0"/>
              <w:spacing w:line="200" w:lineRule="exact"/>
              <w:rPr>
                <w:sz w:val="20"/>
                <w:szCs w:val="20"/>
              </w:rPr>
            </w:pPr>
          </w:p>
          <w:p w:rsidR="009632A8" w:rsidRPr="00BC4772" w:rsidRDefault="009632A8">
            <w:pPr>
              <w:pStyle w:val="TableParagraph"/>
              <w:kinsoku w:val="0"/>
              <w:overflowPunct w:val="0"/>
              <w:ind w:left="264" w:right="265"/>
              <w:jc w:val="center"/>
            </w:pPr>
            <w:r w:rsidRPr="00BC4772">
              <w:rPr>
                <w:spacing w:val="1"/>
                <w:w w:val="105"/>
                <w:sz w:val="15"/>
                <w:szCs w:val="15"/>
              </w:rPr>
              <w:t>0</w:t>
            </w:r>
            <w:r w:rsidRPr="00BC4772">
              <w:rPr>
                <w:spacing w:val="-2"/>
                <w:w w:val="105"/>
                <w:sz w:val="15"/>
                <w:szCs w:val="15"/>
              </w:rPr>
              <w:t>2</w:t>
            </w:r>
            <w:r w:rsidRPr="00BC4772">
              <w:rPr>
                <w:w w:val="105"/>
                <w:sz w:val="15"/>
                <w:szCs w:val="15"/>
              </w:rPr>
              <w:t>1</w:t>
            </w:r>
          </w:p>
        </w:tc>
        <w:tc>
          <w:tcPr>
            <w:tcW w:w="6605" w:type="dxa"/>
            <w:tcBorders>
              <w:top w:val="single" w:sz="2" w:space="0" w:color="000000"/>
              <w:left w:val="single" w:sz="2" w:space="0" w:color="000000"/>
              <w:bottom w:val="single" w:sz="2" w:space="0" w:color="000000"/>
              <w:right w:val="single" w:sz="2" w:space="0" w:color="000000"/>
            </w:tcBorders>
          </w:tcPr>
          <w:p w:rsidR="006E5289" w:rsidRPr="00BC4772" w:rsidRDefault="006E5289" w:rsidP="006E5289">
            <w:pPr>
              <w:pStyle w:val="TableParagraph"/>
              <w:kinsoku w:val="0"/>
              <w:overflowPunct w:val="0"/>
              <w:spacing w:before="60"/>
              <w:ind w:left="229"/>
              <w:rPr>
                <w:sz w:val="15"/>
                <w:szCs w:val="15"/>
              </w:rPr>
            </w:pPr>
            <w:r>
              <w:rPr>
                <w:b/>
                <w:bCs/>
                <w:spacing w:val="-2"/>
                <w:w w:val="105"/>
                <w:sz w:val="15"/>
                <w:szCs w:val="15"/>
              </w:rPr>
              <w:t>Pumping equipment for water recovered from the dam</w:t>
            </w:r>
          </w:p>
          <w:p w:rsidR="009632A8" w:rsidRPr="00BC4772" w:rsidRDefault="006E5289" w:rsidP="006E5289">
            <w:pPr>
              <w:pStyle w:val="TableParagraph"/>
              <w:kinsoku w:val="0"/>
              <w:overflowPunct w:val="0"/>
              <w:spacing w:before="65" w:line="248" w:lineRule="auto"/>
              <w:ind w:left="229" w:right="155"/>
              <w:jc w:val="both"/>
            </w:pPr>
            <w:r>
              <w:rPr>
                <w:spacing w:val="-2"/>
                <w:w w:val="105"/>
                <w:sz w:val="15"/>
                <w:szCs w:val="15"/>
              </w:rPr>
              <w:t xml:space="preserve">Vertical </w:t>
            </w:r>
            <w:r w:rsidR="004F1AD9">
              <w:rPr>
                <w:spacing w:val="-2"/>
                <w:w w:val="105"/>
                <w:sz w:val="15"/>
                <w:szCs w:val="15"/>
              </w:rPr>
              <w:t>Pump</w:t>
            </w:r>
            <w:r>
              <w:rPr>
                <w:spacing w:val="-2"/>
                <w:w w:val="105"/>
                <w:sz w:val="15"/>
                <w:szCs w:val="15"/>
              </w:rPr>
              <w:t xml:space="preserve"> set up on rafts</w:t>
            </w:r>
            <w:r w:rsidRPr="00BC4772">
              <w:rPr>
                <w:w w:val="105"/>
                <w:sz w:val="15"/>
                <w:szCs w:val="15"/>
              </w:rPr>
              <w:t>,</w:t>
            </w:r>
            <w:r w:rsidRPr="00BC4772">
              <w:rPr>
                <w:spacing w:val="-4"/>
                <w:w w:val="105"/>
                <w:sz w:val="15"/>
                <w:szCs w:val="15"/>
              </w:rPr>
              <w:t xml:space="preserve"> </w:t>
            </w:r>
            <w:r>
              <w:rPr>
                <w:spacing w:val="-1"/>
                <w:w w:val="105"/>
                <w:sz w:val="15"/>
                <w:szCs w:val="15"/>
              </w:rPr>
              <w:t>recovered water service</w:t>
            </w:r>
            <w:r w:rsidRPr="00BC4772">
              <w:rPr>
                <w:spacing w:val="-8"/>
                <w:w w:val="105"/>
                <w:sz w:val="15"/>
                <w:szCs w:val="15"/>
              </w:rPr>
              <w:t xml:space="preserve"> </w:t>
            </w:r>
            <w:r w:rsidRPr="00BC4772">
              <w:rPr>
                <w:spacing w:val="3"/>
                <w:w w:val="105"/>
                <w:sz w:val="15"/>
                <w:szCs w:val="15"/>
              </w:rPr>
              <w:t>(</w:t>
            </w:r>
            <w:r w:rsidRPr="00BC4772">
              <w:rPr>
                <w:spacing w:val="-5"/>
                <w:w w:val="105"/>
                <w:sz w:val="15"/>
                <w:szCs w:val="15"/>
              </w:rPr>
              <w:t>R</w:t>
            </w:r>
            <w:r w:rsidRPr="00BC4772">
              <w:rPr>
                <w:spacing w:val="-2"/>
                <w:w w:val="105"/>
                <w:sz w:val="15"/>
                <w:szCs w:val="15"/>
              </w:rPr>
              <w:t>W</w:t>
            </w:r>
            <w:r w:rsidRPr="00BC4772">
              <w:rPr>
                <w:w w:val="105"/>
                <w:sz w:val="15"/>
                <w:szCs w:val="15"/>
              </w:rPr>
              <w:t>)</w:t>
            </w:r>
            <w:r w:rsidRPr="00BC4772">
              <w:rPr>
                <w:spacing w:val="-4"/>
                <w:w w:val="105"/>
                <w:sz w:val="15"/>
                <w:szCs w:val="15"/>
              </w:rPr>
              <w:t xml:space="preserve"> </w:t>
            </w:r>
            <w:r>
              <w:rPr>
                <w:spacing w:val="1"/>
                <w:w w:val="105"/>
                <w:sz w:val="15"/>
                <w:szCs w:val="15"/>
              </w:rPr>
              <w:t>from dam with low solid content</w:t>
            </w:r>
            <w:r w:rsidRPr="00BC4772">
              <w:rPr>
                <w:spacing w:val="-5"/>
                <w:w w:val="105"/>
                <w:sz w:val="15"/>
                <w:szCs w:val="15"/>
              </w:rPr>
              <w:t xml:space="preserve"> </w:t>
            </w:r>
            <w:r w:rsidRPr="00BC4772">
              <w:rPr>
                <w:w w:val="105"/>
                <w:sz w:val="15"/>
                <w:szCs w:val="15"/>
              </w:rPr>
              <w:t>(&lt;</w:t>
            </w:r>
            <w:r w:rsidRPr="00BC4772">
              <w:rPr>
                <w:spacing w:val="1"/>
                <w:w w:val="105"/>
                <w:sz w:val="15"/>
                <w:szCs w:val="15"/>
              </w:rPr>
              <w:t>5</w:t>
            </w:r>
            <w:r w:rsidRPr="00BC4772">
              <w:rPr>
                <w:spacing w:val="-5"/>
                <w:w w:val="105"/>
                <w:sz w:val="15"/>
                <w:szCs w:val="15"/>
              </w:rPr>
              <w:t>%</w:t>
            </w:r>
            <w:r w:rsidRPr="00BC4772">
              <w:rPr>
                <w:w w:val="105"/>
                <w:sz w:val="15"/>
                <w:szCs w:val="15"/>
              </w:rPr>
              <w:t>),</w:t>
            </w:r>
            <w:r w:rsidRPr="00BC4772">
              <w:rPr>
                <w:spacing w:val="-8"/>
                <w:w w:val="105"/>
                <w:sz w:val="15"/>
                <w:szCs w:val="15"/>
              </w:rPr>
              <w:t xml:space="preserve"> </w:t>
            </w:r>
            <w:r>
              <w:rPr>
                <w:spacing w:val="1"/>
                <w:w w:val="105"/>
                <w:sz w:val="15"/>
                <w:szCs w:val="15"/>
              </w:rPr>
              <w:t>suction and download rating</w:t>
            </w:r>
            <w:r w:rsidRPr="00BC4772">
              <w:rPr>
                <w:spacing w:val="-7"/>
                <w:w w:val="105"/>
                <w:sz w:val="15"/>
                <w:szCs w:val="15"/>
              </w:rPr>
              <w:t xml:space="preserve"> </w:t>
            </w:r>
            <w:r w:rsidRPr="00BC4772">
              <w:rPr>
                <w:spacing w:val="-3"/>
                <w:w w:val="105"/>
                <w:sz w:val="15"/>
                <w:szCs w:val="15"/>
              </w:rPr>
              <w:t>A</w:t>
            </w:r>
            <w:r w:rsidRPr="00BC4772">
              <w:rPr>
                <w:spacing w:val="-1"/>
                <w:w w:val="105"/>
                <w:sz w:val="15"/>
                <w:szCs w:val="15"/>
              </w:rPr>
              <w:t>S</w:t>
            </w:r>
            <w:r w:rsidRPr="00BC4772">
              <w:rPr>
                <w:spacing w:val="2"/>
                <w:w w:val="105"/>
                <w:sz w:val="15"/>
                <w:szCs w:val="15"/>
              </w:rPr>
              <w:t>M</w:t>
            </w:r>
            <w:r w:rsidRPr="00BC4772">
              <w:rPr>
                <w:w w:val="105"/>
                <w:sz w:val="15"/>
                <w:szCs w:val="15"/>
              </w:rPr>
              <w:t>E</w:t>
            </w:r>
            <w:r w:rsidRPr="00BC4772">
              <w:rPr>
                <w:spacing w:val="-7"/>
                <w:w w:val="105"/>
                <w:sz w:val="15"/>
                <w:szCs w:val="15"/>
              </w:rPr>
              <w:t xml:space="preserve"> </w:t>
            </w:r>
            <w:r w:rsidRPr="00BC4772">
              <w:rPr>
                <w:spacing w:val="1"/>
                <w:w w:val="105"/>
                <w:sz w:val="15"/>
                <w:szCs w:val="15"/>
              </w:rPr>
              <w:t>150</w:t>
            </w:r>
            <w:r w:rsidRPr="00BC4772">
              <w:rPr>
                <w:w w:val="105"/>
                <w:sz w:val="15"/>
                <w:szCs w:val="15"/>
              </w:rPr>
              <w:t>,</w:t>
            </w:r>
            <w:r w:rsidRPr="00BC4772">
              <w:rPr>
                <w:spacing w:val="-9"/>
                <w:w w:val="105"/>
                <w:sz w:val="15"/>
                <w:szCs w:val="15"/>
              </w:rPr>
              <w:t xml:space="preserve"> </w:t>
            </w:r>
            <w:r>
              <w:rPr>
                <w:w w:val="105"/>
                <w:sz w:val="15"/>
                <w:szCs w:val="15"/>
              </w:rPr>
              <w:t>with soft starter and start/stop control by level, includes rafts.</w:t>
            </w:r>
          </w:p>
        </w:tc>
        <w:tc>
          <w:tcPr>
            <w:tcW w:w="854"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spacing w:line="247" w:lineRule="auto"/>
              <w:ind w:left="121" w:firstLine="79"/>
            </w:pPr>
            <w:r w:rsidRPr="00BC4772">
              <w:rPr>
                <w:spacing w:val="1"/>
                <w:w w:val="105"/>
                <w:sz w:val="15"/>
                <w:szCs w:val="15"/>
              </w:rPr>
              <w:t>0</w:t>
            </w:r>
            <w:r w:rsidRPr="00BC4772">
              <w:rPr>
                <w:spacing w:val="-2"/>
                <w:w w:val="105"/>
                <w:sz w:val="15"/>
                <w:szCs w:val="15"/>
              </w:rPr>
              <w:t>35</w:t>
            </w:r>
            <w:r w:rsidRPr="00BC4772">
              <w:rPr>
                <w:spacing w:val="1"/>
                <w:w w:val="105"/>
                <w:sz w:val="15"/>
                <w:szCs w:val="15"/>
              </w:rPr>
              <w:t>2</w:t>
            </w:r>
            <w:r w:rsidRPr="00BC4772">
              <w:rPr>
                <w:spacing w:val="3"/>
                <w:w w:val="105"/>
                <w:sz w:val="15"/>
                <w:szCs w:val="15"/>
              </w:rPr>
              <w:t>8</w:t>
            </w:r>
            <w:r w:rsidRPr="00BC4772">
              <w:rPr>
                <w:w w:val="105"/>
                <w:sz w:val="15"/>
                <w:szCs w:val="15"/>
              </w:rPr>
              <w:t>-</w:t>
            </w:r>
            <w:r w:rsidRPr="00BC4772">
              <w:rPr>
                <w:w w:val="104"/>
                <w:sz w:val="15"/>
                <w:szCs w:val="15"/>
              </w:rPr>
              <w:t xml:space="preserve"> </w:t>
            </w:r>
            <w:r w:rsidRPr="00BC4772">
              <w:rPr>
                <w:spacing w:val="-2"/>
                <w:sz w:val="15"/>
                <w:szCs w:val="15"/>
              </w:rPr>
              <w:t>B</w:t>
            </w:r>
            <w:r w:rsidRPr="00BC4772">
              <w:rPr>
                <w:spacing w:val="-1"/>
                <w:sz w:val="15"/>
                <w:szCs w:val="15"/>
              </w:rPr>
              <w:t>V</w:t>
            </w:r>
            <w:r w:rsidRPr="00BC4772">
              <w:rPr>
                <w:sz w:val="15"/>
                <w:szCs w:val="15"/>
              </w:rPr>
              <w:t>T</w:t>
            </w:r>
            <w:r w:rsidRPr="00BC4772">
              <w:rPr>
                <w:spacing w:val="-2"/>
                <w:sz w:val="15"/>
                <w:szCs w:val="15"/>
              </w:rPr>
              <w:t>-</w:t>
            </w:r>
            <w:r w:rsidRPr="00BC4772">
              <w:rPr>
                <w:sz w:val="15"/>
                <w:szCs w:val="15"/>
              </w:rPr>
              <w:t>005</w:t>
            </w:r>
          </w:p>
        </w:tc>
        <w:tc>
          <w:tcPr>
            <w:tcW w:w="660"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ind w:left="207"/>
              <w:rPr>
                <w:sz w:val="15"/>
                <w:szCs w:val="15"/>
              </w:rPr>
            </w:pPr>
            <w:r w:rsidRPr="00BC4772">
              <w:rPr>
                <w:spacing w:val="1"/>
                <w:w w:val="105"/>
                <w:sz w:val="15"/>
                <w:szCs w:val="15"/>
              </w:rPr>
              <w:t>1</w:t>
            </w:r>
            <w:r w:rsidRPr="00BC4772">
              <w:rPr>
                <w:spacing w:val="-2"/>
                <w:w w:val="105"/>
                <w:sz w:val="15"/>
                <w:szCs w:val="15"/>
              </w:rPr>
              <w:t>3</w:t>
            </w:r>
            <w:r w:rsidRPr="00BC4772">
              <w:rPr>
                <w:w w:val="105"/>
                <w:sz w:val="15"/>
                <w:szCs w:val="15"/>
              </w:rPr>
              <w:t>8</w:t>
            </w:r>
          </w:p>
          <w:p w:rsidR="009632A8" w:rsidRPr="00BC4772" w:rsidRDefault="009632A8">
            <w:pPr>
              <w:pStyle w:val="TableParagraph"/>
              <w:kinsoku w:val="0"/>
              <w:overflowPunct w:val="0"/>
              <w:spacing w:before="5"/>
              <w:ind w:left="188"/>
            </w:pPr>
            <w:r w:rsidRPr="00BC4772">
              <w:rPr>
                <w:spacing w:val="1"/>
                <w:w w:val="105"/>
                <w:sz w:val="15"/>
                <w:szCs w:val="15"/>
              </w:rPr>
              <w:t>2</w:t>
            </w:r>
            <w:r w:rsidRPr="00BC4772">
              <w:rPr>
                <w:spacing w:val="3"/>
                <w:w w:val="105"/>
                <w:sz w:val="15"/>
                <w:szCs w:val="15"/>
              </w:rPr>
              <w:t>4</w:t>
            </w:r>
            <w:r w:rsidRPr="00BC4772">
              <w:rPr>
                <w:spacing w:val="-5"/>
                <w:w w:val="105"/>
                <w:sz w:val="15"/>
                <w:szCs w:val="15"/>
              </w:rPr>
              <w:t>,</w:t>
            </w:r>
            <w:r w:rsidRPr="00BC4772">
              <w:rPr>
                <w:w w:val="105"/>
                <w:sz w:val="15"/>
                <w:szCs w:val="15"/>
              </w:rPr>
              <w:t>6</w:t>
            </w:r>
          </w:p>
        </w:tc>
        <w:tc>
          <w:tcPr>
            <w:tcW w:w="552"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spacing w:line="247" w:lineRule="auto"/>
              <w:ind w:left="140" w:firstLine="57"/>
            </w:pPr>
            <w:r w:rsidRPr="00BC4772">
              <w:rPr>
                <w:spacing w:val="-3"/>
                <w:w w:val="105"/>
                <w:sz w:val="15"/>
                <w:szCs w:val="15"/>
              </w:rPr>
              <w:t>l</w:t>
            </w:r>
            <w:r w:rsidRPr="00BC4772">
              <w:rPr>
                <w:spacing w:val="-1"/>
                <w:w w:val="105"/>
                <w:sz w:val="15"/>
                <w:szCs w:val="15"/>
              </w:rPr>
              <w:t>/</w:t>
            </w:r>
            <w:r w:rsidRPr="00BC4772">
              <w:rPr>
                <w:w w:val="105"/>
                <w:sz w:val="15"/>
                <w:szCs w:val="15"/>
              </w:rPr>
              <w:t>s</w:t>
            </w:r>
            <w:r w:rsidRPr="00BC4772">
              <w:rPr>
                <w:w w:val="104"/>
                <w:sz w:val="15"/>
                <w:szCs w:val="15"/>
              </w:rPr>
              <w:t xml:space="preserve"> </w:t>
            </w:r>
            <w:proofErr w:type="spellStart"/>
            <w:r w:rsidRPr="00BC4772">
              <w:rPr>
                <w:spacing w:val="-6"/>
                <w:w w:val="105"/>
                <w:sz w:val="15"/>
                <w:szCs w:val="15"/>
              </w:rPr>
              <w:t>m</w:t>
            </w:r>
            <w:r w:rsidRPr="00BC4772">
              <w:rPr>
                <w:w w:val="105"/>
                <w:sz w:val="15"/>
                <w:szCs w:val="15"/>
              </w:rPr>
              <w:t>ca</w:t>
            </w:r>
            <w:proofErr w:type="spellEnd"/>
          </w:p>
        </w:tc>
        <w:tc>
          <w:tcPr>
            <w:tcW w:w="509"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3" w:line="150" w:lineRule="exact"/>
              <w:rPr>
                <w:sz w:val="15"/>
                <w:szCs w:val="15"/>
              </w:rPr>
            </w:pPr>
          </w:p>
          <w:p w:rsidR="009632A8" w:rsidRPr="00BC4772" w:rsidRDefault="009632A8">
            <w:pPr>
              <w:pStyle w:val="TableParagraph"/>
              <w:kinsoku w:val="0"/>
              <w:overflowPunct w:val="0"/>
              <w:spacing w:line="200" w:lineRule="exact"/>
              <w:rPr>
                <w:sz w:val="20"/>
                <w:szCs w:val="20"/>
              </w:rPr>
            </w:pPr>
          </w:p>
          <w:p w:rsidR="009632A8" w:rsidRPr="00BC4772" w:rsidRDefault="009632A8">
            <w:pPr>
              <w:pStyle w:val="TableParagraph"/>
              <w:kinsoku w:val="0"/>
              <w:overflowPunct w:val="0"/>
              <w:ind w:left="190" w:right="193"/>
              <w:jc w:val="center"/>
            </w:pPr>
            <w:r w:rsidRPr="00BC4772">
              <w:rPr>
                <w:w w:val="105"/>
                <w:sz w:val="15"/>
                <w:szCs w:val="15"/>
              </w:rPr>
              <w:t>1</w:t>
            </w:r>
          </w:p>
        </w:tc>
      </w:tr>
      <w:tr w:rsidR="009632A8" w:rsidRPr="00BC4772">
        <w:trPr>
          <w:trHeight w:hRule="exact" w:val="898"/>
        </w:trPr>
        <w:tc>
          <w:tcPr>
            <w:tcW w:w="811"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8" w:line="150" w:lineRule="exact"/>
              <w:rPr>
                <w:sz w:val="15"/>
                <w:szCs w:val="15"/>
              </w:rPr>
            </w:pPr>
          </w:p>
          <w:p w:rsidR="009632A8" w:rsidRPr="00BC4772" w:rsidRDefault="009632A8">
            <w:pPr>
              <w:pStyle w:val="TableParagraph"/>
              <w:kinsoku w:val="0"/>
              <w:overflowPunct w:val="0"/>
              <w:spacing w:line="200" w:lineRule="exact"/>
              <w:rPr>
                <w:sz w:val="20"/>
                <w:szCs w:val="20"/>
              </w:rPr>
            </w:pPr>
          </w:p>
          <w:p w:rsidR="009632A8" w:rsidRPr="00BC4772" w:rsidRDefault="009632A8">
            <w:pPr>
              <w:pStyle w:val="TableParagraph"/>
              <w:kinsoku w:val="0"/>
              <w:overflowPunct w:val="0"/>
              <w:ind w:left="264" w:right="265"/>
              <w:jc w:val="center"/>
            </w:pPr>
            <w:r w:rsidRPr="00BC4772">
              <w:rPr>
                <w:spacing w:val="1"/>
                <w:w w:val="105"/>
                <w:sz w:val="15"/>
                <w:szCs w:val="15"/>
              </w:rPr>
              <w:t>0</w:t>
            </w:r>
            <w:r w:rsidRPr="00BC4772">
              <w:rPr>
                <w:spacing w:val="-2"/>
                <w:w w:val="105"/>
                <w:sz w:val="15"/>
                <w:szCs w:val="15"/>
              </w:rPr>
              <w:t>2</w:t>
            </w:r>
            <w:r w:rsidRPr="00BC4772">
              <w:rPr>
                <w:w w:val="105"/>
                <w:sz w:val="15"/>
                <w:szCs w:val="15"/>
              </w:rPr>
              <w:t>2</w:t>
            </w:r>
          </w:p>
        </w:tc>
        <w:tc>
          <w:tcPr>
            <w:tcW w:w="6605" w:type="dxa"/>
            <w:tcBorders>
              <w:top w:val="single" w:sz="2" w:space="0" w:color="000000"/>
              <w:left w:val="single" w:sz="2" w:space="0" w:color="000000"/>
              <w:bottom w:val="single" w:sz="2" w:space="0" w:color="000000"/>
              <w:right w:val="single" w:sz="2" w:space="0" w:color="000000"/>
            </w:tcBorders>
          </w:tcPr>
          <w:p w:rsidR="006E5289" w:rsidRPr="00BC4772" w:rsidRDefault="006E5289" w:rsidP="006E5289">
            <w:pPr>
              <w:pStyle w:val="TableParagraph"/>
              <w:kinsoku w:val="0"/>
              <w:overflowPunct w:val="0"/>
              <w:spacing w:before="60"/>
              <w:ind w:left="229"/>
              <w:rPr>
                <w:sz w:val="15"/>
                <w:szCs w:val="15"/>
              </w:rPr>
            </w:pPr>
            <w:r>
              <w:rPr>
                <w:b/>
                <w:bCs/>
                <w:spacing w:val="-2"/>
                <w:w w:val="105"/>
                <w:sz w:val="15"/>
                <w:szCs w:val="15"/>
              </w:rPr>
              <w:t>Pumping equipment for water recovered from the dam</w:t>
            </w:r>
          </w:p>
          <w:p w:rsidR="009632A8" w:rsidRPr="00BC4772" w:rsidRDefault="006E5289" w:rsidP="006E5289">
            <w:pPr>
              <w:pStyle w:val="TableParagraph"/>
              <w:kinsoku w:val="0"/>
              <w:overflowPunct w:val="0"/>
              <w:spacing w:before="60" w:line="248" w:lineRule="auto"/>
              <w:ind w:left="229" w:right="155"/>
              <w:jc w:val="both"/>
            </w:pPr>
            <w:r>
              <w:rPr>
                <w:spacing w:val="-2"/>
                <w:w w:val="105"/>
                <w:sz w:val="15"/>
                <w:szCs w:val="15"/>
              </w:rPr>
              <w:t xml:space="preserve">Vertical </w:t>
            </w:r>
            <w:r w:rsidR="004F1AD9">
              <w:rPr>
                <w:spacing w:val="-2"/>
                <w:w w:val="105"/>
                <w:sz w:val="15"/>
                <w:szCs w:val="15"/>
              </w:rPr>
              <w:t>Pump</w:t>
            </w:r>
            <w:r>
              <w:rPr>
                <w:spacing w:val="-2"/>
                <w:w w:val="105"/>
                <w:sz w:val="15"/>
                <w:szCs w:val="15"/>
              </w:rPr>
              <w:t xml:space="preserve"> set up on rafts</w:t>
            </w:r>
            <w:r w:rsidRPr="00BC4772">
              <w:rPr>
                <w:w w:val="105"/>
                <w:sz w:val="15"/>
                <w:szCs w:val="15"/>
              </w:rPr>
              <w:t>,</w:t>
            </w:r>
            <w:r w:rsidRPr="00BC4772">
              <w:rPr>
                <w:spacing w:val="-4"/>
                <w:w w:val="105"/>
                <w:sz w:val="15"/>
                <w:szCs w:val="15"/>
              </w:rPr>
              <w:t xml:space="preserve"> </w:t>
            </w:r>
            <w:r>
              <w:rPr>
                <w:spacing w:val="-1"/>
                <w:w w:val="105"/>
                <w:sz w:val="15"/>
                <w:szCs w:val="15"/>
              </w:rPr>
              <w:t>recovered water service</w:t>
            </w:r>
            <w:r w:rsidRPr="00BC4772">
              <w:rPr>
                <w:spacing w:val="-8"/>
                <w:w w:val="105"/>
                <w:sz w:val="15"/>
                <w:szCs w:val="15"/>
              </w:rPr>
              <w:t xml:space="preserve"> </w:t>
            </w:r>
            <w:r w:rsidRPr="00BC4772">
              <w:rPr>
                <w:spacing w:val="3"/>
                <w:w w:val="105"/>
                <w:sz w:val="15"/>
                <w:szCs w:val="15"/>
              </w:rPr>
              <w:t>(</w:t>
            </w:r>
            <w:r w:rsidRPr="00BC4772">
              <w:rPr>
                <w:spacing w:val="-5"/>
                <w:w w:val="105"/>
                <w:sz w:val="15"/>
                <w:szCs w:val="15"/>
              </w:rPr>
              <w:t>R</w:t>
            </w:r>
            <w:r w:rsidRPr="00BC4772">
              <w:rPr>
                <w:spacing w:val="-2"/>
                <w:w w:val="105"/>
                <w:sz w:val="15"/>
                <w:szCs w:val="15"/>
              </w:rPr>
              <w:t>W</w:t>
            </w:r>
            <w:r w:rsidRPr="00BC4772">
              <w:rPr>
                <w:w w:val="105"/>
                <w:sz w:val="15"/>
                <w:szCs w:val="15"/>
              </w:rPr>
              <w:t>)</w:t>
            </w:r>
            <w:r w:rsidRPr="00BC4772">
              <w:rPr>
                <w:spacing w:val="-4"/>
                <w:w w:val="105"/>
                <w:sz w:val="15"/>
                <w:szCs w:val="15"/>
              </w:rPr>
              <w:t xml:space="preserve"> </w:t>
            </w:r>
            <w:r>
              <w:rPr>
                <w:spacing w:val="1"/>
                <w:w w:val="105"/>
                <w:sz w:val="15"/>
                <w:szCs w:val="15"/>
              </w:rPr>
              <w:t>from dam with low solid content</w:t>
            </w:r>
            <w:r w:rsidRPr="00BC4772">
              <w:rPr>
                <w:spacing w:val="-5"/>
                <w:w w:val="105"/>
                <w:sz w:val="15"/>
                <w:szCs w:val="15"/>
              </w:rPr>
              <w:t xml:space="preserve"> </w:t>
            </w:r>
            <w:r w:rsidRPr="00BC4772">
              <w:rPr>
                <w:w w:val="105"/>
                <w:sz w:val="15"/>
                <w:szCs w:val="15"/>
              </w:rPr>
              <w:t>(&lt;</w:t>
            </w:r>
            <w:r w:rsidRPr="00BC4772">
              <w:rPr>
                <w:spacing w:val="1"/>
                <w:w w:val="105"/>
                <w:sz w:val="15"/>
                <w:szCs w:val="15"/>
              </w:rPr>
              <w:t>5</w:t>
            </w:r>
            <w:r w:rsidRPr="00BC4772">
              <w:rPr>
                <w:spacing w:val="-5"/>
                <w:w w:val="105"/>
                <w:sz w:val="15"/>
                <w:szCs w:val="15"/>
              </w:rPr>
              <w:t>%</w:t>
            </w:r>
            <w:r w:rsidRPr="00BC4772">
              <w:rPr>
                <w:w w:val="105"/>
                <w:sz w:val="15"/>
                <w:szCs w:val="15"/>
              </w:rPr>
              <w:t>),</w:t>
            </w:r>
            <w:r w:rsidRPr="00BC4772">
              <w:rPr>
                <w:spacing w:val="-8"/>
                <w:w w:val="105"/>
                <w:sz w:val="15"/>
                <w:szCs w:val="15"/>
              </w:rPr>
              <w:t xml:space="preserve"> </w:t>
            </w:r>
            <w:r>
              <w:rPr>
                <w:spacing w:val="1"/>
                <w:w w:val="105"/>
                <w:sz w:val="15"/>
                <w:szCs w:val="15"/>
              </w:rPr>
              <w:t>suction and download rating</w:t>
            </w:r>
            <w:r w:rsidRPr="00BC4772">
              <w:rPr>
                <w:spacing w:val="-7"/>
                <w:w w:val="105"/>
                <w:sz w:val="15"/>
                <w:szCs w:val="15"/>
              </w:rPr>
              <w:t xml:space="preserve"> </w:t>
            </w:r>
            <w:r w:rsidRPr="00BC4772">
              <w:rPr>
                <w:spacing w:val="-3"/>
                <w:w w:val="105"/>
                <w:sz w:val="15"/>
                <w:szCs w:val="15"/>
              </w:rPr>
              <w:t>A</w:t>
            </w:r>
            <w:r w:rsidRPr="00BC4772">
              <w:rPr>
                <w:spacing w:val="-1"/>
                <w:w w:val="105"/>
                <w:sz w:val="15"/>
                <w:szCs w:val="15"/>
              </w:rPr>
              <w:t>S</w:t>
            </w:r>
            <w:r w:rsidRPr="00BC4772">
              <w:rPr>
                <w:spacing w:val="2"/>
                <w:w w:val="105"/>
                <w:sz w:val="15"/>
                <w:szCs w:val="15"/>
              </w:rPr>
              <w:t>M</w:t>
            </w:r>
            <w:r w:rsidRPr="00BC4772">
              <w:rPr>
                <w:w w:val="105"/>
                <w:sz w:val="15"/>
                <w:szCs w:val="15"/>
              </w:rPr>
              <w:t>E</w:t>
            </w:r>
            <w:r w:rsidRPr="00BC4772">
              <w:rPr>
                <w:spacing w:val="-7"/>
                <w:w w:val="105"/>
                <w:sz w:val="15"/>
                <w:szCs w:val="15"/>
              </w:rPr>
              <w:t xml:space="preserve"> </w:t>
            </w:r>
            <w:r w:rsidRPr="00BC4772">
              <w:rPr>
                <w:spacing w:val="1"/>
                <w:w w:val="105"/>
                <w:sz w:val="15"/>
                <w:szCs w:val="15"/>
              </w:rPr>
              <w:t>150</w:t>
            </w:r>
            <w:r w:rsidRPr="00BC4772">
              <w:rPr>
                <w:w w:val="105"/>
                <w:sz w:val="15"/>
                <w:szCs w:val="15"/>
              </w:rPr>
              <w:t>,</w:t>
            </w:r>
            <w:r w:rsidRPr="00BC4772">
              <w:rPr>
                <w:spacing w:val="-9"/>
                <w:w w:val="105"/>
                <w:sz w:val="15"/>
                <w:szCs w:val="15"/>
              </w:rPr>
              <w:t xml:space="preserve"> </w:t>
            </w:r>
            <w:r>
              <w:rPr>
                <w:w w:val="105"/>
                <w:sz w:val="15"/>
                <w:szCs w:val="15"/>
              </w:rPr>
              <w:t>with soft starter and start/stop control by level, includes rafts.</w:t>
            </w:r>
          </w:p>
        </w:tc>
        <w:tc>
          <w:tcPr>
            <w:tcW w:w="854"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9" w:line="260" w:lineRule="exact"/>
              <w:rPr>
                <w:sz w:val="26"/>
                <w:szCs w:val="26"/>
              </w:rPr>
            </w:pPr>
          </w:p>
          <w:p w:rsidR="009632A8" w:rsidRPr="00BC4772" w:rsidRDefault="009632A8">
            <w:pPr>
              <w:pStyle w:val="TableParagraph"/>
              <w:kinsoku w:val="0"/>
              <w:overflowPunct w:val="0"/>
              <w:spacing w:line="247" w:lineRule="auto"/>
              <w:ind w:left="121" w:firstLine="79"/>
            </w:pPr>
            <w:r w:rsidRPr="00BC4772">
              <w:rPr>
                <w:spacing w:val="1"/>
                <w:w w:val="105"/>
                <w:sz w:val="15"/>
                <w:szCs w:val="15"/>
              </w:rPr>
              <w:t>0</w:t>
            </w:r>
            <w:r w:rsidRPr="00BC4772">
              <w:rPr>
                <w:spacing w:val="-2"/>
                <w:w w:val="105"/>
                <w:sz w:val="15"/>
                <w:szCs w:val="15"/>
              </w:rPr>
              <w:t>35</w:t>
            </w:r>
            <w:r w:rsidRPr="00BC4772">
              <w:rPr>
                <w:spacing w:val="1"/>
                <w:w w:val="105"/>
                <w:sz w:val="15"/>
                <w:szCs w:val="15"/>
              </w:rPr>
              <w:t>2</w:t>
            </w:r>
            <w:r w:rsidRPr="00BC4772">
              <w:rPr>
                <w:spacing w:val="3"/>
                <w:w w:val="105"/>
                <w:sz w:val="15"/>
                <w:szCs w:val="15"/>
              </w:rPr>
              <w:t>8</w:t>
            </w:r>
            <w:r w:rsidRPr="00BC4772">
              <w:rPr>
                <w:w w:val="105"/>
                <w:sz w:val="15"/>
                <w:szCs w:val="15"/>
              </w:rPr>
              <w:t>-</w:t>
            </w:r>
            <w:r w:rsidRPr="00BC4772">
              <w:rPr>
                <w:w w:val="104"/>
                <w:sz w:val="15"/>
                <w:szCs w:val="15"/>
              </w:rPr>
              <w:t xml:space="preserve"> </w:t>
            </w:r>
            <w:r w:rsidRPr="00BC4772">
              <w:rPr>
                <w:spacing w:val="-2"/>
                <w:sz w:val="15"/>
                <w:szCs w:val="15"/>
              </w:rPr>
              <w:t>B</w:t>
            </w:r>
            <w:r w:rsidRPr="00BC4772">
              <w:rPr>
                <w:spacing w:val="-1"/>
                <w:sz w:val="15"/>
                <w:szCs w:val="15"/>
              </w:rPr>
              <w:t>V</w:t>
            </w:r>
            <w:r w:rsidRPr="00BC4772">
              <w:rPr>
                <w:sz w:val="15"/>
                <w:szCs w:val="15"/>
              </w:rPr>
              <w:t>T</w:t>
            </w:r>
            <w:r w:rsidRPr="00BC4772">
              <w:rPr>
                <w:spacing w:val="-2"/>
                <w:sz w:val="15"/>
                <w:szCs w:val="15"/>
              </w:rPr>
              <w:t>-</w:t>
            </w:r>
            <w:r w:rsidRPr="00BC4772">
              <w:rPr>
                <w:sz w:val="15"/>
                <w:szCs w:val="15"/>
              </w:rPr>
              <w:t>006</w:t>
            </w:r>
          </w:p>
        </w:tc>
        <w:tc>
          <w:tcPr>
            <w:tcW w:w="660"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9" w:line="260" w:lineRule="exact"/>
              <w:rPr>
                <w:sz w:val="26"/>
                <w:szCs w:val="26"/>
              </w:rPr>
            </w:pPr>
          </w:p>
          <w:p w:rsidR="009632A8" w:rsidRPr="00BC4772" w:rsidRDefault="009632A8">
            <w:pPr>
              <w:pStyle w:val="TableParagraph"/>
              <w:kinsoku w:val="0"/>
              <w:overflowPunct w:val="0"/>
              <w:ind w:left="207"/>
              <w:rPr>
                <w:sz w:val="15"/>
                <w:szCs w:val="15"/>
              </w:rPr>
            </w:pPr>
            <w:r w:rsidRPr="00BC4772">
              <w:rPr>
                <w:spacing w:val="1"/>
                <w:w w:val="105"/>
                <w:sz w:val="15"/>
                <w:szCs w:val="15"/>
              </w:rPr>
              <w:t>1</w:t>
            </w:r>
            <w:r w:rsidRPr="00BC4772">
              <w:rPr>
                <w:spacing w:val="-2"/>
                <w:w w:val="105"/>
                <w:sz w:val="15"/>
                <w:szCs w:val="15"/>
              </w:rPr>
              <w:t>3</w:t>
            </w:r>
            <w:r w:rsidRPr="00BC4772">
              <w:rPr>
                <w:w w:val="105"/>
                <w:sz w:val="15"/>
                <w:szCs w:val="15"/>
              </w:rPr>
              <w:t>8</w:t>
            </w:r>
          </w:p>
          <w:p w:rsidR="009632A8" w:rsidRPr="00BC4772" w:rsidRDefault="009632A8">
            <w:pPr>
              <w:pStyle w:val="TableParagraph"/>
              <w:kinsoku w:val="0"/>
              <w:overflowPunct w:val="0"/>
              <w:spacing w:before="5"/>
              <w:ind w:left="188"/>
            </w:pPr>
            <w:r w:rsidRPr="00BC4772">
              <w:rPr>
                <w:spacing w:val="1"/>
                <w:w w:val="105"/>
                <w:sz w:val="15"/>
                <w:szCs w:val="15"/>
              </w:rPr>
              <w:t>2</w:t>
            </w:r>
            <w:r w:rsidRPr="00BC4772">
              <w:rPr>
                <w:spacing w:val="3"/>
                <w:w w:val="105"/>
                <w:sz w:val="15"/>
                <w:szCs w:val="15"/>
              </w:rPr>
              <w:t>4</w:t>
            </w:r>
            <w:r w:rsidRPr="00BC4772">
              <w:rPr>
                <w:spacing w:val="-5"/>
                <w:w w:val="105"/>
                <w:sz w:val="15"/>
                <w:szCs w:val="15"/>
              </w:rPr>
              <w:t>,</w:t>
            </w:r>
            <w:r w:rsidRPr="00BC4772">
              <w:rPr>
                <w:w w:val="105"/>
                <w:sz w:val="15"/>
                <w:szCs w:val="15"/>
              </w:rPr>
              <w:t>6</w:t>
            </w:r>
          </w:p>
        </w:tc>
        <w:tc>
          <w:tcPr>
            <w:tcW w:w="552"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9" w:line="260" w:lineRule="exact"/>
              <w:rPr>
                <w:sz w:val="26"/>
                <w:szCs w:val="26"/>
              </w:rPr>
            </w:pPr>
          </w:p>
          <w:p w:rsidR="009632A8" w:rsidRPr="00BC4772" w:rsidRDefault="009632A8">
            <w:pPr>
              <w:pStyle w:val="TableParagraph"/>
              <w:kinsoku w:val="0"/>
              <w:overflowPunct w:val="0"/>
              <w:spacing w:line="247" w:lineRule="auto"/>
              <w:ind w:left="140" w:firstLine="57"/>
            </w:pPr>
            <w:r w:rsidRPr="00BC4772">
              <w:rPr>
                <w:spacing w:val="-3"/>
                <w:w w:val="105"/>
                <w:sz w:val="15"/>
                <w:szCs w:val="15"/>
              </w:rPr>
              <w:t>l</w:t>
            </w:r>
            <w:r w:rsidRPr="00BC4772">
              <w:rPr>
                <w:spacing w:val="-1"/>
                <w:w w:val="105"/>
                <w:sz w:val="15"/>
                <w:szCs w:val="15"/>
              </w:rPr>
              <w:t>/</w:t>
            </w:r>
            <w:r w:rsidRPr="00BC4772">
              <w:rPr>
                <w:w w:val="105"/>
                <w:sz w:val="15"/>
                <w:szCs w:val="15"/>
              </w:rPr>
              <w:t>s</w:t>
            </w:r>
            <w:r w:rsidRPr="00BC4772">
              <w:rPr>
                <w:w w:val="104"/>
                <w:sz w:val="15"/>
                <w:szCs w:val="15"/>
              </w:rPr>
              <w:t xml:space="preserve"> </w:t>
            </w:r>
            <w:proofErr w:type="spellStart"/>
            <w:r w:rsidRPr="00BC4772">
              <w:rPr>
                <w:spacing w:val="-6"/>
                <w:w w:val="105"/>
                <w:sz w:val="15"/>
                <w:szCs w:val="15"/>
              </w:rPr>
              <w:t>m</w:t>
            </w:r>
            <w:r w:rsidRPr="00BC4772">
              <w:rPr>
                <w:w w:val="105"/>
                <w:sz w:val="15"/>
                <w:szCs w:val="15"/>
              </w:rPr>
              <w:t>ca</w:t>
            </w:r>
            <w:proofErr w:type="spellEnd"/>
          </w:p>
        </w:tc>
        <w:tc>
          <w:tcPr>
            <w:tcW w:w="509"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8" w:line="150" w:lineRule="exact"/>
              <w:rPr>
                <w:sz w:val="15"/>
                <w:szCs w:val="15"/>
              </w:rPr>
            </w:pPr>
          </w:p>
          <w:p w:rsidR="009632A8" w:rsidRPr="00BC4772" w:rsidRDefault="009632A8">
            <w:pPr>
              <w:pStyle w:val="TableParagraph"/>
              <w:kinsoku w:val="0"/>
              <w:overflowPunct w:val="0"/>
              <w:spacing w:line="200" w:lineRule="exact"/>
              <w:rPr>
                <w:sz w:val="20"/>
                <w:szCs w:val="20"/>
              </w:rPr>
            </w:pPr>
          </w:p>
          <w:p w:rsidR="009632A8" w:rsidRPr="00BC4772" w:rsidRDefault="009632A8">
            <w:pPr>
              <w:pStyle w:val="TableParagraph"/>
              <w:kinsoku w:val="0"/>
              <w:overflowPunct w:val="0"/>
              <w:ind w:left="190" w:right="193"/>
              <w:jc w:val="center"/>
            </w:pPr>
            <w:r w:rsidRPr="00BC4772">
              <w:rPr>
                <w:w w:val="105"/>
                <w:sz w:val="15"/>
                <w:szCs w:val="15"/>
              </w:rPr>
              <w:t>1</w:t>
            </w:r>
          </w:p>
        </w:tc>
      </w:tr>
      <w:tr w:rsidR="009632A8" w:rsidRPr="00BC4772">
        <w:trPr>
          <w:trHeight w:hRule="exact" w:val="718"/>
        </w:trPr>
        <w:tc>
          <w:tcPr>
            <w:tcW w:w="811"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ind w:left="264" w:right="265"/>
              <w:jc w:val="center"/>
            </w:pPr>
            <w:r w:rsidRPr="00BC4772">
              <w:rPr>
                <w:spacing w:val="1"/>
                <w:w w:val="105"/>
                <w:sz w:val="15"/>
                <w:szCs w:val="15"/>
              </w:rPr>
              <w:t>0</w:t>
            </w:r>
            <w:r w:rsidRPr="00BC4772">
              <w:rPr>
                <w:spacing w:val="-2"/>
                <w:w w:val="105"/>
                <w:sz w:val="15"/>
                <w:szCs w:val="15"/>
              </w:rPr>
              <w:t>2</w:t>
            </w:r>
            <w:r w:rsidRPr="00BC4772">
              <w:rPr>
                <w:w w:val="105"/>
                <w:sz w:val="15"/>
                <w:szCs w:val="15"/>
              </w:rPr>
              <w:t>3</w:t>
            </w:r>
          </w:p>
        </w:tc>
        <w:tc>
          <w:tcPr>
            <w:tcW w:w="6605" w:type="dxa"/>
            <w:tcBorders>
              <w:top w:val="single" w:sz="2" w:space="0" w:color="000000"/>
              <w:left w:val="single" w:sz="2" w:space="0" w:color="000000"/>
              <w:bottom w:val="single" w:sz="2" w:space="0" w:color="000000"/>
              <w:right w:val="single" w:sz="2" w:space="0" w:color="000000"/>
            </w:tcBorders>
          </w:tcPr>
          <w:p w:rsidR="006E5289" w:rsidRPr="00BC4772" w:rsidRDefault="006E5289" w:rsidP="006E5289">
            <w:pPr>
              <w:pStyle w:val="TableParagraph"/>
              <w:kinsoku w:val="0"/>
              <w:overflowPunct w:val="0"/>
              <w:spacing w:before="63"/>
              <w:ind w:left="229"/>
              <w:rPr>
                <w:sz w:val="15"/>
                <w:szCs w:val="15"/>
              </w:rPr>
            </w:pPr>
            <w:r>
              <w:rPr>
                <w:b/>
                <w:bCs/>
                <w:spacing w:val="-2"/>
                <w:w w:val="105"/>
                <w:sz w:val="15"/>
                <w:szCs w:val="15"/>
              </w:rPr>
              <w:t xml:space="preserve">Vertical </w:t>
            </w:r>
            <w:r w:rsidR="004F1AD9">
              <w:rPr>
                <w:b/>
                <w:bCs/>
                <w:spacing w:val="-2"/>
                <w:w w:val="105"/>
                <w:sz w:val="15"/>
                <w:szCs w:val="15"/>
              </w:rPr>
              <w:t>Pump</w:t>
            </w:r>
            <w:r>
              <w:rPr>
                <w:b/>
                <w:bCs/>
                <w:spacing w:val="-2"/>
                <w:w w:val="105"/>
                <w:sz w:val="15"/>
                <w:szCs w:val="15"/>
              </w:rPr>
              <w:t xml:space="preserve"> Engine</w:t>
            </w:r>
          </w:p>
          <w:p w:rsidR="009632A8" w:rsidRPr="00BC4772" w:rsidRDefault="006E5289" w:rsidP="006E5289">
            <w:pPr>
              <w:pStyle w:val="TableParagraph"/>
              <w:kinsoku w:val="0"/>
              <w:overflowPunct w:val="0"/>
              <w:spacing w:before="60" w:line="247" w:lineRule="auto"/>
              <w:ind w:left="229" w:right="131"/>
            </w:pPr>
            <w:r>
              <w:rPr>
                <w:w w:val="105"/>
                <w:sz w:val="15"/>
                <w:szCs w:val="15"/>
              </w:rPr>
              <w:t xml:space="preserve">Vertical </w:t>
            </w:r>
            <w:r w:rsidR="004F1AD9">
              <w:rPr>
                <w:w w:val="105"/>
                <w:sz w:val="15"/>
                <w:szCs w:val="15"/>
              </w:rPr>
              <w:t>pump</w:t>
            </w:r>
            <w:r>
              <w:rPr>
                <w:w w:val="105"/>
                <w:sz w:val="15"/>
                <w:szCs w:val="15"/>
              </w:rPr>
              <w:t xml:space="preserve"> engine</w:t>
            </w:r>
            <w:r w:rsidRPr="00BC4772">
              <w:rPr>
                <w:spacing w:val="-8"/>
                <w:w w:val="105"/>
                <w:sz w:val="15"/>
                <w:szCs w:val="15"/>
              </w:rPr>
              <w:t xml:space="preserve"> </w:t>
            </w:r>
            <w:r w:rsidRPr="00BC4772">
              <w:rPr>
                <w:spacing w:val="1"/>
                <w:w w:val="105"/>
                <w:sz w:val="15"/>
                <w:szCs w:val="15"/>
              </w:rPr>
              <w:t>0352</w:t>
            </w:r>
            <w:r>
              <w:rPr>
                <w:spacing w:val="1"/>
                <w:w w:val="105"/>
                <w:sz w:val="15"/>
                <w:szCs w:val="15"/>
              </w:rPr>
              <w:t>8</w:t>
            </w:r>
            <w:r w:rsidRPr="00BC4772">
              <w:rPr>
                <w:spacing w:val="-6"/>
                <w:w w:val="105"/>
                <w:sz w:val="15"/>
                <w:szCs w:val="15"/>
              </w:rPr>
              <w:t>-</w:t>
            </w:r>
            <w:r w:rsidRPr="00BC4772">
              <w:rPr>
                <w:spacing w:val="-2"/>
                <w:w w:val="105"/>
                <w:sz w:val="15"/>
                <w:szCs w:val="15"/>
              </w:rPr>
              <w:t>B</w:t>
            </w:r>
            <w:r w:rsidRPr="00BC4772">
              <w:rPr>
                <w:spacing w:val="-1"/>
                <w:w w:val="105"/>
                <w:sz w:val="15"/>
                <w:szCs w:val="15"/>
              </w:rPr>
              <w:t>V</w:t>
            </w:r>
            <w:r w:rsidRPr="00BC4772">
              <w:rPr>
                <w:w w:val="105"/>
                <w:sz w:val="15"/>
                <w:szCs w:val="15"/>
              </w:rPr>
              <w:t>T</w:t>
            </w:r>
            <w:r w:rsidRPr="00BC4772">
              <w:rPr>
                <w:spacing w:val="-6"/>
                <w:w w:val="105"/>
                <w:sz w:val="15"/>
                <w:szCs w:val="15"/>
              </w:rPr>
              <w:t>-</w:t>
            </w:r>
            <w:r w:rsidRPr="00BC4772">
              <w:rPr>
                <w:spacing w:val="1"/>
                <w:w w:val="105"/>
                <w:sz w:val="15"/>
                <w:szCs w:val="15"/>
              </w:rPr>
              <w:t>00</w:t>
            </w:r>
            <w:r>
              <w:rPr>
                <w:spacing w:val="1"/>
                <w:w w:val="105"/>
                <w:sz w:val="15"/>
                <w:szCs w:val="15"/>
              </w:rPr>
              <w:t>1</w:t>
            </w:r>
            <w:r w:rsidRPr="00BC4772">
              <w:rPr>
                <w:w w:val="105"/>
                <w:sz w:val="15"/>
                <w:szCs w:val="15"/>
              </w:rPr>
              <w:t>,</w:t>
            </w:r>
            <w:r w:rsidRPr="00BC4772">
              <w:rPr>
                <w:spacing w:val="-9"/>
                <w:w w:val="105"/>
                <w:sz w:val="15"/>
                <w:szCs w:val="15"/>
              </w:rPr>
              <w:t xml:space="preserve"> </w:t>
            </w:r>
            <w:r>
              <w:rPr>
                <w:spacing w:val="1"/>
                <w:w w:val="105"/>
                <w:sz w:val="15"/>
                <w:szCs w:val="15"/>
              </w:rPr>
              <w:t>set speed</w:t>
            </w:r>
            <w:r w:rsidRPr="00BC4772">
              <w:rPr>
                <w:w w:val="105"/>
                <w:sz w:val="15"/>
                <w:szCs w:val="15"/>
              </w:rPr>
              <w:t>,</w:t>
            </w:r>
            <w:r w:rsidRPr="00BC4772">
              <w:rPr>
                <w:spacing w:val="-6"/>
                <w:w w:val="105"/>
                <w:sz w:val="15"/>
                <w:szCs w:val="15"/>
              </w:rPr>
              <w:t xml:space="preserve"> </w:t>
            </w:r>
            <w:r>
              <w:rPr>
                <w:spacing w:val="1"/>
                <w:w w:val="105"/>
                <w:sz w:val="15"/>
                <w:szCs w:val="15"/>
              </w:rPr>
              <w:t>for control with soft starter</w:t>
            </w:r>
            <w:r w:rsidRPr="00BC4772">
              <w:rPr>
                <w:w w:val="105"/>
                <w:sz w:val="15"/>
                <w:szCs w:val="15"/>
              </w:rPr>
              <w:t>,</w:t>
            </w:r>
            <w:r w:rsidRPr="00BC4772">
              <w:rPr>
                <w:spacing w:val="-9"/>
                <w:w w:val="105"/>
                <w:sz w:val="15"/>
                <w:szCs w:val="15"/>
              </w:rPr>
              <w:t xml:space="preserve"> </w:t>
            </w:r>
            <w:r w:rsidRPr="00BC4772">
              <w:rPr>
                <w:spacing w:val="1"/>
                <w:w w:val="105"/>
                <w:sz w:val="15"/>
                <w:szCs w:val="15"/>
              </w:rPr>
              <w:t>vo</w:t>
            </w:r>
            <w:r w:rsidRPr="00BC4772">
              <w:rPr>
                <w:spacing w:val="-3"/>
                <w:w w:val="105"/>
                <w:sz w:val="15"/>
                <w:szCs w:val="15"/>
              </w:rPr>
              <w:t>l</w:t>
            </w:r>
            <w:r w:rsidRPr="00BC4772">
              <w:rPr>
                <w:spacing w:val="-1"/>
                <w:w w:val="105"/>
                <w:sz w:val="15"/>
                <w:szCs w:val="15"/>
              </w:rPr>
              <w:t>t</w:t>
            </w:r>
            <w:r w:rsidRPr="00BC4772">
              <w:rPr>
                <w:spacing w:val="2"/>
                <w:w w:val="105"/>
                <w:sz w:val="15"/>
                <w:szCs w:val="15"/>
              </w:rPr>
              <w:t>a</w:t>
            </w:r>
            <w:r>
              <w:rPr>
                <w:spacing w:val="-3"/>
                <w:w w:val="105"/>
                <w:sz w:val="15"/>
                <w:szCs w:val="15"/>
              </w:rPr>
              <w:t>g</w:t>
            </w:r>
            <w:r w:rsidRPr="00BC4772">
              <w:rPr>
                <w:w w:val="105"/>
                <w:sz w:val="15"/>
                <w:szCs w:val="15"/>
              </w:rPr>
              <w:t>e</w:t>
            </w:r>
            <w:r w:rsidRPr="00BC4772">
              <w:rPr>
                <w:w w:val="104"/>
                <w:sz w:val="15"/>
                <w:szCs w:val="15"/>
              </w:rPr>
              <w:t xml:space="preserve"> </w:t>
            </w:r>
            <w:r w:rsidRPr="00BC4772">
              <w:rPr>
                <w:spacing w:val="1"/>
                <w:w w:val="105"/>
                <w:sz w:val="15"/>
                <w:szCs w:val="15"/>
              </w:rPr>
              <w:t>4</w:t>
            </w:r>
            <w:r w:rsidRPr="00BC4772">
              <w:rPr>
                <w:spacing w:val="-2"/>
                <w:w w:val="105"/>
                <w:sz w:val="15"/>
                <w:szCs w:val="15"/>
              </w:rPr>
              <w:t>6</w:t>
            </w:r>
            <w:r w:rsidRPr="00BC4772">
              <w:rPr>
                <w:spacing w:val="1"/>
                <w:w w:val="105"/>
                <w:sz w:val="15"/>
                <w:szCs w:val="15"/>
              </w:rPr>
              <w:t>0</w:t>
            </w:r>
            <w:r w:rsidRPr="00BC4772">
              <w:rPr>
                <w:spacing w:val="-1"/>
                <w:w w:val="105"/>
                <w:sz w:val="15"/>
                <w:szCs w:val="15"/>
              </w:rPr>
              <w:t>V</w:t>
            </w:r>
            <w:r w:rsidRPr="00BC4772">
              <w:rPr>
                <w:w w:val="105"/>
                <w:sz w:val="15"/>
                <w:szCs w:val="15"/>
              </w:rPr>
              <w:t>,</w:t>
            </w:r>
            <w:r w:rsidRPr="00BC4772">
              <w:rPr>
                <w:spacing w:val="-10"/>
                <w:w w:val="105"/>
                <w:sz w:val="15"/>
                <w:szCs w:val="15"/>
              </w:rPr>
              <w:t xml:space="preserve"> </w:t>
            </w:r>
            <w:r w:rsidRPr="00BC4772">
              <w:rPr>
                <w:spacing w:val="1"/>
                <w:w w:val="105"/>
                <w:sz w:val="15"/>
                <w:szCs w:val="15"/>
              </w:rPr>
              <w:t>3</w:t>
            </w:r>
            <w:r w:rsidRPr="00BC4772">
              <w:rPr>
                <w:spacing w:val="-1"/>
                <w:w w:val="105"/>
                <w:sz w:val="15"/>
                <w:szCs w:val="15"/>
              </w:rPr>
              <w:t>F</w:t>
            </w:r>
            <w:r w:rsidRPr="00BC4772">
              <w:rPr>
                <w:w w:val="105"/>
                <w:sz w:val="15"/>
                <w:szCs w:val="15"/>
              </w:rPr>
              <w:t>,</w:t>
            </w:r>
            <w:r w:rsidRPr="00BC4772">
              <w:rPr>
                <w:spacing w:val="-7"/>
                <w:w w:val="105"/>
                <w:sz w:val="15"/>
                <w:szCs w:val="15"/>
              </w:rPr>
              <w:t xml:space="preserve"> </w:t>
            </w:r>
            <w:r w:rsidRPr="00BC4772">
              <w:rPr>
                <w:spacing w:val="-2"/>
                <w:w w:val="105"/>
                <w:sz w:val="15"/>
                <w:szCs w:val="15"/>
              </w:rPr>
              <w:t>f</w:t>
            </w:r>
            <w:r w:rsidRPr="00BC4772">
              <w:rPr>
                <w:w w:val="105"/>
                <w:sz w:val="15"/>
                <w:szCs w:val="15"/>
              </w:rPr>
              <w:t>r</w:t>
            </w:r>
            <w:r w:rsidRPr="00BC4772">
              <w:rPr>
                <w:spacing w:val="2"/>
                <w:w w:val="105"/>
                <w:sz w:val="15"/>
                <w:szCs w:val="15"/>
              </w:rPr>
              <w:t>e</w:t>
            </w:r>
            <w:r>
              <w:rPr>
                <w:w w:val="105"/>
                <w:sz w:val="15"/>
                <w:szCs w:val="15"/>
              </w:rPr>
              <w:t>q</w:t>
            </w:r>
            <w:r w:rsidRPr="00BC4772">
              <w:rPr>
                <w:spacing w:val="1"/>
                <w:w w:val="105"/>
                <w:sz w:val="15"/>
                <w:szCs w:val="15"/>
              </w:rPr>
              <w:t>u</w:t>
            </w:r>
            <w:r w:rsidRPr="00BC4772">
              <w:rPr>
                <w:spacing w:val="-3"/>
                <w:w w:val="105"/>
                <w:sz w:val="15"/>
                <w:szCs w:val="15"/>
              </w:rPr>
              <w:t>e</w:t>
            </w:r>
            <w:r w:rsidRPr="00BC4772">
              <w:rPr>
                <w:spacing w:val="1"/>
                <w:w w:val="105"/>
                <w:sz w:val="15"/>
                <w:szCs w:val="15"/>
              </w:rPr>
              <w:t>n</w:t>
            </w:r>
            <w:r>
              <w:rPr>
                <w:w w:val="105"/>
                <w:sz w:val="15"/>
                <w:szCs w:val="15"/>
              </w:rPr>
              <w:t>cy</w:t>
            </w:r>
            <w:r w:rsidRPr="00BC4772">
              <w:rPr>
                <w:spacing w:val="-6"/>
                <w:w w:val="105"/>
                <w:sz w:val="15"/>
                <w:szCs w:val="15"/>
              </w:rPr>
              <w:t xml:space="preserve"> </w:t>
            </w:r>
            <w:r w:rsidRPr="00BC4772">
              <w:rPr>
                <w:spacing w:val="-2"/>
                <w:w w:val="105"/>
                <w:sz w:val="15"/>
                <w:szCs w:val="15"/>
              </w:rPr>
              <w:t>5</w:t>
            </w:r>
            <w:r w:rsidRPr="00BC4772">
              <w:rPr>
                <w:spacing w:val="1"/>
                <w:w w:val="105"/>
                <w:sz w:val="15"/>
                <w:szCs w:val="15"/>
              </w:rPr>
              <w:t>0</w:t>
            </w:r>
            <w:r w:rsidRPr="00BC4772">
              <w:rPr>
                <w:spacing w:val="-1"/>
                <w:w w:val="105"/>
                <w:sz w:val="15"/>
                <w:szCs w:val="15"/>
              </w:rPr>
              <w:t>H</w:t>
            </w:r>
            <w:r w:rsidRPr="00BC4772">
              <w:rPr>
                <w:w w:val="105"/>
                <w:sz w:val="15"/>
                <w:szCs w:val="15"/>
              </w:rPr>
              <w:t>z</w:t>
            </w:r>
          </w:p>
        </w:tc>
        <w:tc>
          <w:tcPr>
            <w:tcW w:w="854"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87" w:line="248" w:lineRule="auto"/>
              <w:ind w:left="95" w:right="100" w:firstLine="4"/>
              <w:jc w:val="center"/>
            </w:pPr>
            <w:r w:rsidRPr="00BC4772">
              <w:rPr>
                <w:spacing w:val="1"/>
                <w:w w:val="105"/>
                <w:sz w:val="15"/>
                <w:szCs w:val="15"/>
              </w:rPr>
              <w:t>0</w:t>
            </w:r>
            <w:r w:rsidRPr="00BC4772">
              <w:rPr>
                <w:spacing w:val="-2"/>
                <w:w w:val="105"/>
                <w:sz w:val="15"/>
                <w:szCs w:val="15"/>
              </w:rPr>
              <w:t>35</w:t>
            </w:r>
            <w:r w:rsidRPr="00BC4772">
              <w:rPr>
                <w:spacing w:val="1"/>
                <w:w w:val="105"/>
                <w:sz w:val="15"/>
                <w:szCs w:val="15"/>
              </w:rPr>
              <w:t>2</w:t>
            </w:r>
            <w:r w:rsidRPr="00BC4772">
              <w:rPr>
                <w:spacing w:val="3"/>
                <w:w w:val="105"/>
                <w:sz w:val="15"/>
                <w:szCs w:val="15"/>
              </w:rPr>
              <w:t>8</w:t>
            </w:r>
            <w:r w:rsidRPr="00BC4772">
              <w:rPr>
                <w:w w:val="105"/>
                <w:sz w:val="15"/>
                <w:szCs w:val="15"/>
              </w:rPr>
              <w:t>-</w:t>
            </w:r>
            <w:r w:rsidRPr="00BC4772">
              <w:rPr>
                <w:w w:val="104"/>
                <w:sz w:val="15"/>
                <w:szCs w:val="15"/>
              </w:rPr>
              <w:t xml:space="preserve"> </w:t>
            </w:r>
            <w:r w:rsidRPr="00BC4772">
              <w:rPr>
                <w:spacing w:val="-2"/>
                <w:sz w:val="15"/>
                <w:szCs w:val="15"/>
              </w:rPr>
              <w:t>B</w:t>
            </w:r>
            <w:r w:rsidRPr="00BC4772">
              <w:rPr>
                <w:spacing w:val="-1"/>
                <w:sz w:val="15"/>
                <w:szCs w:val="15"/>
              </w:rPr>
              <w:t>V</w:t>
            </w:r>
            <w:r w:rsidRPr="00BC4772">
              <w:rPr>
                <w:spacing w:val="1"/>
                <w:sz w:val="15"/>
                <w:szCs w:val="15"/>
              </w:rPr>
              <w:t>T</w:t>
            </w:r>
            <w:r w:rsidRPr="00BC4772">
              <w:rPr>
                <w:spacing w:val="-5"/>
                <w:sz w:val="15"/>
                <w:szCs w:val="15"/>
              </w:rPr>
              <w:t>-</w:t>
            </w:r>
            <w:r w:rsidRPr="00BC4772">
              <w:rPr>
                <w:sz w:val="15"/>
                <w:szCs w:val="15"/>
              </w:rPr>
              <w:t>001-</w:t>
            </w:r>
            <w:r w:rsidRPr="00BC4772">
              <w:rPr>
                <w:w w:val="104"/>
                <w:sz w:val="15"/>
                <w:szCs w:val="15"/>
              </w:rPr>
              <w:t xml:space="preserve"> </w:t>
            </w:r>
            <w:r w:rsidRPr="00BC4772">
              <w:rPr>
                <w:w w:val="105"/>
                <w:sz w:val="15"/>
                <w:szCs w:val="15"/>
              </w:rPr>
              <w:t>M1</w:t>
            </w:r>
          </w:p>
        </w:tc>
        <w:tc>
          <w:tcPr>
            <w:tcW w:w="660"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ind w:left="228" w:right="227"/>
              <w:jc w:val="center"/>
            </w:pPr>
            <w:r w:rsidRPr="00BC4772">
              <w:rPr>
                <w:spacing w:val="1"/>
                <w:w w:val="105"/>
                <w:sz w:val="15"/>
                <w:szCs w:val="15"/>
              </w:rPr>
              <w:t>6</w:t>
            </w:r>
            <w:r w:rsidRPr="00BC4772">
              <w:rPr>
                <w:w w:val="105"/>
                <w:sz w:val="15"/>
                <w:szCs w:val="15"/>
              </w:rPr>
              <w:t>0</w:t>
            </w:r>
          </w:p>
        </w:tc>
        <w:tc>
          <w:tcPr>
            <w:tcW w:w="552"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ind w:left="171"/>
            </w:pPr>
            <w:r w:rsidRPr="00BC4772">
              <w:rPr>
                <w:spacing w:val="-1"/>
                <w:w w:val="105"/>
                <w:sz w:val="15"/>
                <w:szCs w:val="15"/>
              </w:rPr>
              <w:t>H</w:t>
            </w:r>
            <w:r w:rsidRPr="00BC4772">
              <w:rPr>
                <w:w w:val="105"/>
                <w:sz w:val="15"/>
                <w:szCs w:val="15"/>
              </w:rPr>
              <w:t>P</w:t>
            </w:r>
          </w:p>
        </w:tc>
        <w:tc>
          <w:tcPr>
            <w:tcW w:w="509"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ind w:left="190" w:right="193"/>
              <w:jc w:val="center"/>
            </w:pPr>
            <w:r w:rsidRPr="00BC4772">
              <w:rPr>
                <w:w w:val="105"/>
                <w:sz w:val="15"/>
                <w:szCs w:val="15"/>
              </w:rPr>
              <w:t>1</w:t>
            </w:r>
          </w:p>
        </w:tc>
      </w:tr>
      <w:tr w:rsidR="009632A8" w:rsidRPr="00BC4772">
        <w:trPr>
          <w:trHeight w:hRule="exact" w:val="718"/>
        </w:trPr>
        <w:tc>
          <w:tcPr>
            <w:tcW w:w="811"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ind w:left="264" w:right="265"/>
              <w:jc w:val="center"/>
            </w:pPr>
            <w:r w:rsidRPr="00BC4772">
              <w:rPr>
                <w:spacing w:val="1"/>
                <w:w w:val="105"/>
                <w:sz w:val="15"/>
                <w:szCs w:val="15"/>
              </w:rPr>
              <w:t>0</w:t>
            </w:r>
            <w:r w:rsidRPr="00BC4772">
              <w:rPr>
                <w:spacing w:val="-2"/>
                <w:w w:val="105"/>
                <w:sz w:val="15"/>
                <w:szCs w:val="15"/>
              </w:rPr>
              <w:t>2</w:t>
            </w:r>
            <w:r w:rsidRPr="00BC4772">
              <w:rPr>
                <w:w w:val="105"/>
                <w:sz w:val="15"/>
                <w:szCs w:val="15"/>
              </w:rPr>
              <w:t>4</w:t>
            </w:r>
          </w:p>
        </w:tc>
        <w:tc>
          <w:tcPr>
            <w:tcW w:w="6605" w:type="dxa"/>
            <w:tcBorders>
              <w:top w:val="single" w:sz="2" w:space="0" w:color="000000"/>
              <w:left w:val="single" w:sz="2" w:space="0" w:color="000000"/>
              <w:bottom w:val="single" w:sz="2" w:space="0" w:color="000000"/>
              <w:right w:val="single" w:sz="2" w:space="0" w:color="000000"/>
            </w:tcBorders>
          </w:tcPr>
          <w:p w:rsidR="006E5289" w:rsidRPr="00BC4772" w:rsidRDefault="006E5289" w:rsidP="006E5289">
            <w:pPr>
              <w:pStyle w:val="TableParagraph"/>
              <w:kinsoku w:val="0"/>
              <w:overflowPunct w:val="0"/>
              <w:spacing w:before="63"/>
              <w:ind w:left="229"/>
              <w:rPr>
                <w:sz w:val="15"/>
                <w:szCs w:val="15"/>
              </w:rPr>
            </w:pPr>
            <w:r>
              <w:rPr>
                <w:b/>
                <w:bCs/>
                <w:spacing w:val="-2"/>
                <w:w w:val="105"/>
                <w:sz w:val="15"/>
                <w:szCs w:val="15"/>
              </w:rPr>
              <w:t xml:space="preserve">Vertical </w:t>
            </w:r>
            <w:r w:rsidR="004F1AD9">
              <w:rPr>
                <w:b/>
                <w:bCs/>
                <w:spacing w:val="-2"/>
                <w:w w:val="105"/>
                <w:sz w:val="15"/>
                <w:szCs w:val="15"/>
              </w:rPr>
              <w:t>Pump</w:t>
            </w:r>
            <w:r>
              <w:rPr>
                <w:b/>
                <w:bCs/>
                <w:spacing w:val="-2"/>
                <w:w w:val="105"/>
                <w:sz w:val="15"/>
                <w:szCs w:val="15"/>
              </w:rPr>
              <w:t xml:space="preserve"> Engine</w:t>
            </w:r>
          </w:p>
          <w:p w:rsidR="009632A8" w:rsidRPr="00BC4772" w:rsidRDefault="006E5289" w:rsidP="006E5289">
            <w:pPr>
              <w:pStyle w:val="TableParagraph"/>
              <w:kinsoku w:val="0"/>
              <w:overflowPunct w:val="0"/>
              <w:spacing w:before="60" w:line="247" w:lineRule="auto"/>
              <w:ind w:left="229" w:right="131"/>
            </w:pPr>
            <w:r>
              <w:rPr>
                <w:w w:val="105"/>
                <w:sz w:val="15"/>
                <w:szCs w:val="15"/>
              </w:rPr>
              <w:t xml:space="preserve">Vertical </w:t>
            </w:r>
            <w:r w:rsidR="004F1AD9">
              <w:rPr>
                <w:w w:val="105"/>
                <w:sz w:val="15"/>
                <w:szCs w:val="15"/>
              </w:rPr>
              <w:t>pump</w:t>
            </w:r>
            <w:r>
              <w:rPr>
                <w:w w:val="105"/>
                <w:sz w:val="15"/>
                <w:szCs w:val="15"/>
              </w:rPr>
              <w:t xml:space="preserve"> engine</w:t>
            </w:r>
            <w:r w:rsidRPr="00BC4772">
              <w:rPr>
                <w:spacing w:val="-8"/>
                <w:w w:val="105"/>
                <w:sz w:val="15"/>
                <w:szCs w:val="15"/>
              </w:rPr>
              <w:t xml:space="preserve"> </w:t>
            </w:r>
            <w:r w:rsidRPr="00BC4772">
              <w:rPr>
                <w:spacing w:val="1"/>
                <w:w w:val="105"/>
                <w:sz w:val="15"/>
                <w:szCs w:val="15"/>
              </w:rPr>
              <w:t>0352</w:t>
            </w:r>
            <w:r>
              <w:rPr>
                <w:spacing w:val="1"/>
                <w:w w:val="105"/>
                <w:sz w:val="15"/>
                <w:szCs w:val="15"/>
              </w:rPr>
              <w:t>8</w:t>
            </w:r>
            <w:r w:rsidRPr="00BC4772">
              <w:rPr>
                <w:spacing w:val="-6"/>
                <w:w w:val="105"/>
                <w:sz w:val="15"/>
                <w:szCs w:val="15"/>
              </w:rPr>
              <w:t>-</w:t>
            </w:r>
            <w:r w:rsidRPr="00BC4772">
              <w:rPr>
                <w:spacing w:val="-2"/>
                <w:w w:val="105"/>
                <w:sz w:val="15"/>
                <w:szCs w:val="15"/>
              </w:rPr>
              <w:t>B</w:t>
            </w:r>
            <w:r w:rsidRPr="00BC4772">
              <w:rPr>
                <w:spacing w:val="-1"/>
                <w:w w:val="105"/>
                <w:sz w:val="15"/>
                <w:szCs w:val="15"/>
              </w:rPr>
              <w:t>V</w:t>
            </w:r>
            <w:r w:rsidRPr="00BC4772">
              <w:rPr>
                <w:w w:val="105"/>
                <w:sz w:val="15"/>
                <w:szCs w:val="15"/>
              </w:rPr>
              <w:t>T</w:t>
            </w:r>
            <w:r w:rsidRPr="00BC4772">
              <w:rPr>
                <w:spacing w:val="-6"/>
                <w:w w:val="105"/>
                <w:sz w:val="15"/>
                <w:szCs w:val="15"/>
              </w:rPr>
              <w:t>-</w:t>
            </w:r>
            <w:r w:rsidRPr="00BC4772">
              <w:rPr>
                <w:spacing w:val="1"/>
                <w:w w:val="105"/>
                <w:sz w:val="15"/>
                <w:szCs w:val="15"/>
              </w:rPr>
              <w:t>00</w:t>
            </w:r>
            <w:r>
              <w:rPr>
                <w:spacing w:val="1"/>
                <w:w w:val="105"/>
                <w:sz w:val="15"/>
                <w:szCs w:val="15"/>
              </w:rPr>
              <w:t>2</w:t>
            </w:r>
            <w:r w:rsidRPr="00BC4772">
              <w:rPr>
                <w:w w:val="105"/>
                <w:sz w:val="15"/>
                <w:szCs w:val="15"/>
              </w:rPr>
              <w:t>,</w:t>
            </w:r>
            <w:r w:rsidRPr="00BC4772">
              <w:rPr>
                <w:spacing w:val="-9"/>
                <w:w w:val="105"/>
                <w:sz w:val="15"/>
                <w:szCs w:val="15"/>
              </w:rPr>
              <w:t xml:space="preserve"> </w:t>
            </w:r>
            <w:r>
              <w:rPr>
                <w:spacing w:val="1"/>
                <w:w w:val="105"/>
                <w:sz w:val="15"/>
                <w:szCs w:val="15"/>
              </w:rPr>
              <w:t>set speed</w:t>
            </w:r>
            <w:r w:rsidRPr="00BC4772">
              <w:rPr>
                <w:w w:val="105"/>
                <w:sz w:val="15"/>
                <w:szCs w:val="15"/>
              </w:rPr>
              <w:t>,</w:t>
            </w:r>
            <w:r w:rsidRPr="00BC4772">
              <w:rPr>
                <w:spacing w:val="-6"/>
                <w:w w:val="105"/>
                <w:sz w:val="15"/>
                <w:szCs w:val="15"/>
              </w:rPr>
              <w:t xml:space="preserve"> </w:t>
            </w:r>
            <w:r>
              <w:rPr>
                <w:spacing w:val="1"/>
                <w:w w:val="105"/>
                <w:sz w:val="15"/>
                <w:szCs w:val="15"/>
              </w:rPr>
              <w:t>for control with soft starter</w:t>
            </w:r>
            <w:r w:rsidRPr="00BC4772">
              <w:rPr>
                <w:w w:val="105"/>
                <w:sz w:val="15"/>
                <w:szCs w:val="15"/>
              </w:rPr>
              <w:t>,</w:t>
            </w:r>
            <w:r w:rsidRPr="00BC4772">
              <w:rPr>
                <w:spacing w:val="-9"/>
                <w:w w:val="105"/>
                <w:sz w:val="15"/>
                <w:szCs w:val="15"/>
              </w:rPr>
              <w:t xml:space="preserve"> </w:t>
            </w:r>
            <w:r w:rsidRPr="00BC4772">
              <w:rPr>
                <w:spacing w:val="1"/>
                <w:w w:val="105"/>
                <w:sz w:val="15"/>
                <w:szCs w:val="15"/>
              </w:rPr>
              <w:t>vo</w:t>
            </w:r>
            <w:r w:rsidRPr="00BC4772">
              <w:rPr>
                <w:spacing w:val="-3"/>
                <w:w w:val="105"/>
                <w:sz w:val="15"/>
                <w:szCs w:val="15"/>
              </w:rPr>
              <w:t>l</w:t>
            </w:r>
            <w:r w:rsidRPr="00BC4772">
              <w:rPr>
                <w:spacing w:val="-1"/>
                <w:w w:val="105"/>
                <w:sz w:val="15"/>
                <w:szCs w:val="15"/>
              </w:rPr>
              <w:t>t</w:t>
            </w:r>
            <w:r w:rsidRPr="00BC4772">
              <w:rPr>
                <w:spacing w:val="2"/>
                <w:w w:val="105"/>
                <w:sz w:val="15"/>
                <w:szCs w:val="15"/>
              </w:rPr>
              <w:t>a</w:t>
            </w:r>
            <w:r>
              <w:rPr>
                <w:spacing w:val="-3"/>
                <w:w w:val="105"/>
                <w:sz w:val="15"/>
                <w:szCs w:val="15"/>
              </w:rPr>
              <w:t>g</w:t>
            </w:r>
            <w:r w:rsidRPr="00BC4772">
              <w:rPr>
                <w:w w:val="105"/>
                <w:sz w:val="15"/>
                <w:szCs w:val="15"/>
              </w:rPr>
              <w:t>e</w:t>
            </w:r>
            <w:r w:rsidRPr="00BC4772">
              <w:rPr>
                <w:w w:val="104"/>
                <w:sz w:val="15"/>
                <w:szCs w:val="15"/>
              </w:rPr>
              <w:t xml:space="preserve"> </w:t>
            </w:r>
            <w:r w:rsidRPr="00BC4772">
              <w:rPr>
                <w:spacing w:val="1"/>
                <w:w w:val="105"/>
                <w:sz w:val="15"/>
                <w:szCs w:val="15"/>
              </w:rPr>
              <w:t>4</w:t>
            </w:r>
            <w:r w:rsidRPr="00BC4772">
              <w:rPr>
                <w:spacing w:val="-2"/>
                <w:w w:val="105"/>
                <w:sz w:val="15"/>
                <w:szCs w:val="15"/>
              </w:rPr>
              <w:t>6</w:t>
            </w:r>
            <w:r w:rsidRPr="00BC4772">
              <w:rPr>
                <w:spacing w:val="1"/>
                <w:w w:val="105"/>
                <w:sz w:val="15"/>
                <w:szCs w:val="15"/>
              </w:rPr>
              <w:t>0</w:t>
            </w:r>
            <w:r w:rsidRPr="00BC4772">
              <w:rPr>
                <w:spacing w:val="-1"/>
                <w:w w:val="105"/>
                <w:sz w:val="15"/>
                <w:szCs w:val="15"/>
              </w:rPr>
              <w:t>V</w:t>
            </w:r>
            <w:r w:rsidRPr="00BC4772">
              <w:rPr>
                <w:w w:val="105"/>
                <w:sz w:val="15"/>
                <w:szCs w:val="15"/>
              </w:rPr>
              <w:t>,</w:t>
            </w:r>
            <w:r w:rsidRPr="00BC4772">
              <w:rPr>
                <w:spacing w:val="-10"/>
                <w:w w:val="105"/>
                <w:sz w:val="15"/>
                <w:szCs w:val="15"/>
              </w:rPr>
              <w:t xml:space="preserve"> </w:t>
            </w:r>
            <w:r w:rsidRPr="00BC4772">
              <w:rPr>
                <w:spacing w:val="1"/>
                <w:w w:val="105"/>
                <w:sz w:val="15"/>
                <w:szCs w:val="15"/>
              </w:rPr>
              <w:t>3</w:t>
            </w:r>
            <w:r w:rsidRPr="00BC4772">
              <w:rPr>
                <w:spacing w:val="-1"/>
                <w:w w:val="105"/>
                <w:sz w:val="15"/>
                <w:szCs w:val="15"/>
              </w:rPr>
              <w:t>F</w:t>
            </w:r>
            <w:r w:rsidRPr="00BC4772">
              <w:rPr>
                <w:w w:val="105"/>
                <w:sz w:val="15"/>
                <w:szCs w:val="15"/>
              </w:rPr>
              <w:t>,</w:t>
            </w:r>
            <w:r w:rsidRPr="00BC4772">
              <w:rPr>
                <w:spacing w:val="-7"/>
                <w:w w:val="105"/>
                <w:sz w:val="15"/>
                <w:szCs w:val="15"/>
              </w:rPr>
              <w:t xml:space="preserve"> </w:t>
            </w:r>
            <w:r w:rsidRPr="00BC4772">
              <w:rPr>
                <w:spacing w:val="-2"/>
                <w:w w:val="105"/>
                <w:sz w:val="15"/>
                <w:szCs w:val="15"/>
              </w:rPr>
              <w:t>f</w:t>
            </w:r>
            <w:r w:rsidRPr="00BC4772">
              <w:rPr>
                <w:w w:val="105"/>
                <w:sz w:val="15"/>
                <w:szCs w:val="15"/>
              </w:rPr>
              <w:t>r</w:t>
            </w:r>
            <w:r w:rsidRPr="00BC4772">
              <w:rPr>
                <w:spacing w:val="2"/>
                <w:w w:val="105"/>
                <w:sz w:val="15"/>
                <w:szCs w:val="15"/>
              </w:rPr>
              <w:t>e</w:t>
            </w:r>
            <w:r>
              <w:rPr>
                <w:w w:val="105"/>
                <w:sz w:val="15"/>
                <w:szCs w:val="15"/>
              </w:rPr>
              <w:t>q</w:t>
            </w:r>
            <w:r w:rsidRPr="00BC4772">
              <w:rPr>
                <w:spacing w:val="1"/>
                <w:w w:val="105"/>
                <w:sz w:val="15"/>
                <w:szCs w:val="15"/>
              </w:rPr>
              <w:t>u</w:t>
            </w:r>
            <w:r w:rsidRPr="00BC4772">
              <w:rPr>
                <w:spacing w:val="-3"/>
                <w:w w:val="105"/>
                <w:sz w:val="15"/>
                <w:szCs w:val="15"/>
              </w:rPr>
              <w:t>e</w:t>
            </w:r>
            <w:r w:rsidRPr="00BC4772">
              <w:rPr>
                <w:spacing w:val="1"/>
                <w:w w:val="105"/>
                <w:sz w:val="15"/>
                <w:szCs w:val="15"/>
              </w:rPr>
              <w:t>n</w:t>
            </w:r>
            <w:r>
              <w:rPr>
                <w:w w:val="105"/>
                <w:sz w:val="15"/>
                <w:szCs w:val="15"/>
              </w:rPr>
              <w:t>cy</w:t>
            </w:r>
            <w:r w:rsidRPr="00BC4772">
              <w:rPr>
                <w:spacing w:val="-6"/>
                <w:w w:val="105"/>
                <w:sz w:val="15"/>
                <w:szCs w:val="15"/>
              </w:rPr>
              <w:t xml:space="preserve"> </w:t>
            </w:r>
            <w:r w:rsidRPr="00BC4772">
              <w:rPr>
                <w:spacing w:val="-2"/>
                <w:w w:val="105"/>
                <w:sz w:val="15"/>
                <w:szCs w:val="15"/>
              </w:rPr>
              <w:t>5</w:t>
            </w:r>
            <w:r w:rsidRPr="00BC4772">
              <w:rPr>
                <w:spacing w:val="1"/>
                <w:w w:val="105"/>
                <w:sz w:val="15"/>
                <w:szCs w:val="15"/>
              </w:rPr>
              <w:t>0</w:t>
            </w:r>
            <w:r w:rsidRPr="00BC4772">
              <w:rPr>
                <w:spacing w:val="-1"/>
                <w:w w:val="105"/>
                <w:sz w:val="15"/>
                <w:szCs w:val="15"/>
              </w:rPr>
              <w:t>H</w:t>
            </w:r>
            <w:r w:rsidRPr="00BC4772">
              <w:rPr>
                <w:w w:val="105"/>
                <w:sz w:val="15"/>
                <w:szCs w:val="15"/>
              </w:rPr>
              <w:t>z</w:t>
            </w:r>
          </w:p>
        </w:tc>
        <w:tc>
          <w:tcPr>
            <w:tcW w:w="854"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87" w:line="248" w:lineRule="auto"/>
              <w:ind w:left="95" w:right="100" w:firstLine="4"/>
              <w:jc w:val="center"/>
            </w:pPr>
            <w:r w:rsidRPr="00BC4772">
              <w:rPr>
                <w:spacing w:val="1"/>
                <w:w w:val="105"/>
                <w:sz w:val="15"/>
                <w:szCs w:val="15"/>
              </w:rPr>
              <w:t>0</w:t>
            </w:r>
            <w:r w:rsidRPr="00BC4772">
              <w:rPr>
                <w:spacing w:val="-2"/>
                <w:w w:val="105"/>
                <w:sz w:val="15"/>
                <w:szCs w:val="15"/>
              </w:rPr>
              <w:t>35</w:t>
            </w:r>
            <w:r w:rsidRPr="00BC4772">
              <w:rPr>
                <w:spacing w:val="1"/>
                <w:w w:val="105"/>
                <w:sz w:val="15"/>
                <w:szCs w:val="15"/>
              </w:rPr>
              <w:t>2</w:t>
            </w:r>
            <w:r w:rsidRPr="00BC4772">
              <w:rPr>
                <w:spacing w:val="3"/>
                <w:w w:val="105"/>
                <w:sz w:val="15"/>
                <w:szCs w:val="15"/>
              </w:rPr>
              <w:t>8</w:t>
            </w:r>
            <w:r w:rsidRPr="00BC4772">
              <w:rPr>
                <w:w w:val="105"/>
                <w:sz w:val="15"/>
                <w:szCs w:val="15"/>
              </w:rPr>
              <w:t>-</w:t>
            </w:r>
            <w:r w:rsidRPr="00BC4772">
              <w:rPr>
                <w:w w:val="104"/>
                <w:sz w:val="15"/>
                <w:szCs w:val="15"/>
              </w:rPr>
              <w:t xml:space="preserve"> </w:t>
            </w:r>
            <w:r w:rsidRPr="00BC4772">
              <w:rPr>
                <w:spacing w:val="-2"/>
                <w:sz w:val="15"/>
                <w:szCs w:val="15"/>
              </w:rPr>
              <w:t>B</w:t>
            </w:r>
            <w:r w:rsidRPr="00BC4772">
              <w:rPr>
                <w:spacing w:val="-1"/>
                <w:sz w:val="15"/>
                <w:szCs w:val="15"/>
              </w:rPr>
              <w:t>V</w:t>
            </w:r>
            <w:r w:rsidRPr="00BC4772">
              <w:rPr>
                <w:spacing w:val="1"/>
                <w:sz w:val="15"/>
                <w:szCs w:val="15"/>
              </w:rPr>
              <w:t>T</w:t>
            </w:r>
            <w:r w:rsidRPr="00BC4772">
              <w:rPr>
                <w:spacing w:val="-5"/>
                <w:sz w:val="15"/>
                <w:szCs w:val="15"/>
              </w:rPr>
              <w:t>-</w:t>
            </w:r>
            <w:r w:rsidRPr="00BC4772">
              <w:rPr>
                <w:sz w:val="15"/>
                <w:szCs w:val="15"/>
              </w:rPr>
              <w:t>002-</w:t>
            </w:r>
            <w:r w:rsidRPr="00BC4772">
              <w:rPr>
                <w:w w:val="104"/>
                <w:sz w:val="15"/>
                <w:szCs w:val="15"/>
              </w:rPr>
              <w:t xml:space="preserve"> </w:t>
            </w:r>
            <w:r w:rsidRPr="00BC4772">
              <w:rPr>
                <w:w w:val="105"/>
                <w:sz w:val="15"/>
                <w:szCs w:val="15"/>
              </w:rPr>
              <w:t>M1</w:t>
            </w:r>
          </w:p>
        </w:tc>
        <w:tc>
          <w:tcPr>
            <w:tcW w:w="660"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ind w:left="228" w:right="227"/>
              <w:jc w:val="center"/>
            </w:pPr>
            <w:r w:rsidRPr="00BC4772">
              <w:rPr>
                <w:spacing w:val="1"/>
                <w:w w:val="105"/>
                <w:sz w:val="15"/>
                <w:szCs w:val="15"/>
              </w:rPr>
              <w:t>6</w:t>
            </w:r>
            <w:r w:rsidRPr="00BC4772">
              <w:rPr>
                <w:w w:val="105"/>
                <w:sz w:val="15"/>
                <w:szCs w:val="15"/>
              </w:rPr>
              <w:t>0</w:t>
            </w:r>
          </w:p>
        </w:tc>
        <w:tc>
          <w:tcPr>
            <w:tcW w:w="552"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ind w:left="171"/>
            </w:pPr>
            <w:r w:rsidRPr="00BC4772">
              <w:rPr>
                <w:spacing w:val="-1"/>
                <w:w w:val="105"/>
                <w:sz w:val="15"/>
                <w:szCs w:val="15"/>
              </w:rPr>
              <w:t>H</w:t>
            </w:r>
            <w:r w:rsidRPr="00BC4772">
              <w:rPr>
                <w:w w:val="105"/>
                <w:sz w:val="15"/>
                <w:szCs w:val="15"/>
              </w:rPr>
              <w:t>P</w:t>
            </w:r>
          </w:p>
        </w:tc>
        <w:tc>
          <w:tcPr>
            <w:tcW w:w="509"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ind w:left="190" w:right="193"/>
              <w:jc w:val="center"/>
            </w:pPr>
            <w:r w:rsidRPr="00BC4772">
              <w:rPr>
                <w:w w:val="105"/>
                <w:sz w:val="15"/>
                <w:szCs w:val="15"/>
              </w:rPr>
              <w:t>1</w:t>
            </w:r>
          </w:p>
        </w:tc>
      </w:tr>
      <w:tr w:rsidR="009632A8" w:rsidRPr="00BC4772">
        <w:trPr>
          <w:trHeight w:hRule="exact" w:val="722"/>
        </w:trPr>
        <w:tc>
          <w:tcPr>
            <w:tcW w:w="811"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9" w:line="260" w:lineRule="exact"/>
              <w:rPr>
                <w:sz w:val="26"/>
                <w:szCs w:val="26"/>
              </w:rPr>
            </w:pPr>
          </w:p>
          <w:p w:rsidR="009632A8" w:rsidRPr="00BC4772" w:rsidRDefault="009632A8">
            <w:pPr>
              <w:pStyle w:val="TableParagraph"/>
              <w:kinsoku w:val="0"/>
              <w:overflowPunct w:val="0"/>
              <w:ind w:left="264" w:right="265"/>
              <w:jc w:val="center"/>
            </w:pPr>
            <w:r w:rsidRPr="00BC4772">
              <w:rPr>
                <w:spacing w:val="1"/>
                <w:w w:val="105"/>
                <w:sz w:val="15"/>
                <w:szCs w:val="15"/>
              </w:rPr>
              <w:t>0</w:t>
            </w:r>
            <w:r w:rsidRPr="00BC4772">
              <w:rPr>
                <w:spacing w:val="-2"/>
                <w:w w:val="105"/>
                <w:sz w:val="15"/>
                <w:szCs w:val="15"/>
              </w:rPr>
              <w:t>2</w:t>
            </w:r>
            <w:r w:rsidRPr="00BC4772">
              <w:rPr>
                <w:w w:val="105"/>
                <w:sz w:val="15"/>
                <w:szCs w:val="15"/>
              </w:rPr>
              <w:t>5</w:t>
            </w:r>
          </w:p>
        </w:tc>
        <w:tc>
          <w:tcPr>
            <w:tcW w:w="6605" w:type="dxa"/>
            <w:tcBorders>
              <w:top w:val="single" w:sz="2" w:space="0" w:color="000000"/>
              <w:left w:val="single" w:sz="2" w:space="0" w:color="000000"/>
              <w:bottom w:val="single" w:sz="2" w:space="0" w:color="000000"/>
              <w:right w:val="single" w:sz="2" w:space="0" w:color="000000"/>
            </w:tcBorders>
          </w:tcPr>
          <w:p w:rsidR="006E5289" w:rsidRPr="00BC4772" w:rsidRDefault="006E5289" w:rsidP="006E5289">
            <w:pPr>
              <w:pStyle w:val="TableParagraph"/>
              <w:kinsoku w:val="0"/>
              <w:overflowPunct w:val="0"/>
              <w:spacing w:before="63"/>
              <w:ind w:left="229"/>
              <w:rPr>
                <w:sz w:val="15"/>
                <w:szCs w:val="15"/>
              </w:rPr>
            </w:pPr>
            <w:r>
              <w:rPr>
                <w:b/>
                <w:bCs/>
                <w:spacing w:val="-2"/>
                <w:w w:val="105"/>
                <w:sz w:val="15"/>
                <w:szCs w:val="15"/>
              </w:rPr>
              <w:t xml:space="preserve">Vertical </w:t>
            </w:r>
            <w:r w:rsidR="004F1AD9">
              <w:rPr>
                <w:b/>
                <w:bCs/>
                <w:spacing w:val="-2"/>
                <w:w w:val="105"/>
                <w:sz w:val="15"/>
                <w:szCs w:val="15"/>
              </w:rPr>
              <w:t>Pump</w:t>
            </w:r>
            <w:r>
              <w:rPr>
                <w:b/>
                <w:bCs/>
                <w:spacing w:val="-2"/>
                <w:w w:val="105"/>
                <w:sz w:val="15"/>
                <w:szCs w:val="15"/>
              </w:rPr>
              <w:t xml:space="preserve"> Engine</w:t>
            </w:r>
          </w:p>
          <w:p w:rsidR="009632A8" w:rsidRPr="00BC4772" w:rsidRDefault="006E5289" w:rsidP="006E5289">
            <w:pPr>
              <w:pStyle w:val="TableParagraph"/>
              <w:kinsoku w:val="0"/>
              <w:overflowPunct w:val="0"/>
              <w:spacing w:before="62" w:line="250" w:lineRule="auto"/>
              <w:ind w:left="229" w:right="131"/>
            </w:pPr>
            <w:r>
              <w:rPr>
                <w:w w:val="105"/>
                <w:sz w:val="15"/>
                <w:szCs w:val="15"/>
              </w:rPr>
              <w:t xml:space="preserve">Vertical </w:t>
            </w:r>
            <w:r w:rsidR="004F1AD9">
              <w:rPr>
                <w:w w:val="105"/>
                <w:sz w:val="15"/>
                <w:szCs w:val="15"/>
              </w:rPr>
              <w:t>pump</w:t>
            </w:r>
            <w:r>
              <w:rPr>
                <w:w w:val="105"/>
                <w:sz w:val="15"/>
                <w:szCs w:val="15"/>
              </w:rPr>
              <w:t xml:space="preserve"> engine</w:t>
            </w:r>
            <w:r w:rsidRPr="00BC4772">
              <w:rPr>
                <w:spacing w:val="-8"/>
                <w:w w:val="105"/>
                <w:sz w:val="15"/>
                <w:szCs w:val="15"/>
              </w:rPr>
              <w:t xml:space="preserve"> </w:t>
            </w:r>
            <w:r w:rsidRPr="00BC4772">
              <w:rPr>
                <w:spacing w:val="1"/>
                <w:w w:val="105"/>
                <w:sz w:val="15"/>
                <w:szCs w:val="15"/>
              </w:rPr>
              <w:t>0352</w:t>
            </w:r>
            <w:r>
              <w:rPr>
                <w:spacing w:val="1"/>
                <w:w w:val="105"/>
                <w:sz w:val="15"/>
                <w:szCs w:val="15"/>
              </w:rPr>
              <w:t>8</w:t>
            </w:r>
            <w:r w:rsidRPr="00BC4772">
              <w:rPr>
                <w:spacing w:val="-6"/>
                <w:w w:val="105"/>
                <w:sz w:val="15"/>
                <w:szCs w:val="15"/>
              </w:rPr>
              <w:t>-</w:t>
            </w:r>
            <w:r w:rsidRPr="00BC4772">
              <w:rPr>
                <w:spacing w:val="-2"/>
                <w:w w:val="105"/>
                <w:sz w:val="15"/>
                <w:szCs w:val="15"/>
              </w:rPr>
              <w:t>B</w:t>
            </w:r>
            <w:r w:rsidRPr="00BC4772">
              <w:rPr>
                <w:spacing w:val="-1"/>
                <w:w w:val="105"/>
                <w:sz w:val="15"/>
                <w:szCs w:val="15"/>
              </w:rPr>
              <w:t>V</w:t>
            </w:r>
            <w:r w:rsidRPr="00BC4772">
              <w:rPr>
                <w:w w:val="105"/>
                <w:sz w:val="15"/>
                <w:szCs w:val="15"/>
              </w:rPr>
              <w:t>T</w:t>
            </w:r>
            <w:r w:rsidRPr="00BC4772">
              <w:rPr>
                <w:spacing w:val="-6"/>
                <w:w w:val="105"/>
                <w:sz w:val="15"/>
                <w:szCs w:val="15"/>
              </w:rPr>
              <w:t>-</w:t>
            </w:r>
            <w:r w:rsidRPr="00BC4772">
              <w:rPr>
                <w:spacing w:val="1"/>
                <w:w w:val="105"/>
                <w:sz w:val="15"/>
                <w:szCs w:val="15"/>
              </w:rPr>
              <w:t>00</w:t>
            </w:r>
            <w:r>
              <w:rPr>
                <w:spacing w:val="1"/>
                <w:w w:val="105"/>
                <w:sz w:val="15"/>
                <w:szCs w:val="15"/>
              </w:rPr>
              <w:t>3</w:t>
            </w:r>
            <w:r w:rsidRPr="00BC4772">
              <w:rPr>
                <w:w w:val="105"/>
                <w:sz w:val="15"/>
                <w:szCs w:val="15"/>
              </w:rPr>
              <w:t>,</w:t>
            </w:r>
            <w:r w:rsidRPr="00BC4772">
              <w:rPr>
                <w:spacing w:val="-9"/>
                <w:w w:val="105"/>
                <w:sz w:val="15"/>
                <w:szCs w:val="15"/>
              </w:rPr>
              <w:t xml:space="preserve"> </w:t>
            </w:r>
            <w:r>
              <w:rPr>
                <w:spacing w:val="1"/>
                <w:w w:val="105"/>
                <w:sz w:val="15"/>
                <w:szCs w:val="15"/>
              </w:rPr>
              <w:t>set speed</w:t>
            </w:r>
            <w:r w:rsidRPr="00BC4772">
              <w:rPr>
                <w:w w:val="105"/>
                <w:sz w:val="15"/>
                <w:szCs w:val="15"/>
              </w:rPr>
              <w:t>,</w:t>
            </w:r>
            <w:r w:rsidRPr="00BC4772">
              <w:rPr>
                <w:spacing w:val="-6"/>
                <w:w w:val="105"/>
                <w:sz w:val="15"/>
                <w:szCs w:val="15"/>
              </w:rPr>
              <w:t xml:space="preserve"> </w:t>
            </w:r>
            <w:r>
              <w:rPr>
                <w:spacing w:val="1"/>
                <w:w w:val="105"/>
                <w:sz w:val="15"/>
                <w:szCs w:val="15"/>
              </w:rPr>
              <w:t>for control with soft starter</w:t>
            </w:r>
            <w:r w:rsidRPr="00BC4772">
              <w:rPr>
                <w:w w:val="105"/>
                <w:sz w:val="15"/>
                <w:szCs w:val="15"/>
              </w:rPr>
              <w:t>,</w:t>
            </w:r>
            <w:r w:rsidRPr="00BC4772">
              <w:rPr>
                <w:spacing w:val="-9"/>
                <w:w w:val="105"/>
                <w:sz w:val="15"/>
                <w:szCs w:val="15"/>
              </w:rPr>
              <w:t xml:space="preserve"> </w:t>
            </w:r>
            <w:r w:rsidRPr="00BC4772">
              <w:rPr>
                <w:spacing w:val="1"/>
                <w:w w:val="105"/>
                <w:sz w:val="15"/>
                <w:szCs w:val="15"/>
              </w:rPr>
              <w:t>vo</w:t>
            </w:r>
            <w:r w:rsidRPr="00BC4772">
              <w:rPr>
                <w:spacing w:val="-3"/>
                <w:w w:val="105"/>
                <w:sz w:val="15"/>
                <w:szCs w:val="15"/>
              </w:rPr>
              <w:t>l</w:t>
            </w:r>
            <w:r w:rsidRPr="00BC4772">
              <w:rPr>
                <w:spacing w:val="-1"/>
                <w:w w:val="105"/>
                <w:sz w:val="15"/>
                <w:szCs w:val="15"/>
              </w:rPr>
              <w:t>t</w:t>
            </w:r>
            <w:r w:rsidRPr="00BC4772">
              <w:rPr>
                <w:spacing w:val="2"/>
                <w:w w:val="105"/>
                <w:sz w:val="15"/>
                <w:szCs w:val="15"/>
              </w:rPr>
              <w:t>a</w:t>
            </w:r>
            <w:r>
              <w:rPr>
                <w:spacing w:val="-3"/>
                <w:w w:val="105"/>
                <w:sz w:val="15"/>
                <w:szCs w:val="15"/>
              </w:rPr>
              <w:t>g</w:t>
            </w:r>
            <w:r w:rsidRPr="00BC4772">
              <w:rPr>
                <w:w w:val="105"/>
                <w:sz w:val="15"/>
                <w:szCs w:val="15"/>
              </w:rPr>
              <w:t>e</w:t>
            </w:r>
            <w:r w:rsidRPr="00BC4772">
              <w:rPr>
                <w:w w:val="104"/>
                <w:sz w:val="15"/>
                <w:szCs w:val="15"/>
              </w:rPr>
              <w:t xml:space="preserve"> </w:t>
            </w:r>
            <w:r w:rsidRPr="00BC4772">
              <w:rPr>
                <w:spacing w:val="1"/>
                <w:w w:val="105"/>
                <w:sz w:val="15"/>
                <w:szCs w:val="15"/>
              </w:rPr>
              <w:t>4</w:t>
            </w:r>
            <w:r w:rsidRPr="00BC4772">
              <w:rPr>
                <w:spacing w:val="-2"/>
                <w:w w:val="105"/>
                <w:sz w:val="15"/>
                <w:szCs w:val="15"/>
              </w:rPr>
              <w:t>6</w:t>
            </w:r>
            <w:r w:rsidRPr="00BC4772">
              <w:rPr>
                <w:spacing w:val="1"/>
                <w:w w:val="105"/>
                <w:sz w:val="15"/>
                <w:szCs w:val="15"/>
              </w:rPr>
              <w:t>0</w:t>
            </w:r>
            <w:r w:rsidRPr="00BC4772">
              <w:rPr>
                <w:spacing w:val="-1"/>
                <w:w w:val="105"/>
                <w:sz w:val="15"/>
                <w:szCs w:val="15"/>
              </w:rPr>
              <w:t>V</w:t>
            </w:r>
            <w:r w:rsidRPr="00BC4772">
              <w:rPr>
                <w:w w:val="105"/>
                <w:sz w:val="15"/>
                <w:szCs w:val="15"/>
              </w:rPr>
              <w:t>,</w:t>
            </w:r>
            <w:r w:rsidRPr="00BC4772">
              <w:rPr>
                <w:spacing w:val="-10"/>
                <w:w w:val="105"/>
                <w:sz w:val="15"/>
                <w:szCs w:val="15"/>
              </w:rPr>
              <w:t xml:space="preserve"> </w:t>
            </w:r>
            <w:r w:rsidRPr="00BC4772">
              <w:rPr>
                <w:spacing w:val="1"/>
                <w:w w:val="105"/>
                <w:sz w:val="15"/>
                <w:szCs w:val="15"/>
              </w:rPr>
              <w:t>3</w:t>
            </w:r>
            <w:r w:rsidRPr="00BC4772">
              <w:rPr>
                <w:spacing w:val="-1"/>
                <w:w w:val="105"/>
                <w:sz w:val="15"/>
                <w:szCs w:val="15"/>
              </w:rPr>
              <w:t>F</w:t>
            </w:r>
            <w:r w:rsidRPr="00BC4772">
              <w:rPr>
                <w:w w:val="105"/>
                <w:sz w:val="15"/>
                <w:szCs w:val="15"/>
              </w:rPr>
              <w:t>,</w:t>
            </w:r>
            <w:r w:rsidRPr="00BC4772">
              <w:rPr>
                <w:spacing w:val="-7"/>
                <w:w w:val="105"/>
                <w:sz w:val="15"/>
                <w:szCs w:val="15"/>
              </w:rPr>
              <w:t xml:space="preserve"> </w:t>
            </w:r>
            <w:r w:rsidRPr="00BC4772">
              <w:rPr>
                <w:spacing w:val="-2"/>
                <w:w w:val="105"/>
                <w:sz w:val="15"/>
                <w:szCs w:val="15"/>
              </w:rPr>
              <w:t>f</w:t>
            </w:r>
            <w:r w:rsidRPr="00BC4772">
              <w:rPr>
                <w:w w:val="105"/>
                <w:sz w:val="15"/>
                <w:szCs w:val="15"/>
              </w:rPr>
              <w:t>r</w:t>
            </w:r>
            <w:r w:rsidRPr="00BC4772">
              <w:rPr>
                <w:spacing w:val="2"/>
                <w:w w:val="105"/>
                <w:sz w:val="15"/>
                <w:szCs w:val="15"/>
              </w:rPr>
              <w:t>e</w:t>
            </w:r>
            <w:r>
              <w:rPr>
                <w:w w:val="105"/>
                <w:sz w:val="15"/>
                <w:szCs w:val="15"/>
              </w:rPr>
              <w:t>q</w:t>
            </w:r>
            <w:r w:rsidRPr="00BC4772">
              <w:rPr>
                <w:spacing w:val="1"/>
                <w:w w:val="105"/>
                <w:sz w:val="15"/>
                <w:szCs w:val="15"/>
              </w:rPr>
              <w:t>u</w:t>
            </w:r>
            <w:r w:rsidRPr="00BC4772">
              <w:rPr>
                <w:spacing w:val="-3"/>
                <w:w w:val="105"/>
                <w:sz w:val="15"/>
                <w:szCs w:val="15"/>
              </w:rPr>
              <w:t>e</w:t>
            </w:r>
            <w:r w:rsidRPr="00BC4772">
              <w:rPr>
                <w:spacing w:val="1"/>
                <w:w w:val="105"/>
                <w:sz w:val="15"/>
                <w:szCs w:val="15"/>
              </w:rPr>
              <w:t>n</w:t>
            </w:r>
            <w:r>
              <w:rPr>
                <w:w w:val="105"/>
                <w:sz w:val="15"/>
                <w:szCs w:val="15"/>
              </w:rPr>
              <w:t>cy</w:t>
            </w:r>
            <w:r w:rsidRPr="00BC4772">
              <w:rPr>
                <w:spacing w:val="-6"/>
                <w:w w:val="105"/>
                <w:sz w:val="15"/>
                <w:szCs w:val="15"/>
              </w:rPr>
              <w:t xml:space="preserve"> </w:t>
            </w:r>
            <w:r w:rsidRPr="00BC4772">
              <w:rPr>
                <w:spacing w:val="-2"/>
                <w:w w:val="105"/>
                <w:sz w:val="15"/>
                <w:szCs w:val="15"/>
              </w:rPr>
              <w:t>5</w:t>
            </w:r>
            <w:r w:rsidRPr="00BC4772">
              <w:rPr>
                <w:spacing w:val="1"/>
                <w:w w:val="105"/>
                <w:sz w:val="15"/>
                <w:szCs w:val="15"/>
              </w:rPr>
              <w:t>0</w:t>
            </w:r>
            <w:r w:rsidRPr="00BC4772">
              <w:rPr>
                <w:spacing w:val="-1"/>
                <w:w w:val="105"/>
                <w:sz w:val="15"/>
                <w:szCs w:val="15"/>
              </w:rPr>
              <w:t>H</w:t>
            </w:r>
            <w:r w:rsidRPr="00BC4772">
              <w:rPr>
                <w:w w:val="105"/>
                <w:sz w:val="15"/>
                <w:szCs w:val="15"/>
              </w:rPr>
              <w:t>z</w:t>
            </w:r>
          </w:p>
        </w:tc>
        <w:tc>
          <w:tcPr>
            <w:tcW w:w="854"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89" w:line="248" w:lineRule="auto"/>
              <w:ind w:left="95" w:right="100" w:firstLine="4"/>
              <w:jc w:val="center"/>
            </w:pPr>
            <w:r w:rsidRPr="00BC4772">
              <w:rPr>
                <w:spacing w:val="1"/>
                <w:w w:val="105"/>
                <w:sz w:val="15"/>
                <w:szCs w:val="15"/>
              </w:rPr>
              <w:t>0</w:t>
            </w:r>
            <w:r w:rsidRPr="00BC4772">
              <w:rPr>
                <w:spacing w:val="-2"/>
                <w:w w:val="105"/>
                <w:sz w:val="15"/>
                <w:szCs w:val="15"/>
              </w:rPr>
              <w:t>35</w:t>
            </w:r>
            <w:r w:rsidRPr="00BC4772">
              <w:rPr>
                <w:spacing w:val="1"/>
                <w:w w:val="105"/>
                <w:sz w:val="15"/>
                <w:szCs w:val="15"/>
              </w:rPr>
              <w:t>2</w:t>
            </w:r>
            <w:r w:rsidRPr="00BC4772">
              <w:rPr>
                <w:spacing w:val="3"/>
                <w:w w:val="105"/>
                <w:sz w:val="15"/>
                <w:szCs w:val="15"/>
              </w:rPr>
              <w:t>8</w:t>
            </w:r>
            <w:r w:rsidRPr="00BC4772">
              <w:rPr>
                <w:w w:val="105"/>
                <w:sz w:val="15"/>
                <w:szCs w:val="15"/>
              </w:rPr>
              <w:t>-</w:t>
            </w:r>
            <w:r w:rsidRPr="00BC4772">
              <w:rPr>
                <w:w w:val="104"/>
                <w:sz w:val="15"/>
                <w:szCs w:val="15"/>
              </w:rPr>
              <w:t xml:space="preserve"> </w:t>
            </w:r>
            <w:r w:rsidRPr="00BC4772">
              <w:rPr>
                <w:spacing w:val="-2"/>
                <w:sz w:val="15"/>
                <w:szCs w:val="15"/>
              </w:rPr>
              <w:t>B</w:t>
            </w:r>
            <w:r w:rsidRPr="00BC4772">
              <w:rPr>
                <w:spacing w:val="-1"/>
                <w:sz w:val="15"/>
                <w:szCs w:val="15"/>
              </w:rPr>
              <w:t>V</w:t>
            </w:r>
            <w:r w:rsidRPr="00BC4772">
              <w:rPr>
                <w:spacing w:val="1"/>
                <w:sz w:val="15"/>
                <w:szCs w:val="15"/>
              </w:rPr>
              <w:t>T</w:t>
            </w:r>
            <w:r w:rsidRPr="00BC4772">
              <w:rPr>
                <w:spacing w:val="-5"/>
                <w:sz w:val="15"/>
                <w:szCs w:val="15"/>
              </w:rPr>
              <w:t>-</w:t>
            </w:r>
            <w:r w:rsidRPr="00BC4772">
              <w:rPr>
                <w:sz w:val="15"/>
                <w:szCs w:val="15"/>
              </w:rPr>
              <w:t>003-</w:t>
            </w:r>
            <w:r w:rsidRPr="00BC4772">
              <w:rPr>
                <w:w w:val="104"/>
                <w:sz w:val="15"/>
                <w:szCs w:val="15"/>
              </w:rPr>
              <w:t xml:space="preserve"> </w:t>
            </w:r>
            <w:r w:rsidRPr="00BC4772">
              <w:rPr>
                <w:w w:val="105"/>
                <w:sz w:val="15"/>
                <w:szCs w:val="15"/>
              </w:rPr>
              <w:t>M1</w:t>
            </w:r>
          </w:p>
        </w:tc>
        <w:tc>
          <w:tcPr>
            <w:tcW w:w="660"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9" w:line="260" w:lineRule="exact"/>
              <w:rPr>
                <w:sz w:val="26"/>
                <w:szCs w:val="26"/>
              </w:rPr>
            </w:pPr>
          </w:p>
          <w:p w:rsidR="009632A8" w:rsidRPr="00BC4772" w:rsidRDefault="009632A8">
            <w:pPr>
              <w:pStyle w:val="TableParagraph"/>
              <w:kinsoku w:val="0"/>
              <w:overflowPunct w:val="0"/>
              <w:ind w:left="228" w:right="227"/>
              <w:jc w:val="center"/>
            </w:pPr>
            <w:r w:rsidRPr="00BC4772">
              <w:rPr>
                <w:spacing w:val="1"/>
                <w:w w:val="105"/>
                <w:sz w:val="15"/>
                <w:szCs w:val="15"/>
              </w:rPr>
              <w:t>6</w:t>
            </w:r>
            <w:r w:rsidRPr="00BC4772">
              <w:rPr>
                <w:w w:val="105"/>
                <w:sz w:val="15"/>
                <w:szCs w:val="15"/>
              </w:rPr>
              <w:t>0</w:t>
            </w:r>
          </w:p>
        </w:tc>
        <w:tc>
          <w:tcPr>
            <w:tcW w:w="552"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9" w:line="260" w:lineRule="exact"/>
              <w:rPr>
                <w:sz w:val="26"/>
                <w:szCs w:val="26"/>
              </w:rPr>
            </w:pPr>
          </w:p>
          <w:p w:rsidR="009632A8" w:rsidRPr="00BC4772" w:rsidRDefault="009632A8">
            <w:pPr>
              <w:pStyle w:val="TableParagraph"/>
              <w:kinsoku w:val="0"/>
              <w:overflowPunct w:val="0"/>
              <w:ind w:left="171"/>
            </w:pPr>
            <w:r w:rsidRPr="00BC4772">
              <w:rPr>
                <w:spacing w:val="-1"/>
                <w:w w:val="105"/>
                <w:sz w:val="15"/>
                <w:szCs w:val="15"/>
              </w:rPr>
              <w:t>H</w:t>
            </w:r>
            <w:r w:rsidRPr="00BC4772">
              <w:rPr>
                <w:w w:val="105"/>
                <w:sz w:val="15"/>
                <w:szCs w:val="15"/>
              </w:rPr>
              <w:t>P</w:t>
            </w:r>
          </w:p>
        </w:tc>
        <w:tc>
          <w:tcPr>
            <w:tcW w:w="509"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9" w:line="260" w:lineRule="exact"/>
              <w:rPr>
                <w:sz w:val="26"/>
                <w:szCs w:val="26"/>
              </w:rPr>
            </w:pPr>
          </w:p>
          <w:p w:rsidR="009632A8" w:rsidRPr="00BC4772" w:rsidRDefault="009632A8">
            <w:pPr>
              <w:pStyle w:val="TableParagraph"/>
              <w:kinsoku w:val="0"/>
              <w:overflowPunct w:val="0"/>
              <w:ind w:left="190" w:right="193"/>
              <w:jc w:val="center"/>
            </w:pPr>
            <w:r w:rsidRPr="00BC4772">
              <w:rPr>
                <w:w w:val="105"/>
                <w:sz w:val="15"/>
                <w:szCs w:val="15"/>
              </w:rPr>
              <w:t>1</w:t>
            </w:r>
          </w:p>
        </w:tc>
      </w:tr>
      <w:tr w:rsidR="009632A8" w:rsidRPr="00BC4772">
        <w:trPr>
          <w:trHeight w:hRule="exact" w:val="718"/>
        </w:trPr>
        <w:tc>
          <w:tcPr>
            <w:tcW w:w="811"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7" w:line="260" w:lineRule="exact"/>
              <w:rPr>
                <w:sz w:val="26"/>
                <w:szCs w:val="26"/>
              </w:rPr>
            </w:pPr>
          </w:p>
          <w:p w:rsidR="009632A8" w:rsidRPr="00BC4772" w:rsidRDefault="009632A8">
            <w:pPr>
              <w:pStyle w:val="TableParagraph"/>
              <w:kinsoku w:val="0"/>
              <w:overflowPunct w:val="0"/>
              <w:ind w:left="264" w:right="265"/>
              <w:jc w:val="center"/>
            </w:pPr>
            <w:r w:rsidRPr="00BC4772">
              <w:rPr>
                <w:spacing w:val="1"/>
                <w:w w:val="105"/>
                <w:sz w:val="15"/>
                <w:szCs w:val="15"/>
              </w:rPr>
              <w:t>0</w:t>
            </w:r>
            <w:r w:rsidRPr="00BC4772">
              <w:rPr>
                <w:spacing w:val="-2"/>
                <w:w w:val="105"/>
                <w:sz w:val="15"/>
                <w:szCs w:val="15"/>
              </w:rPr>
              <w:t>2</w:t>
            </w:r>
            <w:r w:rsidRPr="00BC4772">
              <w:rPr>
                <w:w w:val="105"/>
                <w:sz w:val="15"/>
                <w:szCs w:val="15"/>
              </w:rPr>
              <w:t>6</w:t>
            </w:r>
          </w:p>
        </w:tc>
        <w:tc>
          <w:tcPr>
            <w:tcW w:w="6605" w:type="dxa"/>
            <w:tcBorders>
              <w:top w:val="single" w:sz="2" w:space="0" w:color="000000"/>
              <w:left w:val="single" w:sz="2" w:space="0" w:color="000000"/>
              <w:bottom w:val="single" w:sz="2" w:space="0" w:color="000000"/>
              <w:right w:val="single" w:sz="2" w:space="0" w:color="000000"/>
            </w:tcBorders>
          </w:tcPr>
          <w:p w:rsidR="006E5289" w:rsidRPr="00BC4772" w:rsidRDefault="006E5289" w:rsidP="006E5289">
            <w:pPr>
              <w:pStyle w:val="TableParagraph"/>
              <w:kinsoku w:val="0"/>
              <w:overflowPunct w:val="0"/>
              <w:spacing w:before="63"/>
              <w:ind w:left="229"/>
              <w:rPr>
                <w:sz w:val="15"/>
                <w:szCs w:val="15"/>
              </w:rPr>
            </w:pPr>
            <w:r>
              <w:rPr>
                <w:b/>
                <w:bCs/>
                <w:spacing w:val="-2"/>
                <w:w w:val="105"/>
                <w:sz w:val="15"/>
                <w:szCs w:val="15"/>
              </w:rPr>
              <w:t xml:space="preserve">Vertical </w:t>
            </w:r>
            <w:r w:rsidR="004F1AD9">
              <w:rPr>
                <w:b/>
                <w:bCs/>
                <w:spacing w:val="-2"/>
                <w:w w:val="105"/>
                <w:sz w:val="15"/>
                <w:szCs w:val="15"/>
              </w:rPr>
              <w:t>Pump</w:t>
            </w:r>
            <w:r>
              <w:rPr>
                <w:b/>
                <w:bCs/>
                <w:spacing w:val="-2"/>
                <w:w w:val="105"/>
                <w:sz w:val="15"/>
                <w:szCs w:val="15"/>
              </w:rPr>
              <w:t xml:space="preserve"> Engine</w:t>
            </w:r>
          </w:p>
          <w:p w:rsidR="009632A8" w:rsidRPr="00BC4772" w:rsidRDefault="006E5289" w:rsidP="006E5289">
            <w:pPr>
              <w:pStyle w:val="TableParagraph"/>
              <w:kinsoku w:val="0"/>
              <w:overflowPunct w:val="0"/>
              <w:spacing w:before="58" w:line="250" w:lineRule="auto"/>
              <w:ind w:left="229" w:right="131"/>
            </w:pPr>
            <w:r>
              <w:rPr>
                <w:w w:val="105"/>
                <w:sz w:val="15"/>
                <w:szCs w:val="15"/>
              </w:rPr>
              <w:t xml:space="preserve">Vertical </w:t>
            </w:r>
            <w:r w:rsidR="004F1AD9">
              <w:rPr>
                <w:w w:val="105"/>
                <w:sz w:val="15"/>
                <w:szCs w:val="15"/>
              </w:rPr>
              <w:t>pump</w:t>
            </w:r>
            <w:r>
              <w:rPr>
                <w:w w:val="105"/>
                <w:sz w:val="15"/>
                <w:szCs w:val="15"/>
              </w:rPr>
              <w:t xml:space="preserve"> engine</w:t>
            </w:r>
            <w:r w:rsidRPr="00BC4772">
              <w:rPr>
                <w:spacing w:val="-8"/>
                <w:w w:val="105"/>
                <w:sz w:val="15"/>
                <w:szCs w:val="15"/>
              </w:rPr>
              <w:t xml:space="preserve"> </w:t>
            </w:r>
            <w:r w:rsidRPr="00BC4772">
              <w:rPr>
                <w:spacing w:val="1"/>
                <w:w w:val="105"/>
                <w:sz w:val="15"/>
                <w:szCs w:val="15"/>
              </w:rPr>
              <w:t>0352</w:t>
            </w:r>
            <w:r>
              <w:rPr>
                <w:spacing w:val="1"/>
                <w:w w:val="105"/>
                <w:sz w:val="15"/>
                <w:szCs w:val="15"/>
              </w:rPr>
              <w:t>8</w:t>
            </w:r>
            <w:r w:rsidRPr="00BC4772">
              <w:rPr>
                <w:spacing w:val="-6"/>
                <w:w w:val="105"/>
                <w:sz w:val="15"/>
                <w:szCs w:val="15"/>
              </w:rPr>
              <w:t>-</w:t>
            </w:r>
            <w:r w:rsidRPr="00BC4772">
              <w:rPr>
                <w:spacing w:val="-2"/>
                <w:w w:val="105"/>
                <w:sz w:val="15"/>
                <w:szCs w:val="15"/>
              </w:rPr>
              <w:t>B</w:t>
            </w:r>
            <w:r w:rsidRPr="00BC4772">
              <w:rPr>
                <w:spacing w:val="-1"/>
                <w:w w:val="105"/>
                <w:sz w:val="15"/>
                <w:szCs w:val="15"/>
              </w:rPr>
              <w:t>V</w:t>
            </w:r>
            <w:r w:rsidRPr="00BC4772">
              <w:rPr>
                <w:w w:val="105"/>
                <w:sz w:val="15"/>
                <w:szCs w:val="15"/>
              </w:rPr>
              <w:t>T</w:t>
            </w:r>
            <w:r w:rsidRPr="00BC4772">
              <w:rPr>
                <w:spacing w:val="-6"/>
                <w:w w:val="105"/>
                <w:sz w:val="15"/>
                <w:szCs w:val="15"/>
              </w:rPr>
              <w:t>-</w:t>
            </w:r>
            <w:r w:rsidRPr="00BC4772">
              <w:rPr>
                <w:spacing w:val="1"/>
                <w:w w:val="105"/>
                <w:sz w:val="15"/>
                <w:szCs w:val="15"/>
              </w:rPr>
              <w:t>00</w:t>
            </w:r>
            <w:r>
              <w:rPr>
                <w:spacing w:val="1"/>
                <w:w w:val="105"/>
                <w:sz w:val="15"/>
                <w:szCs w:val="15"/>
              </w:rPr>
              <w:t>4</w:t>
            </w:r>
            <w:r w:rsidRPr="00BC4772">
              <w:rPr>
                <w:w w:val="105"/>
                <w:sz w:val="15"/>
                <w:szCs w:val="15"/>
              </w:rPr>
              <w:t>,</w:t>
            </w:r>
            <w:r w:rsidRPr="00BC4772">
              <w:rPr>
                <w:spacing w:val="-9"/>
                <w:w w:val="105"/>
                <w:sz w:val="15"/>
                <w:szCs w:val="15"/>
              </w:rPr>
              <w:t xml:space="preserve"> </w:t>
            </w:r>
            <w:r>
              <w:rPr>
                <w:spacing w:val="1"/>
                <w:w w:val="105"/>
                <w:sz w:val="15"/>
                <w:szCs w:val="15"/>
              </w:rPr>
              <w:t>set speed</w:t>
            </w:r>
            <w:r w:rsidRPr="00BC4772">
              <w:rPr>
                <w:w w:val="105"/>
                <w:sz w:val="15"/>
                <w:szCs w:val="15"/>
              </w:rPr>
              <w:t>,</w:t>
            </w:r>
            <w:r w:rsidRPr="00BC4772">
              <w:rPr>
                <w:spacing w:val="-6"/>
                <w:w w:val="105"/>
                <w:sz w:val="15"/>
                <w:szCs w:val="15"/>
              </w:rPr>
              <w:t xml:space="preserve"> </w:t>
            </w:r>
            <w:r>
              <w:rPr>
                <w:spacing w:val="1"/>
                <w:w w:val="105"/>
                <w:sz w:val="15"/>
                <w:szCs w:val="15"/>
              </w:rPr>
              <w:t>for control with soft starter</w:t>
            </w:r>
            <w:r w:rsidRPr="00BC4772">
              <w:rPr>
                <w:w w:val="105"/>
                <w:sz w:val="15"/>
                <w:szCs w:val="15"/>
              </w:rPr>
              <w:t>,</w:t>
            </w:r>
            <w:r w:rsidRPr="00BC4772">
              <w:rPr>
                <w:spacing w:val="-9"/>
                <w:w w:val="105"/>
                <w:sz w:val="15"/>
                <w:szCs w:val="15"/>
              </w:rPr>
              <w:t xml:space="preserve"> </w:t>
            </w:r>
            <w:r w:rsidRPr="00BC4772">
              <w:rPr>
                <w:spacing w:val="1"/>
                <w:w w:val="105"/>
                <w:sz w:val="15"/>
                <w:szCs w:val="15"/>
              </w:rPr>
              <w:t>vo</w:t>
            </w:r>
            <w:r w:rsidRPr="00BC4772">
              <w:rPr>
                <w:spacing w:val="-3"/>
                <w:w w:val="105"/>
                <w:sz w:val="15"/>
                <w:szCs w:val="15"/>
              </w:rPr>
              <w:t>l</w:t>
            </w:r>
            <w:r w:rsidRPr="00BC4772">
              <w:rPr>
                <w:spacing w:val="-1"/>
                <w:w w:val="105"/>
                <w:sz w:val="15"/>
                <w:szCs w:val="15"/>
              </w:rPr>
              <w:t>t</w:t>
            </w:r>
            <w:r w:rsidRPr="00BC4772">
              <w:rPr>
                <w:spacing w:val="2"/>
                <w:w w:val="105"/>
                <w:sz w:val="15"/>
                <w:szCs w:val="15"/>
              </w:rPr>
              <w:t>a</w:t>
            </w:r>
            <w:r>
              <w:rPr>
                <w:spacing w:val="-3"/>
                <w:w w:val="105"/>
                <w:sz w:val="15"/>
                <w:szCs w:val="15"/>
              </w:rPr>
              <w:t>g</w:t>
            </w:r>
            <w:r w:rsidRPr="00BC4772">
              <w:rPr>
                <w:w w:val="105"/>
                <w:sz w:val="15"/>
                <w:szCs w:val="15"/>
              </w:rPr>
              <w:t>e</w:t>
            </w:r>
            <w:r w:rsidRPr="00BC4772">
              <w:rPr>
                <w:w w:val="104"/>
                <w:sz w:val="15"/>
                <w:szCs w:val="15"/>
              </w:rPr>
              <w:t xml:space="preserve"> </w:t>
            </w:r>
            <w:r w:rsidRPr="00BC4772">
              <w:rPr>
                <w:spacing w:val="1"/>
                <w:w w:val="105"/>
                <w:sz w:val="15"/>
                <w:szCs w:val="15"/>
              </w:rPr>
              <w:t>4</w:t>
            </w:r>
            <w:r w:rsidRPr="00BC4772">
              <w:rPr>
                <w:spacing w:val="-2"/>
                <w:w w:val="105"/>
                <w:sz w:val="15"/>
                <w:szCs w:val="15"/>
              </w:rPr>
              <w:t>6</w:t>
            </w:r>
            <w:r w:rsidRPr="00BC4772">
              <w:rPr>
                <w:spacing w:val="1"/>
                <w:w w:val="105"/>
                <w:sz w:val="15"/>
                <w:szCs w:val="15"/>
              </w:rPr>
              <w:t>0</w:t>
            </w:r>
            <w:r w:rsidRPr="00BC4772">
              <w:rPr>
                <w:spacing w:val="-1"/>
                <w:w w:val="105"/>
                <w:sz w:val="15"/>
                <w:szCs w:val="15"/>
              </w:rPr>
              <w:t>V</w:t>
            </w:r>
            <w:r w:rsidRPr="00BC4772">
              <w:rPr>
                <w:w w:val="105"/>
                <w:sz w:val="15"/>
                <w:szCs w:val="15"/>
              </w:rPr>
              <w:t>,</w:t>
            </w:r>
            <w:r w:rsidRPr="00BC4772">
              <w:rPr>
                <w:spacing w:val="-10"/>
                <w:w w:val="105"/>
                <w:sz w:val="15"/>
                <w:szCs w:val="15"/>
              </w:rPr>
              <w:t xml:space="preserve"> </w:t>
            </w:r>
            <w:r w:rsidRPr="00BC4772">
              <w:rPr>
                <w:spacing w:val="1"/>
                <w:w w:val="105"/>
                <w:sz w:val="15"/>
                <w:szCs w:val="15"/>
              </w:rPr>
              <w:t>3</w:t>
            </w:r>
            <w:r w:rsidRPr="00BC4772">
              <w:rPr>
                <w:spacing w:val="-1"/>
                <w:w w:val="105"/>
                <w:sz w:val="15"/>
                <w:szCs w:val="15"/>
              </w:rPr>
              <w:t>F</w:t>
            </w:r>
            <w:r w:rsidRPr="00BC4772">
              <w:rPr>
                <w:w w:val="105"/>
                <w:sz w:val="15"/>
                <w:szCs w:val="15"/>
              </w:rPr>
              <w:t>,</w:t>
            </w:r>
            <w:r w:rsidRPr="00BC4772">
              <w:rPr>
                <w:spacing w:val="-7"/>
                <w:w w:val="105"/>
                <w:sz w:val="15"/>
                <w:szCs w:val="15"/>
              </w:rPr>
              <w:t xml:space="preserve"> </w:t>
            </w:r>
            <w:r w:rsidRPr="00BC4772">
              <w:rPr>
                <w:spacing w:val="-2"/>
                <w:w w:val="105"/>
                <w:sz w:val="15"/>
                <w:szCs w:val="15"/>
              </w:rPr>
              <w:t>f</w:t>
            </w:r>
            <w:r w:rsidRPr="00BC4772">
              <w:rPr>
                <w:w w:val="105"/>
                <w:sz w:val="15"/>
                <w:szCs w:val="15"/>
              </w:rPr>
              <w:t>r</w:t>
            </w:r>
            <w:r w:rsidRPr="00BC4772">
              <w:rPr>
                <w:spacing w:val="2"/>
                <w:w w:val="105"/>
                <w:sz w:val="15"/>
                <w:szCs w:val="15"/>
              </w:rPr>
              <w:t>e</w:t>
            </w:r>
            <w:r>
              <w:rPr>
                <w:w w:val="105"/>
                <w:sz w:val="15"/>
                <w:szCs w:val="15"/>
              </w:rPr>
              <w:t>q</w:t>
            </w:r>
            <w:r w:rsidRPr="00BC4772">
              <w:rPr>
                <w:spacing w:val="1"/>
                <w:w w:val="105"/>
                <w:sz w:val="15"/>
                <w:szCs w:val="15"/>
              </w:rPr>
              <w:t>u</w:t>
            </w:r>
            <w:r w:rsidRPr="00BC4772">
              <w:rPr>
                <w:spacing w:val="-3"/>
                <w:w w:val="105"/>
                <w:sz w:val="15"/>
                <w:szCs w:val="15"/>
              </w:rPr>
              <w:t>e</w:t>
            </w:r>
            <w:r w:rsidRPr="00BC4772">
              <w:rPr>
                <w:spacing w:val="1"/>
                <w:w w:val="105"/>
                <w:sz w:val="15"/>
                <w:szCs w:val="15"/>
              </w:rPr>
              <w:t>n</w:t>
            </w:r>
            <w:r>
              <w:rPr>
                <w:w w:val="105"/>
                <w:sz w:val="15"/>
                <w:szCs w:val="15"/>
              </w:rPr>
              <w:t>cy</w:t>
            </w:r>
            <w:r w:rsidRPr="00BC4772">
              <w:rPr>
                <w:spacing w:val="-6"/>
                <w:w w:val="105"/>
                <w:sz w:val="15"/>
                <w:szCs w:val="15"/>
              </w:rPr>
              <w:t xml:space="preserve"> </w:t>
            </w:r>
            <w:r w:rsidRPr="00BC4772">
              <w:rPr>
                <w:spacing w:val="-2"/>
                <w:w w:val="105"/>
                <w:sz w:val="15"/>
                <w:szCs w:val="15"/>
              </w:rPr>
              <w:t>5</w:t>
            </w:r>
            <w:r w:rsidRPr="00BC4772">
              <w:rPr>
                <w:spacing w:val="1"/>
                <w:w w:val="105"/>
                <w:sz w:val="15"/>
                <w:szCs w:val="15"/>
              </w:rPr>
              <w:t>0</w:t>
            </w:r>
            <w:r w:rsidRPr="00BC4772">
              <w:rPr>
                <w:spacing w:val="-1"/>
                <w:w w:val="105"/>
                <w:sz w:val="15"/>
                <w:szCs w:val="15"/>
              </w:rPr>
              <w:t>H</w:t>
            </w:r>
            <w:r w:rsidRPr="00BC4772">
              <w:rPr>
                <w:w w:val="105"/>
                <w:sz w:val="15"/>
                <w:szCs w:val="15"/>
              </w:rPr>
              <w:t>z</w:t>
            </w:r>
          </w:p>
        </w:tc>
        <w:tc>
          <w:tcPr>
            <w:tcW w:w="854"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87" w:line="250" w:lineRule="auto"/>
              <w:ind w:left="95" w:right="100" w:firstLine="4"/>
              <w:jc w:val="center"/>
            </w:pPr>
            <w:r w:rsidRPr="00BC4772">
              <w:rPr>
                <w:spacing w:val="1"/>
                <w:w w:val="105"/>
                <w:sz w:val="15"/>
                <w:szCs w:val="15"/>
              </w:rPr>
              <w:t>0</w:t>
            </w:r>
            <w:r w:rsidRPr="00BC4772">
              <w:rPr>
                <w:spacing w:val="-2"/>
                <w:w w:val="105"/>
                <w:sz w:val="15"/>
                <w:szCs w:val="15"/>
              </w:rPr>
              <w:t>35</w:t>
            </w:r>
            <w:r w:rsidRPr="00BC4772">
              <w:rPr>
                <w:spacing w:val="1"/>
                <w:w w:val="105"/>
                <w:sz w:val="15"/>
                <w:szCs w:val="15"/>
              </w:rPr>
              <w:t>2</w:t>
            </w:r>
            <w:r w:rsidRPr="00BC4772">
              <w:rPr>
                <w:spacing w:val="3"/>
                <w:w w:val="105"/>
                <w:sz w:val="15"/>
                <w:szCs w:val="15"/>
              </w:rPr>
              <w:t>8</w:t>
            </w:r>
            <w:r w:rsidRPr="00BC4772">
              <w:rPr>
                <w:w w:val="105"/>
                <w:sz w:val="15"/>
                <w:szCs w:val="15"/>
              </w:rPr>
              <w:t>-</w:t>
            </w:r>
            <w:r w:rsidRPr="00BC4772">
              <w:rPr>
                <w:w w:val="104"/>
                <w:sz w:val="15"/>
                <w:szCs w:val="15"/>
              </w:rPr>
              <w:t xml:space="preserve"> </w:t>
            </w:r>
            <w:r w:rsidRPr="00BC4772">
              <w:rPr>
                <w:spacing w:val="-2"/>
                <w:sz w:val="15"/>
                <w:szCs w:val="15"/>
              </w:rPr>
              <w:t>B</w:t>
            </w:r>
            <w:r w:rsidRPr="00BC4772">
              <w:rPr>
                <w:spacing w:val="-1"/>
                <w:sz w:val="15"/>
                <w:szCs w:val="15"/>
              </w:rPr>
              <w:t>V</w:t>
            </w:r>
            <w:r w:rsidRPr="00BC4772">
              <w:rPr>
                <w:spacing w:val="1"/>
                <w:sz w:val="15"/>
                <w:szCs w:val="15"/>
              </w:rPr>
              <w:t>T</w:t>
            </w:r>
            <w:r w:rsidRPr="00BC4772">
              <w:rPr>
                <w:spacing w:val="-5"/>
                <w:sz w:val="15"/>
                <w:szCs w:val="15"/>
              </w:rPr>
              <w:t>-</w:t>
            </w:r>
            <w:r w:rsidRPr="00BC4772">
              <w:rPr>
                <w:sz w:val="15"/>
                <w:szCs w:val="15"/>
              </w:rPr>
              <w:t>004-</w:t>
            </w:r>
            <w:r w:rsidRPr="00BC4772">
              <w:rPr>
                <w:w w:val="104"/>
                <w:sz w:val="15"/>
                <w:szCs w:val="15"/>
              </w:rPr>
              <w:t xml:space="preserve"> </w:t>
            </w:r>
            <w:r w:rsidRPr="00BC4772">
              <w:rPr>
                <w:w w:val="105"/>
                <w:sz w:val="15"/>
                <w:szCs w:val="15"/>
              </w:rPr>
              <w:t>M1</w:t>
            </w:r>
          </w:p>
        </w:tc>
        <w:tc>
          <w:tcPr>
            <w:tcW w:w="660"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7" w:line="260" w:lineRule="exact"/>
              <w:rPr>
                <w:sz w:val="26"/>
                <w:szCs w:val="26"/>
              </w:rPr>
            </w:pPr>
          </w:p>
          <w:p w:rsidR="009632A8" w:rsidRPr="00BC4772" w:rsidRDefault="009632A8">
            <w:pPr>
              <w:pStyle w:val="TableParagraph"/>
              <w:kinsoku w:val="0"/>
              <w:overflowPunct w:val="0"/>
              <w:ind w:left="228" w:right="227"/>
              <w:jc w:val="center"/>
            </w:pPr>
            <w:r w:rsidRPr="00BC4772">
              <w:rPr>
                <w:spacing w:val="1"/>
                <w:w w:val="105"/>
                <w:sz w:val="15"/>
                <w:szCs w:val="15"/>
              </w:rPr>
              <w:t>6</w:t>
            </w:r>
            <w:r w:rsidRPr="00BC4772">
              <w:rPr>
                <w:w w:val="105"/>
                <w:sz w:val="15"/>
                <w:szCs w:val="15"/>
              </w:rPr>
              <w:t>0</w:t>
            </w:r>
          </w:p>
        </w:tc>
        <w:tc>
          <w:tcPr>
            <w:tcW w:w="552"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7" w:line="260" w:lineRule="exact"/>
              <w:rPr>
                <w:sz w:val="26"/>
                <w:szCs w:val="26"/>
              </w:rPr>
            </w:pPr>
          </w:p>
          <w:p w:rsidR="009632A8" w:rsidRPr="00BC4772" w:rsidRDefault="009632A8">
            <w:pPr>
              <w:pStyle w:val="TableParagraph"/>
              <w:kinsoku w:val="0"/>
              <w:overflowPunct w:val="0"/>
              <w:ind w:left="171"/>
            </w:pPr>
            <w:r w:rsidRPr="00BC4772">
              <w:rPr>
                <w:spacing w:val="-1"/>
                <w:w w:val="105"/>
                <w:sz w:val="15"/>
                <w:szCs w:val="15"/>
              </w:rPr>
              <w:t>H</w:t>
            </w:r>
            <w:r w:rsidRPr="00BC4772">
              <w:rPr>
                <w:w w:val="105"/>
                <w:sz w:val="15"/>
                <w:szCs w:val="15"/>
              </w:rPr>
              <w:t>P</w:t>
            </w:r>
          </w:p>
        </w:tc>
        <w:tc>
          <w:tcPr>
            <w:tcW w:w="509"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7" w:line="260" w:lineRule="exact"/>
              <w:rPr>
                <w:sz w:val="26"/>
                <w:szCs w:val="26"/>
              </w:rPr>
            </w:pPr>
          </w:p>
          <w:p w:rsidR="009632A8" w:rsidRPr="00BC4772" w:rsidRDefault="009632A8">
            <w:pPr>
              <w:pStyle w:val="TableParagraph"/>
              <w:kinsoku w:val="0"/>
              <w:overflowPunct w:val="0"/>
              <w:ind w:left="190" w:right="193"/>
              <w:jc w:val="center"/>
            </w:pPr>
            <w:r w:rsidRPr="00BC4772">
              <w:rPr>
                <w:w w:val="105"/>
                <w:sz w:val="15"/>
                <w:szCs w:val="15"/>
              </w:rPr>
              <w:t>1</w:t>
            </w:r>
          </w:p>
        </w:tc>
      </w:tr>
      <w:tr w:rsidR="009632A8" w:rsidRPr="00BC4772">
        <w:trPr>
          <w:trHeight w:hRule="exact" w:val="718"/>
        </w:trPr>
        <w:tc>
          <w:tcPr>
            <w:tcW w:w="811"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7" w:line="260" w:lineRule="exact"/>
              <w:rPr>
                <w:sz w:val="26"/>
                <w:szCs w:val="26"/>
              </w:rPr>
            </w:pPr>
          </w:p>
          <w:p w:rsidR="009632A8" w:rsidRPr="00BC4772" w:rsidRDefault="009632A8">
            <w:pPr>
              <w:pStyle w:val="TableParagraph"/>
              <w:kinsoku w:val="0"/>
              <w:overflowPunct w:val="0"/>
              <w:ind w:left="264" w:right="265"/>
              <w:jc w:val="center"/>
            </w:pPr>
            <w:r w:rsidRPr="00BC4772">
              <w:rPr>
                <w:spacing w:val="1"/>
                <w:w w:val="105"/>
                <w:sz w:val="15"/>
                <w:szCs w:val="15"/>
              </w:rPr>
              <w:t>0</w:t>
            </w:r>
            <w:r w:rsidRPr="00BC4772">
              <w:rPr>
                <w:spacing w:val="-2"/>
                <w:w w:val="105"/>
                <w:sz w:val="15"/>
                <w:szCs w:val="15"/>
              </w:rPr>
              <w:t>2</w:t>
            </w:r>
            <w:r w:rsidRPr="00BC4772">
              <w:rPr>
                <w:w w:val="105"/>
                <w:sz w:val="15"/>
                <w:szCs w:val="15"/>
              </w:rPr>
              <w:t>7</w:t>
            </w:r>
          </w:p>
        </w:tc>
        <w:tc>
          <w:tcPr>
            <w:tcW w:w="6605" w:type="dxa"/>
            <w:tcBorders>
              <w:top w:val="single" w:sz="2" w:space="0" w:color="000000"/>
              <w:left w:val="single" w:sz="2" w:space="0" w:color="000000"/>
              <w:bottom w:val="single" w:sz="2" w:space="0" w:color="000000"/>
              <w:right w:val="single" w:sz="2" w:space="0" w:color="000000"/>
            </w:tcBorders>
          </w:tcPr>
          <w:p w:rsidR="006E5289" w:rsidRPr="00BC4772" w:rsidRDefault="006E5289" w:rsidP="006E5289">
            <w:pPr>
              <w:pStyle w:val="TableParagraph"/>
              <w:kinsoku w:val="0"/>
              <w:overflowPunct w:val="0"/>
              <w:spacing w:before="63"/>
              <w:ind w:left="229"/>
              <w:rPr>
                <w:sz w:val="15"/>
                <w:szCs w:val="15"/>
              </w:rPr>
            </w:pPr>
            <w:r>
              <w:rPr>
                <w:b/>
                <w:bCs/>
                <w:spacing w:val="-2"/>
                <w:w w:val="105"/>
                <w:sz w:val="15"/>
                <w:szCs w:val="15"/>
              </w:rPr>
              <w:t xml:space="preserve">Vertical </w:t>
            </w:r>
            <w:r w:rsidR="004F1AD9">
              <w:rPr>
                <w:b/>
                <w:bCs/>
                <w:spacing w:val="-2"/>
                <w:w w:val="105"/>
                <w:sz w:val="15"/>
                <w:szCs w:val="15"/>
              </w:rPr>
              <w:t>Pump</w:t>
            </w:r>
            <w:r>
              <w:rPr>
                <w:b/>
                <w:bCs/>
                <w:spacing w:val="-2"/>
                <w:w w:val="105"/>
                <w:sz w:val="15"/>
                <w:szCs w:val="15"/>
              </w:rPr>
              <w:t xml:space="preserve"> Engine</w:t>
            </w:r>
          </w:p>
          <w:p w:rsidR="009632A8" w:rsidRPr="00BC4772" w:rsidRDefault="006E5289" w:rsidP="006E5289">
            <w:pPr>
              <w:pStyle w:val="TableParagraph"/>
              <w:kinsoku w:val="0"/>
              <w:overflowPunct w:val="0"/>
              <w:spacing w:before="60" w:line="247" w:lineRule="auto"/>
              <w:ind w:left="229" w:right="131"/>
            </w:pPr>
            <w:r>
              <w:rPr>
                <w:w w:val="105"/>
                <w:sz w:val="15"/>
                <w:szCs w:val="15"/>
              </w:rPr>
              <w:t xml:space="preserve">Vertical </w:t>
            </w:r>
            <w:r w:rsidR="004F1AD9">
              <w:rPr>
                <w:w w:val="105"/>
                <w:sz w:val="15"/>
                <w:szCs w:val="15"/>
              </w:rPr>
              <w:t>pump</w:t>
            </w:r>
            <w:r>
              <w:rPr>
                <w:w w:val="105"/>
                <w:sz w:val="15"/>
                <w:szCs w:val="15"/>
              </w:rPr>
              <w:t xml:space="preserve"> engine</w:t>
            </w:r>
            <w:r w:rsidRPr="00BC4772">
              <w:rPr>
                <w:spacing w:val="-8"/>
                <w:w w:val="105"/>
                <w:sz w:val="15"/>
                <w:szCs w:val="15"/>
              </w:rPr>
              <w:t xml:space="preserve"> </w:t>
            </w:r>
            <w:r w:rsidRPr="00BC4772">
              <w:rPr>
                <w:spacing w:val="1"/>
                <w:w w:val="105"/>
                <w:sz w:val="15"/>
                <w:szCs w:val="15"/>
              </w:rPr>
              <w:t>0352</w:t>
            </w:r>
            <w:r>
              <w:rPr>
                <w:spacing w:val="1"/>
                <w:w w:val="105"/>
                <w:sz w:val="15"/>
                <w:szCs w:val="15"/>
              </w:rPr>
              <w:t>8</w:t>
            </w:r>
            <w:r w:rsidRPr="00BC4772">
              <w:rPr>
                <w:spacing w:val="-6"/>
                <w:w w:val="105"/>
                <w:sz w:val="15"/>
                <w:szCs w:val="15"/>
              </w:rPr>
              <w:t>-</w:t>
            </w:r>
            <w:r w:rsidRPr="00BC4772">
              <w:rPr>
                <w:spacing w:val="-2"/>
                <w:w w:val="105"/>
                <w:sz w:val="15"/>
                <w:szCs w:val="15"/>
              </w:rPr>
              <w:t>B</w:t>
            </w:r>
            <w:r w:rsidRPr="00BC4772">
              <w:rPr>
                <w:spacing w:val="-1"/>
                <w:w w:val="105"/>
                <w:sz w:val="15"/>
                <w:szCs w:val="15"/>
              </w:rPr>
              <w:t>V</w:t>
            </w:r>
            <w:r w:rsidRPr="00BC4772">
              <w:rPr>
                <w:w w:val="105"/>
                <w:sz w:val="15"/>
                <w:szCs w:val="15"/>
              </w:rPr>
              <w:t>T</w:t>
            </w:r>
            <w:r w:rsidRPr="00BC4772">
              <w:rPr>
                <w:spacing w:val="-6"/>
                <w:w w:val="105"/>
                <w:sz w:val="15"/>
                <w:szCs w:val="15"/>
              </w:rPr>
              <w:t>-</w:t>
            </w:r>
            <w:r w:rsidRPr="00BC4772">
              <w:rPr>
                <w:spacing w:val="1"/>
                <w:w w:val="105"/>
                <w:sz w:val="15"/>
                <w:szCs w:val="15"/>
              </w:rPr>
              <w:t>00</w:t>
            </w:r>
            <w:r>
              <w:rPr>
                <w:spacing w:val="1"/>
                <w:w w:val="105"/>
                <w:sz w:val="15"/>
                <w:szCs w:val="15"/>
              </w:rPr>
              <w:t>5</w:t>
            </w:r>
            <w:r w:rsidRPr="00BC4772">
              <w:rPr>
                <w:w w:val="105"/>
                <w:sz w:val="15"/>
                <w:szCs w:val="15"/>
              </w:rPr>
              <w:t>,</w:t>
            </w:r>
            <w:r w:rsidRPr="00BC4772">
              <w:rPr>
                <w:spacing w:val="-9"/>
                <w:w w:val="105"/>
                <w:sz w:val="15"/>
                <w:szCs w:val="15"/>
              </w:rPr>
              <w:t xml:space="preserve"> </w:t>
            </w:r>
            <w:r>
              <w:rPr>
                <w:spacing w:val="1"/>
                <w:w w:val="105"/>
                <w:sz w:val="15"/>
                <w:szCs w:val="15"/>
              </w:rPr>
              <w:t>set speed</w:t>
            </w:r>
            <w:r w:rsidRPr="00BC4772">
              <w:rPr>
                <w:w w:val="105"/>
                <w:sz w:val="15"/>
                <w:szCs w:val="15"/>
              </w:rPr>
              <w:t>,</w:t>
            </w:r>
            <w:r w:rsidRPr="00BC4772">
              <w:rPr>
                <w:spacing w:val="-6"/>
                <w:w w:val="105"/>
                <w:sz w:val="15"/>
                <w:szCs w:val="15"/>
              </w:rPr>
              <w:t xml:space="preserve"> </w:t>
            </w:r>
            <w:r>
              <w:rPr>
                <w:spacing w:val="1"/>
                <w:w w:val="105"/>
                <w:sz w:val="15"/>
                <w:szCs w:val="15"/>
              </w:rPr>
              <w:t>for control with soft starter</w:t>
            </w:r>
            <w:r w:rsidRPr="00BC4772">
              <w:rPr>
                <w:w w:val="105"/>
                <w:sz w:val="15"/>
                <w:szCs w:val="15"/>
              </w:rPr>
              <w:t>,</w:t>
            </w:r>
            <w:r w:rsidRPr="00BC4772">
              <w:rPr>
                <w:spacing w:val="-9"/>
                <w:w w:val="105"/>
                <w:sz w:val="15"/>
                <w:szCs w:val="15"/>
              </w:rPr>
              <w:t xml:space="preserve"> </w:t>
            </w:r>
            <w:r w:rsidRPr="00BC4772">
              <w:rPr>
                <w:spacing w:val="1"/>
                <w:w w:val="105"/>
                <w:sz w:val="15"/>
                <w:szCs w:val="15"/>
              </w:rPr>
              <w:t>vo</w:t>
            </w:r>
            <w:r w:rsidRPr="00BC4772">
              <w:rPr>
                <w:spacing w:val="-3"/>
                <w:w w:val="105"/>
                <w:sz w:val="15"/>
                <w:szCs w:val="15"/>
              </w:rPr>
              <w:t>l</w:t>
            </w:r>
            <w:r w:rsidRPr="00BC4772">
              <w:rPr>
                <w:spacing w:val="-1"/>
                <w:w w:val="105"/>
                <w:sz w:val="15"/>
                <w:szCs w:val="15"/>
              </w:rPr>
              <w:t>t</w:t>
            </w:r>
            <w:r w:rsidRPr="00BC4772">
              <w:rPr>
                <w:spacing w:val="2"/>
                <w:w w:val="105"/>
                <w:sz w:val="15"/>
                <w:szCs w:val="15"/>
              </w:rPr>
              <w:t>a</w:t>
            </w:r>
            <w:r>
              <w:rPr>
                <w:spacing w:val="-3"/>
                <w:w w:val="105"/>
                <w:sz w:val="15"/>
                <w:szCs w:val="15"/>
              </w:rPr>
              <w:t>g</w:t>
            </w:r>
            <w:r w:rsidRPr="00BC4772">
              <w:rPr>
                <w:w w:val="105"/>
                <w:sz w:val="15"/>
                <w:szCs w:val="15"/>
              </w:rPr>
              <w:t>e</w:t>
            </w:r>
            <w:r w:rsidRPr="00BC4772">
              <w:rPr>
                <w:w w:val="104"/>
                <w:sz w:val="15"/>
                <w:szCs w:val="15"/>
              </w:rPr>
              <w:t xml:space="preserve"> </w:t>
            </w:r>
            <w:r w:rsidRPr="00BC4772">
              <w:rPr>
                <w:spacing w:val="1"/>
                <w:w w:val="105"/>
                <w:sz w:val="15"/>
                <w:szCs w:val="15"/>
              </w:rPr>
              <w:t>4</w:t>
            </w:r>
            <w:r w:rsidRPr="00BC4772">
              <w:rPr>
                <w:spacing w:val="-2"/>
                <w:w w:val="105"/>
                <w:sz w:val="15"/>
                <w:szCs w:val="15"/>
              </w:rPr>
              <w:t>6</w:t>
            </w:r>
            <w:r w:rsidRPr="00BC4772">
              <w:rPr>
                <w:spacing w:val="1"/>
                <w:w w:val="105"/>
                <w:sz w:val="15"/>
                <w:szCs w:val="15"/>
              </w:rPr>
              <w:t>0</w:t>
            </w:r>
            <w:r w:rsidRPr="00BC4772">
              <w:rPr>
                <w:spacing w:val="-1"/>
                <w:w w:val="105"/>
                <w:sz w:val="15"/>
                <w:szCs w:val="15"/>
              </w:rPr>
              <w:t>V</w:t>
            </w:r>
            <w:r w:rsidRPr="00BC4772">
              <w:rPr>
                <w:w w:val="105"/>
                <w:sz w:val="15"/>
                <w:szCs w:val="15"/>
              </w:rPr>
              <w:t>,</w:t>
            </w:r>
            <w:r w:rsidRPr="00BC4772">
              <w:rPr>
                <w:spacing w:val="-10"/>
                <w:w w:val="105"/>
                <w:sz w:val="15"/>
                <w:szCs w:val="15"/>
              </w:rPr>
              <w:t xml:space="preserve"> </w:t>
            </w:r>
            <w:r w:rsidRPr="00BC4772">
              <w:rPr>
                <w:spacing w:val="1"/>
                <w:w w:val="105"/>
                <w:sz w:val="15"/>
                <w:szCs w:val="15"/>
              </w:rPr>
              <w:t>3</w:t>
            </w:r>
            <w:r w:rsidRPr="00BC4772">
              <w:rPr>
                <w:spacing w:val="-1"/>
                <w:w w:val="105"/>
                <w:sz w:val="15"/>
                <w:szCs w:val="15"/>
              </w:rPr>
              <w:t>F</w:t>
            </w:r>
            <w:r w:rsidRPr="00BC4772">
              <w:rPr>
                <w:w w:val="105"/>
                <w:sz w:val="15"/>
                <w:szCs w:val="15"/>
              </w:rPr>
              <w:t>,</w:t>
            </w:r>
            <w:r w:rsidRPr="00BC4772">
              <w:rPr>
                <w:spacing w:val="-7"/>
                <w:w w:val="105"/>
                <w:sz w:val="15"/>
                <w:szCs w:val="15"/>
              </w:rPr>
              <w:t xml:space="preserve"> </w:t>
            </w:r>
            <w:r w:rsidRPr="00BC4772">
              <w:rPr>
                <w:spacing w:val="-2"/>
                <w:w w:val="105"/>
                <w:sz w:val="15"/>
                <w:szCs w:val="15"/>
              </w:rPr>
              <w:t>f</w:t>
            </w:r>
            <w:r w:rsidRPr="00BC4772">
              <w:rPr>
                <w:w w:val="105"/>
                <w:sz w:val="15"/>
                <w:szCs w:val="15"/>
              </w:rPr>
              <w:t>r</w:t>
            </w:r>
            <w:r w:rsidRPr="00BC4772">
              <w:rPr>
                <w:spacing w:val="2"/>
                <w:w w:val="105"/>
                <w:sz w:val="15"/>
                <w:szCs w:val="15"/>
              </w:rPr>
              <w:t>e</w:t>
            </w:r>
            <w:r>
              <w:rPr>
                <w:w w:val="105"/>
                <w:sz w:val="15"/>
                <w:szCs w:val="15"/>
              </w:rPr>
              <w:t>q</w:t>
            </w:r>
            <w:r w:rsidRPr="00BC4772">
              <w:rPr>
                <w:spacing w:val="1"/>
                <w:w w:val="105"/>
                <w:sz w:val="15"/>
                <w:szCs w:val="15"/>
              </w:rPr>
              <w:t>u</w:t>
            </w:r>
            <w:r w:rsidRPr="00BC4772">
              <w:rPr>
                <w:spacing w:val="-3"/>
                <w:w w:val="105"/>
                <w:sz w:val="15"/>
                <w:szCs w:val="15"/>
              </w:rPr>
              <w:t>e</w:t>
            </w:r>
            <w:r w:rsidRPr="00BC4772">
              <w:rPr>
                <w:spacing w:val="1"/>
                <w:w w:val="105"/>
                <w:sz w:val="15"/>
                <w:szCs w:val="15"/>
              </w:rPr>
              <w:t>n</w:t>
            </w:r>
            <w:r>
              <w:rPr>
                <w:w w:val="105"/>
                <w:sz w:val="15"/>
                <w:szCs w:val="15"/>
              </w:rPr>
              <w:t>cy</w:t>
            </w:r>
            <w:r w:rsidRPr="00BC4772">
              <w:rPr>
                <w:spacing w:val="-6"/>
                <w:w w:val="105"/>
                <w:sz w:val="15"/>
                <w:szCs w:val="15"/>
              </w:rPr>
              <w:t xml:space="preserve"> </w:t>
            </w:r>
            <w:r w:rsidRPr="00BC4772">
              <w:rPr>
                <w:spacing w:val="-2"/>
                <w:w w:val="105"/>
                <w:sz w:val="15"/>
                <w:szCs w:val="15"/>
              </w:rPr>
              <w:t>5</w:t>
            </w:r>
            <w:r w:rsidRPr="00BC4772">
              <w:rPr>
                <w:spacing w:val="1"/>
                <w:w w:val="105"/>
                <w:sz w:val="15"/>
                <w:szCs w:val="15"/>
              </w:rPr>
              <w:t>0</w:t>
            </w:r>
            <w:r w:rsidRPr="00BC4772">
              <w:rPr>
                <w:spacing w:val="-1"/>
                <w:w w:val="105"/>
                <w:sz w:val="15"/>
                <w:szCs w:val="15"/>
              </w:rPr>
              <w:t>H</w:t>
            </w:r>
            <w:r w:rsidRPr="00BC4772">
              <w:rPr>
                <w:w w:val="105"/>
                <w:sz w:val="15"/>
                <w:szCs w:val="15"/>
              </w:rPr>
              <w:t>z</w:t>
            </w:r>
          </w:p>
        </w:tc>
        <w:tc>
          <w:tcPr>
            <w:tcW w:w="854"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87" w:line="250" w:lineRule="auto"/>
              <w:ind w:left="95" w:right="100" w:firstLine="4"/>
              <w:jc w:val="center"/>
            </w:pPr>
            <w:r w:rsidRPr="00BC4772">
              <w:rPr>
                <w:spacing w:val="1"/>
                <w:w w:val="105"/>
                <w:sz w:val="15"/>
                <w:szCs w:val="15"/>
              </w:rPr>
              <w:t>0</w:t>
            </w:r>
            <w:r w:rsidRPr="00BC4772">
              <w:rPr>
                <w:spacing w:val="-2"/>
                <w:w w:val="105"/>
                <w:sz w:val="15"/>
                <w:szCs w:val="15"/>
              </w:rPr>
              <w:t>35</w:t>
            </w:r>
            <w:r w:rsidRPr="00BC4772">
              <w:rPr>
                <w:spacing w:val="1"/>
                <w:w w:val="105"/>
                <w:sz w:val="15"/>
                <w:szCs w:val="15"/>
              </w:rPr>
              <w:t>2</w:t>
            </w:r>
            <w:r w:rsidRPr="00BC4772">
              <w:rPr>
                <w:spacing w:val="3"/>
                <w:w w:val="105"/>
                <w:sz w:val="15"/>
                <w:szCs w:val="15"/>
              </w:rPr>
              <w:t>8</w:t>
            </w:r>
            <w:r w:rsidRPr="00BC4772">
              <w:rPr>
                <w:w w:val="105"/>
                <w:sz w:val="15"/>
                <w:szCs w:val="15"/>
              </w:rPr>
              <w:t>-</w:t>
            </w:r>
            <w:r w:rsidRPr="00BC4772">
              <w:rPr>
                <w:w w:val="104"/>
                <w:sz w:val="15"/>
                <w:szCs w:val="15"/>
              </w:rPr>
              <w:t xml:space="preserve"> </w:t>
            </w:r>
            <w:r w:rsidRPr="00BC4772">
              <w:rPr>
                <w:spacing w:val="-2"/>
                <w:sz w:val="15"/>
                <w:szCs w:val="15"/>
              </w:rPr>
              <w:t>B</w:t>
            </w:r>
            <w:r w:rsidRPr="00BC4772">
              <w:rPr>
                <w:spacing w:val="-1"/>
                <w:sz w:val="15"/>
                <w:szCs w:val="15"/>
              </w:rPr>
              <w:t>V</w:t>
            </w:r>
            <w:r w:rsidRPr="00BC4772">
              <w:rPr>
                <w:spacing w:val="1"/>
                <w:sz w:val="15"/>
                <w:szCs w:val="15"/>
              </w:rPr>
              <w:t>T</w:t>
            </w:r>
            <w:r w:rsidRPr="00BC4772">
              <w:rPr>
                <w:spacing w:val="-5"/>
                <w:sz w:val="15"/>
                <w:szCs w:val="15"/>
              </w:rPr>
              <w:t>-</w:t>
            </w:r>
            <w:r w:rsidRPr="00BC4772">
              <w:rPr>
                <w:sz w:val="15"/>
                <w:szCs w:val="15"/>
              </w:rPr>
              <w:t>005-</w:t>
            </w:r>
            <w:r w:rsidRPr="00BC4772">
              <w:rPr>
                <w:w w:val="104"/>
                <w:sz w:val="15"/>
                <w:szCs w:val="15"/>
              </w:rPr>
              <w:t xml:space="preserve"> </w:t>
            </w:r>
            <w:r w:rsidRPr="00BC4772">
              <w:rPr>
                <w:w w:val="105"/>
                <w:sz w:val="15"/>
                <w:szCs w:val="15"/>
              </w:rPr>
              <w:t>M1</w:t>
            </w:r>
          </w:p>
        </w:tc>
        <w:tc>
          <w:tcPr>
            <w:tcW w:w="660"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7" w:line="260" w:lineRule="exact"/>
              <w:rPr>
                <w:sz w:val="26"/>
                <w:szCs w:val="26"/>
              </w:rPr>
            </w:pPr>
          </w:p>
          <w:p w:rsidR="009632A8" w:rsidRPr="00BC4772" w:rsidRDefault="009632A8">
            <w:pPr>
              <w:pStyle w:val="TableParagraph"/>
              <w:kinsoku w:val="0"/>
              <w:overflowPunct w:val="0"/>
              <w:ind w:left="228" w:right="227"/>
              <w:jc w:val="center"/>
            </w:pPr>
            <w:r w:rsidRPr="00BC4772">
              <w:rPr>
                <w:spacing w:val="1"/>
                <w:w w:val="105"/>
                <w:sz w:val="15"/>
                <w:szCs w:val="15"/>
              </w:rPr>
              <w:t>6</w:t>
            </w:r>
            <w:r w:rsidRPr="00BC4772">
              <w:rPr>
                <w:w w:val="105"/>
                <w:sz w:val="15"/>
                <w:szCs w:val="15"/>
              </w:rPr>
              <w:t>0</w:t>
            </w:r>
          </w:p>
        </w:tc>
        <w:tc>
          <w:tcPr>
            <w:tcW w:w="552"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7" w:line="260" w:lineRule="exact"/>
              <w:rPr>
                <w:sz w:val="26"/>
                <w:szCs w:val="26"/>
              </w:rPr>
            </w:pPr>
          </w:p>
          <w:p w:rsidR="009632A8" w:rsidRPr="00BC4772" w:rsidRDefault="009632A8">
            <w:pPr>
              <w:pStyle w:val="TableParagraph"/>
              <w:kinsoku w:val="0"/>
              <w:overflowPunct w:val="0"/>
              <w:ind w:left="171"/>
            </w:pPr>
            <w:r w:rsidRPr="00BC4772">
              <w:rPr>
                <w:spacing w:val="-1"/>
                <w:w w:val="105"/>
                <w:sz w:val="15"/>
                <w:szCs w:val="15"/>
              </w:rPr>
              <w:t>H</w:t>
            </w:r>
            <w:r w:rsidRPr="00BC4772">
              <w:rPr>
                <w:w w:val="105"/>
                <w:sz w:val="15"/>
                <w:szCs w:val="15"/>
              </w:rPr>
              <w:t>P</w:t>
            </w:r>
          </w:p>
        </w:tc>
        <w:tc>
          <w:tcPr>
            <w:tcW w:w="509"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7" w:line="260" w:lineRule="exact"/>
              <w:rPr>
                <w:sz w:val="26"/>
                <w:szCs w:val="26"/>
              </w:rPr>
            </w:pPr>
          </w:p>
          <w:p w:rsidR="009632A8" w:rsidRPr="00BC4772" w:rsidRDefault="009632A8">
            <w:pPr>
              <w:pStyle w:val="TableParagraph"/>
              <w:kinsoku w:val="0"/>
              <w:overflowPunct w:val="0"/>
              <w:ind w:left="190" w:right="193"/>
              <w:jc w:val="center"/>
            </w:pPr>
            <w:r w:rsidRPr="00BC4772">
              <w:rPr>
                <w:w w:val="105"/>
                <w:sz w:val="15"/>
                <w:szCs w:val="15"/>
              </w:rPr>
              <w:t>1</w:t>
            </w:r>
          </w:p>
        </w:tc>
      </w:tr>
      <w:tr w:rsidR="009632A8" w:rsidRPr="00BC4772">
        <w:trPr>
          <w:trHeight w:hRule="exact" w:val="718"/>
        </w:trPr>
        <w:tc>
          <w:tcPr>
            <w:tcW w:w="811"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ind w:left="264" w:right="265"/>
              <w:jc w:val="center"/>
            </w:pPr>
            <w:r w:rsidRPr="00BC4772">
              <w:rPr>
                <w:spacing w:val="1"/>
                <w:w w:val="105"/>
                <w:sz w:val="15"/>
                <w:szCs w:val="15"/>
              </w:rPr>
              <w:t>0</w:t>
            </w:r>
            <w:r w:rsidRPr="00BC4772">
              <w:rPr>
                <w:spacing w:val="-2"/>
                <w:w w:val="105"/>
                <w:sz w:val="15"/>
                <w:szCs w:val="15"/>
              </w:rPr>
              <w:t>2</w:t>
            </w:r>
            <w:r w:rsidRPr="00BC4772">
              <w:rPr>
                <w:w w:val="105"/>
                <w:sz w:val="15"/>
                <w:szCs w:val="15"/>
              </w:rPr>
              <w:t>8</w:t>
            </w:r>
          </w:p>
        </w:tc>
        <w:tc>
          <w:tcPr>
            <w:tcW w:w="6605" w:type="dxa"/>
            <w:tcBorders>
              <w:top w:val="single" w:sz="2" w:space="0" w:color="000000"/>
              <w:left w:val="single" w:sz="2" w:space="0" w:color="000000"/>
              <w:bottom w:val="single" w:sz="2" w:space="0" w:color="000000"/>
              <w:right w:val="single" w:sz="2" w:space="0" w:color="000000"/>
            </w:tcBorders>
          </w:tcPr>
          <w:p w:rsidR="006E5289" w:rsidRPr="00BC4772" w:rsidRDefault="006E5289" w:rsidP="006E5289">
            <w:pPr>
              <w:pStyle w:val="TableParagraph"/>
              <w:kinsoku w:val="0"/>
              <w:overflowPunct w:val="0"/>
              <w:spacing w:before="63"/>
              <w:ind w:left="229"/>
              <w:rPr>
                <w:sz w:val="15"/>
                <w:szCs w:val="15"/>
              </w:rPr>
            </w:pPr>
            <w:r>
              <w:rPr>
                <w:b/>
                <w:bCs/>
                <w:spacing w:val="-2"/>
                <w:w w:val="105"/>
                <w:sz w:val="15"/>
                <w:szCs w:val="15"/>
              </w:rPr>
              <w:t xml:space="preserve">Vertical </w:t>
            </w:r>
            <w:r w:rsidR="004F1AD9">
              <w:rPr>
                <w:b/>
                <w:bCs/>
                <w:spacing w:val="-2"/>
                <w:w w:val="105"/>
                <w:sz w:val="15"/>
                <w:szCs w:val="15"/>
              </w:rPr>
              <w:t>Pump</w:t>
            </w:r>
            <w:r>
              <w:rPr>
                <w:b/>
                <w:bCs/>
                <w:spacing w:val="-2"/>
                <w:w w:val="105"/>
                <w:sz w:val="15"/>
                <w:szCs w:val="15"/>
              </w:rPr>
              <w:t xml:space="preserve"> Engine</w:t>
            </w:r>
          </w:p>
          <w:p w:rsidR="009632A8" w:rsidRPr="00BC4772" w:rsidRDefault="006E5289" w:rsidP="006E5289">
            <w:pPr>
              <w:pStyle w:val="TableParagraph"/>
              <w:kinsoku w:val="0"/>
              <w:overflowPunct w:val="0"/>
              <w:spacing w:before="60" w:line="247" w:lineRule="auto"/>
              <w:ind w:left="229" w:right="131"/>
            </w:pPr>
            <w:r>
              <w:rPr>
                <w:w w:val="105"/>
                <w:sz w:val="15"/>
                <w:szCs w:val="15"/>
              </w:rPr>
              <w:t xml:space="preserve">Vertical </w:t>
            </w:r>
            <w:r w:rsidR="004F1AD9">
              <w:rPr>
                <w:w w:val="105"/>
                <w:sz w:val="15"/>
                <w:szCs w:val="15"/>
              </w:rPr>
              <w:t>pump</w:t>
            </w:r>
            <w:r>
              <w:rPr>
                <w:w w:val="105"/>
                <w:sz w:val="15"/>
                <w:szCs w:val="15"/>
              </w:rPr>
              <w:t xml:space="preserve"> engine</w:t>
            </w:r>
            <w:r w:rsidRPr="00BC4772">
              <w:rPr>
                <w:spacing w:val="-8"/>
                <w:w w:val="105"/>
                <w:sz w:val="15"/>
                <w:szCs w:val="15"/>
              </w:rPr>
              <w:t xml:space="preserve"> </w:t>
            </w:r>
            <w:r w:rsidRPr="00BC4772">
              <w:rPr>
                <w:spacing w:val="1"/>
                <w:w w:val="105"/>
                <w:sz w:val="15"/>
                <w:szCs w:val="15"/>
              </w:rPr>
              <w:t>0352</w:t>
            </w:r>
            <w:r>
              <w:rPr>
                <w:spacing w:val="1"/>
                <w:w w:val="105"/>
                <w:sz w:val="15"/>
                <w:szCs w:val="15"/>
              </w:rPr>
              <w:t>8</w:t>
            </w:r>
            <w:r w:rsidRPr="00BC4772">
              <w:rPr>
                <w:spacing w:val="-6"/>
                <w:w w:val="105"/>
                <w:sz w:val="15"/>
                <w:szCs w:val="15"/>
              </w:rPr>
              <w:t>-</w:t>
            </w:r>
            <w:r w:rsidRPr="00BC4772">
              <w:rPr>
                <w:spacing w:val="-2"/>
                <w:w w:val="105"/>
                <w:sz w:val="15"/>
                <w:szCs w:val="15"/>
              </w:rPr>
              <w:t>B</w:t>
            </w:r>
            <w:r w:rsidRPr="00BC4772">
              <w:rPr>
                <w:spacing w:val="-1"/>
                <w:w w:val="105"/>
                <w:sz w:val="15"/>
                <w:szCs w:val="15"/>
              </w:rPr>
              <w:t>V</w:t>
            </w:r>
            <w:r w:rsidRPr="00BC4772">
              <w:rPr>
                <w:w w:val="105"/>
                <w:sz w:val="15"/>
                <w:szCs w:val="15"/>
              </w:rPr>
              <w:t>T</w:t>
            </w:r>
            <w:r w:rsidRPr="00BC4772">
              <w:rPr>
                <w:spacing w:val="-6"/>
                <w:w w:val="105"/>
                <w:sz w:val="15"/>
                <w:szCs w:val="15"/>
              </w:rPr>
              <w:t>-</w:t>
            </w:r>
            <w:r w:rsidRPr="00BC4772">
              <w:rPr>
                <w:spacing w:val="1"/>
                <w:w w:val="105"/>
                <w:sz w:val="15"/>
                <w:szCs w:val="15"/>
              </w:rPr>
              <w:t>00</w:t>
            </w:r>
            <w:r>
              <w:rPr>
                <w:spacing w:val="1"/>
                <w:w w:val="105"/>
                <w:sz w:val="15"/>
                <w:szCs w:val="15"/>
              </w:rPr>
              <w:t>6</w:t>
            </w:r>
            <w:r w:rsidRPr="00BC4772">
              <w:rPr>
                <w:w w:val="105"/>
                <w:sz w:val="15"/>
                <w:szCs w:val="15"/>
              </w:rPr>
              <w:t>,</w:t>
            </w:r>
            <w:r w:rsidRPr="00BC4772">
              <w:rPr>
                <w:spacing w:val="-9"/>
                <w:w w:val="105"/>
                <w:sz w:val="15"/>
                <w:szCs w:val="15"/>
              </w:rPr>
              <w:t xml:space="preserve"> </w:t>
            </w:r>
            <w:r>
              <w:rPr>
                <w:spacing w:val="1"/>
                <w:w w:val="105"/>
                <w:sz w:val="15"/>
                <w:szCs w:val="15"/>
              </w:rPr>
              <w:t>set speed</w:t>
            </w:r>
            <w:r w:rsidRPr="00BC4772">
              <w:rPr>
                <w:w w:val="105"/>
                <w:sz w:val="15"/>
                <w:szCs w:val="15"/>
              </w:rPr>
              <w:t>,</w:t>
            </w:r>
            <w:r w:rsidRPr="00BC4772">
              <w:rPr>
                <w:spacing w:val="-6"/>
                <w:w w:val="105"/>
                <w:sz w:val="15"/>
                <w:szCs w:val="15"/>
              </w:rPr>
              <w:t xml:space="preserve"> </w:t>
            </w:r>
            <w:r>
              <w:rPr>
                <w:spacing w:val="1"/>
                <w:w w:val="105"/>
                <w:sz w:val="15"/>
                <w:szCs w:val="15"/>
              </w:rPr>
              <w:t>for control with soft starter</w:t>
            </w:r>
            <w:r w:rsidRPr="00BC4772">
              <w:rPr>
                <w:w w:val="105"/>
                <w:sz w:val="15"/>
                <w:szCs w:val="15"/>
              </w:rPr>
              <w:t>,</w:t>
            </w:r>
            <w:r w:rsidRPr="00BC4772">
              <w:rPr>
                <w:spacing w:val="-9"/>
                <w:w w:val="105"/>
                <w:sz w:val="15"/>
                <w:szCs w:val="15"/>
              </w:rPr>
              <w:t xml:space="preserve"> </w:t>
            </w:r>
            <w:r w:rsidRPr="00BC4772">
              <w:rPr>
                <w:spacing w:val="1"/>
                <w:w w:val="105"/>
                <w:sz w:val="15"/>
                <w:szCs w:val="15"/>
              </w:rPr>
              <w:t>vo</w:t>
            </w:r>
            <w:r w:rsidRPr="00BC4772">
              <w:rPr>
                <w:spacing w:val="-3"/>
                <w:w w:val="105"/>
                <w:sz w:val="15"/>
                <w:szCs w:val="15"/>
              </w:rPr>
              <w:t>l</w:t>
            </w:r>
            <w:r w:rsidRPr="00BC4772">
              <w:rPr>
                <w:spacing w:val="-1"/>
                <w:w w:val="105"/>
                <w:sz w:val="15"/>
                <w:szCs w:val="15"/>
              </w:rPr>
              <w:t>t</w:t>
            </w:r>
            <w:r w:rsidRPr="00BC4772">
              <w:rPr>
                <w:spacing w:val="2"/>
                <w:w w:val="105"/>
                <w:sz w:val="15"/>
                <w:szCs w:val="15"/>
              </w:rPr>
              <w:t>a</w:t>
            </w:r>
            <w:r>
              <w:rPr>
                <w:spacing w:val="-3"/>
                <w:w w:val="105"/>
                <w:sz w:val="15"/>
                <w:szCs w:val="15"/>
              </w:rPr>
              <w:t>g</w:t>
            </w:r>
            <w:r w:rsidRPr="00BC4772">
              <w:rPr>
                <w:w w:val="105"/>
                <w:sz w:val="15"/>
                <w:szCs w:val="15"/>
              </w:rPr>
              <w:t>e</w:t>
            </w:r>
            <w:r w:rsidRPr="00BC4772">
              <w:rPr>
                <w:w w:val="104"/>
                <w:sz w:val="15"/>
                <w:szCs w:val="15"/>
              </w:rPr>
              <w:t xml:space="preserve"> </w:t>
            </w:r>
            <w:r w:rsidRPr="00BC4772">
              <w:rPr>
                <w:spacing w:val="1"/>
                <w:w w:val="105"/>
                <w:sz w:val="15"/>
                <w:szCs w:val="15"/>
              </w:rPr>
              <w:t>4</w:t>
            </w:r>
            <w:r w:rsidRPr="00BC4772">
              <w:rPr>
                <w:spacing w:val="-2"/>
                <w:w w:val="105"/>
                <w:sz w:val="15"/>
                <w:szCs w:val="15"/>
              </w:rPr>
              <w:t>6</w:t>
            </w:r>
            <w:r w:rsidRPr="00BC4772">
              <w:rPr>
                <w:spacing w:val="1"/>
                <w:w w:val="105"/>
                <w:sz w:val="15"/>
                <w:szCs w:val="15"/>
              </w:rPr>
              <w:t>0</w:t>
            </w:r>
            <w:r w:rsidRPr="00BC4772">
              <w:rPr>
                <w:spacing w:val="-1"/>
                <w:w w:val="105"/>
                <w:sz w:val="15"/>
                <w:szCs w:val="15"/>
              </w:rPr>
              <w:t>V</w:t>
            </w:r>
            <w:r w:rsidRPr="00BC4772">
              <w:rPr>
                <w:w w:val="105"/>
                <w:sz w:val="15"/>
                <w:szCs w:val="15"/>
              </w:rPr>
              <w:t>,</w:t>
            </w:r>
            <w:r w:rsidRPr="00BC4772">
              <w:rPr>
                <w:spacing w:val="-10"/>
                <w:w w:val="105"/>
                <w:sz w:val="15"/>
                <w:szCs w:val="15"/>
              </w:rPr>
              <w:t xml:space="preserve"> </w:t>
            </w:r>
            <w:r w:rsidRPr="00BC4772">
              <w:rPr>
                <w:spacing w:val="1"/>
                <w:w w:val="105"/>
                <w:sz w:val="15"/>
                <w:szCs w:val="15"/>
              </w:rPr>
              <w:t>3</w:t>
            </w:r>
            <w:r w:rsidRPr="00BC4772">
              <w:rPr>
                <w:spacing w:val="-1"/>
                <w:w w:val="105"/>
                <w:sz w:val="15"/>
                <w:szCs w:val="15"/>
              </w:rPr>
              <w:t>F</w:t>
            </w:r>
            <w:r w:rsidRPr="00BC4772">
              <w:rPr>
                <w:w w:val="105"/>
                <w:sz w:val="15"/>
                <w:szCs w:val="15"/>
              </w:rPr>
              <w:t>,</w:t>
            </w:r>
            <w:r w:rsidRPr="00BC4772">
              <w:rPr>
                <w:spacing w:val="-7"/>
                <w:w w:val="105"/>
                <w:sz w:val="15"/>
                <w:szCs w:val="15"/>
              </w:rPr>
              <w:t xml:space="preserve"> </w:t>
            </w:r>
            <w:r w:rsidRPr="00BC4772">
              <w:rPr>
                <w:spacing w:val="-2"/>
                <w:w w:val="105"/>
                <w:sz w:val="15"/>
                <w:szCs w:val="15"/>
              </w:rPr>
              <w:t>f</w:t>
            </w:r>
            <w:r w:rsidRPr="00BC4772">
              <w:rPr>
                <w:w w:val="105"/>
                <w:sz w:val="15"/>
                <w:szCs w:val="15"/>
              </w:rPr>
              <w:t>r</w:t>
            </w:r>
            <w:r w:rsidRPr="00BC4772">
              <w:rPr>
                <w:spacing w:val="2"/>
                <w:w w:val="105"/>
                <w:sz w:val="15"/>
                <w:szCs w:val="15"/>
              </w:rPr>
              <w:t>e</w:t>
            </w:r>
            <w:r>
              <w:rPr>
                <w:w w:val="105"/>
                <w:sz w:val="15"/>
                <w:szCs w:val="15"/>
              </w:rPr>
              <w:t>q</w:t>
            </w:r>
            <w:r w:rsidRPr="00BC4772">
              <w:rPr>
                <w:spacing w:val="1"/>
                <w:w w:val="105"/>
                <w:sz w:val="15"/>
                <w:szCs w:val="15"/>
              </w:rPr>
              <w:t>u</w:t>
            </w:r>
            <w:r w:rsidRPr="00BC4772">
              <w:rPr>
                <w:spacing w:val="-3"/>
                <w:w w:val="105"/>
                <w:sz w:val="15"/>
                <w:szCs w:val="15"/>
              </w:rPr>
              <w:t>e</w:t>
            </w:r>
            <w:r w:rsidRPr="00BC4772">
              <w:rPr>
                <w:spacing w:val="1"/>
                <w:w w:val="105"/>
                <w:sz w:val="15"/>
                <w:szCs w:val="15"/>
              </w:rPr>
              <w:t>n</w:t>
            </w:r>
            <w:r>
              <w:rPr>
                <w:w w:val="105"/>
                <w:sz w:val="15"/>
                <w:szCs w:val="15"/>
              </w:rPr>
              <w:t>cy</w:t>
            </w:r>
            <w:r w:rsidRPr="00BC4772">
              <w:rPr>
                <w:spacing w:val="-6"/>
                <w:w w:val="105"/>
                <w:sz w:val="15"/>
                <w:szCs w:val="15"/>
              </w:rPr>
              <w:t xml:space="preserve"> </w:t>
            </w:r>
            <w:r w:rsidRPr="00BC4772">
              <w:rPr>
                <w:spacing w:val="-2"/>
                <w:w w:val="105"/>
                <w:sz w:val="15"/>
                <w:szCs w:val="15"/>
              </w:rPr>
              <w:t>5</w:t>
            </w:r>
            <w:r w:rsidRPr="00BC4772">
              <w:rPr>
                <w:spacing w:val="1"/>
                <w:w w:val="105"/>
                <w:sz w:val="15"/>
                <w:szCs w:val="15"/>
              </w:rPr>
              <w:t>0</w:t>
            </w:r>
            <w:r w:rsidRPr="00BC4772">
              <w:rPr>
                <w:spacing w:val="-1"/>
                <w:w w:val="105"/>
                <w:sz w:val="15"/>
                <w:szCs w:val="15"/>
              </w:rPr>
              <w:t>H</w:t>
            </w:r>
            <w:r w:rsidRPr="00BC4772">
              <w:rPr>
                <w:w w:val="105"/>
                <w:sz w:val="15"/>
                <w:szCs w:val="15"/>
              </w:rPr>
              <w:t>z</w:t>
            </w:r>
          </w:p>
        </w:tc>
        <w:tc>
          <w:tcPr>
            <w:tcW w:w="854"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84" w:line="250" w:lineRule="auto"/>
              <w:ind w:left="95" w:right="100" w:firstLine="4"/>
              <w:jc w:val="center"/>
            </w:pPr>
            <w:r w:rsidRPr="00BC4772">
              <w:rPr>
                <w:spacing w:val="1"/>
                <w:w w:val="105"/>
                <w:sz w:val="15"/>
                <w:szCs w:val="15"/>
              </w:rPr>
              <w:t>0</w:t>
            </w:r>
            <w:r w:rsidRPr="00BC4772">
              <w:rPr>
                <w:spacing w:val="-2"/>
                <w:w w:val="105"/>
                <w:sz w:val="15"/>
                <w:szCs w:val="15"/>
              </w:rPr>
              <w:t>35</w:t>
            </w:r>
            <w:r w:rsidRPr="00BC4772">
              <w:rPr>
                <w:spacing w:val="1"/>
                <w:w w:val="105"/>
                <w:sz w:val="15"/>
                <w:szCs w:val="15"/>
              </w:rPr>
              <w:t>2</w:t>
            </w:r>
            <w:r w:rsidRPr="00BC4772">
              <w:rPr>
                <w:spacing w:val="3"/>
                <w:w w:val="105"/>
                <w:sz w:val="15"/>
                <w:szCs w:val="15"/>
              </w:rPr>
              <w:t>8</w:t>
            </w:r>
            <w:r w:rsidRPr="00BC4772">
              <w:rPr>
                <w:w w:val="105"/>
                <w:sz w:val="15"/>
                <w:szCs w:val="15"/>
              </w:rPr>
              <w:t>-</w:t>
            </w:r>
            <w:r w:rsidRPr="00BC4772">
              <w:rPr>
                <w:w w:val="104"/>
                <w:sz w:val="15"/>
                <w:szCs w:val="15"/>
              </w:rPr>
              <w:t xml:space="preserve"> </w:t>
            </w:r>
            <w:r w:rsidRPr="00BC4772">
              <w:rPr>
                <w:spacing w:val="-2"/>
                <w:sz w:val="15"/>
                <w:szCs w:val="15"/>
              </w:rPr>
              <w:t>B</w:t>
            </w:r>
            <w:r w:rsidRPr="00BC4772">
              <w:rPr>
                <w:spacing w:val="-1"/>
                <w:sz w:val="15"/>
                <w:szCs w:val="15"/>
              </w:rPr>
              <w:t>V</w:t>
            </w:r>
            <w:r w:rsidRPr="00BC4772">
              <w:rPr>
                <w:spacing w:val="1"/>
                <w:sz w:val="15"/>
                <w:szCs w:val="15"/>
              </w:rPr>
              <w:t>T</w:t>
            </w:r>
            <w:r w:rsidRPr="00BC4772">
              <w:rPr>
                <w:spacing w:val="-5"/>
                <w:sz w:val="15"/>
                <w:szCs w:val="15"/>
              </w:rPr>
              <w:t>-</w:t>
            </w:r>
            <w:r w:rsidRPr="00BC4772">
              <w:rPr>
                <w:sz w:val="15"/>
                <w:szCs w:val="15"/>
              </w:rPr>
              <w:t>006-</w:t>
            </w:r>
            <w:r w:rsidRPr="00BC4772">
              <w:rPr>
                <w:w w:val="104"/>
                <w:sz w:val="15"/>
                <w:szCs w:val="15"/>
              </w:rPr>
              <w:t xml:space="preserve"> </w:t>
            </w:r>
            <w:r w:rsidRPr="00BC4772">
              <w:rPr>
                <w:w w:val="105"/>
                <w:sz w:val="15"/>
                <w:szCs w:val="15"/>
              </w:rPr>
              <w:t>M1</w:t>
            </w:r>
          </w:p>
        </w:tc>
        <w:tc>
          <w:tcPr>
            <w:tcW w:w="660"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ind w:left="228" w:right="227"/>
              <w:jc w:val="center"/>
            </w:pPr>
            <w:r w:rsidRPr="00BC4772">
              <w:rPr>
                <w:spacing w:val="1"/>
                <w:w w:val="105"/>
                <w:sz w:val="15"/>
                <w:szCs w:val="15"/>
              </w:rPr>
              <w:t>6</w:t>
            </w:r>
            <w:r w:rsidRPr="00BC4772">
              <w:rPr>
                <w:w w:val="105"/>
                <w:sz w:val="15"/>
                <w:szCs w:val="15"/>
              </w:rPr>
              <w:t>0</w:t>
            </w:r>
          </w:p>
        </w:tc>
        <w:tc>
          <w:tcPr>
            <w:tcW w:w="552"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ind w:left="171"/>
            </w:pPr>
            <w:r w:rsidRPr="00BC4772">
              <w:rPr>
                <w:spacing w:val="-1"/>
                <w:w w:val="105"/>
                <w:sz w:val="15"/>
                <w:szCs w:val="15"/>
              </w:rPr>
              <w:t>H</w:t>
            </w:r>
            <w:r w:rsidRPr="00BC4772">
              <w:rPr>
                <w:w w:val="105"/>
                <w:sz w:val="15"/>
                <w:szCs w:val="15"/>
              </w:rPr>
              <w:t>P</w:t>
            </w:r>
          </w:p>
        </w:tc>
        <w:tc>
          <w:tcPr>
            <w:tcW w:w="509"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ind w:left="190" w:right="193"/>
              <w:jc w:val="center"/>
            </w:pPr>
            <w:r w:rsidRPr="00BC4772">
              <w:rPr>
                <w:w w:val="105"/>
                <w:sz w:val="15"/>
                <w:szCs w:val="15"/>
              </w:rPr>
              <w:t>1</w:t>
            </w:r>
          </w:p>
        </w:tc>
      </w:tr>
      <w:tr w:rsidR="009632A8" w:rsidRPr="00BC4772">
        <w:trPr>
          <w:trHeight w:hRule="exact" w:val="300"/>
        </w:trPr>
        <w:tc>
          <w:tcPr>
            <w:tcW w:w="811"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8"/>
              <w:ind w:left="264" w:right="265"/>
              <w:jc w:val="center"/>
            </w:pPr>
            <w:r w:rsidRPr="00BC4772">
              <w:rPr>
                <w:spacing w:val="1"/>
                <w:w w:val="105"/>
                <w:sz w:val="15"/>
                <w:szCs w:val="15"/>
              </w:rPr>
              <w:t>0</w:t>
            </w:r>
            <w:r w:rsidRPr="00BC4772">
              <w:rPr>
                <w:spacing w:val="-2"/>
                <w:w w:val="105"/>
                <w:sz w:val="15"/>
                <w:szCs w:val="15"/>
              </w:rPr>
              <w:t>2</w:t>
            </w:r>
            <w:r w:rsidRPr="00BC4772">
              <w:rPr>
                <w:w w:val="105"/>
                <w:sz w:val="15"/>
                <w:szCs w:val="15"/>
              </w:rPr>
              <w:t>9</w:t>
            </w:r>
          </w:p>
        </w:tc>
        <w:tc>
          <w:tcPr>
            <w:tcW w:w="6605" w:type="dxa"/>
            <w:tcBorders>
              <w:top w:val="single" w:sz="2" w:space="0" w:color="000000"/>
              <w:left w:val="single" w:sz="2" w:space="0" w:color="000000"/>
              <w:bottom w:val="single" w:sz="2" w:space="0" w:color="000000"/>
              <w:right w:val="single" w:sz="2" w:space="0" w:color="000000"/>
            </w:tcBorders>
          </w:tcPr>
          <w:p w:rsidR="009632A8" w:rsidRPr="00BC4772" w:rsidRDefault="00F5207E">
            <w:pPr>
              <w:pStyle w:val="TableParagraph"/>
              <w:kinsoku w:val="0"/>
              <w:overflowPunct w:val="0"/>
              <w:spacing w:before="58"/>
              <w:ind w:left="229"/>
            </w:pPr>
            <w:r>
              <w:rPr>
                <w:spacing w:val="-2"/>
                <w:w w:val="105"/>
                <w:sz w:val="15"/>
                <w:szCs w:val="15"/>
              </w:rPr>
              <w:t>Spare parts for the set up</w:t>
            </w:r>
          </w:p>
        </w:tc>
        <w:tc>
          <w:tcPr>
            <w:tcW w:w="854"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8"/>
              <w:ind w:left="375" w:right="380"/>
              <w:jc w:val="center"/>
            </w:pPr>
            <w:r w:rsidRPr="00BC4772">
              <w:rPr>
                <w:w w:val="105"/>
                <w:sz w:val="15"/>
                <w:szCs w:val="15"/>
              </w:rPr>
              <w:t>-</w:t>
            </w:r>
          </w:p>
        </w:tc>
        <w:tc>
          <w:tcPr>
            <w:tcW w:w="660"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8"/>
              <w:ind w:left="279" w:right="282"/>
              <w:jc w:val="center"/>
            </w:pPr>
            <w:r w:rsidRPr="00BC4772">
              <w:rPr>
                <w:w w:val="105"/>
                <w:sz w:val="15"/>
                <w:szCs w:val="15"/>
              </w:rPr>
              <w:t>-</w:t>
            </w:r>
          </w:p>
        </w:tc>
        <w:tc>
          <w:tcPr>
            <w:tcW w:w="552"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8"/>
              <w:ind w:left="171" w:right="170"/>
              <w:jc w:val="center"/>
            </w:pPr>
            <w:r w:rsidRPr="00BC4772">
              <w:rPr>
                <w:spacing w:val="-3"/>
                <w:w w:val="105"/>
                <w:sz w:val="15"/>
                <w:szCs w:val="15"/>
              </w:rPr>
              <w:t>l</w:t>
            </w:r>
            <w:r w:rsidRPr="00BC4772">
              <w:rPr>
                <w:spacing w:val="1"/>
                <w:w w:val="105"/>
                <w:sz w:val="15"/>
                <w:szCs w:val="15"/>
              </w:rPr>
              <w:t>o</w:t>
            </w:r>
            <w:r w:rsidRPr="00BC4772">
              <w:rPr>
                <w:w w:val="105"/>
                <w:sz w:val="15"/>
                <w:szCs w:val="15"/>
              </w:rPr>
              <w:t>t</w:t>
            </w:r>
          </w:p>
        </w:tc>
        <w:tc>
          <w:tcPr>
            <w:tcW w:w="509" w:type="dxa"/>
            <w:tcBorders>
              <w:top w:val="single" w:sz="2" w:space="0" w:color="000000"/>
              <w:left w:val="single" w:sz="2" w:space="0" w:color="000000"/>
              <w:bottom w:val="single" w:sz="2" w:space="0" w:color="000000"/>
              <w:right w:val="single" w:sz="2" w:space="0" w:color="000000"/>
            </w:tcBorders>
          </w:tcPr>
          <w:p w:rsidR="009632A8" w:rsidRPr="00BC4772" w:rsidRDefault="009632A8"/>
        </w:tc>
      </w:tr>
      <w:tr w:rsidR="009632A8" w:rsidRPr="00BC4772">
        <w:trPr>
          <w:trHeight w:hRule="exact" w:val="300"/>
        </w:trPr>
        <w:tc>
          <w:tcPr>
            <w:tcW w:w="811"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8"/>
              <w:ind w:left="264" w:right="265"/>
              <w:jc w:val="center"/>
            </w:pPr>
            <w:r w:rsidRPr="00BC4772">
              <w:rPr>
                <w:spacing w:val="1"/>
                <w:w w:val="105"/>
                <w:sz w:val="15"/>
                <w:szCs w:val="15"/>
              </w:rPr>
              <w:t>0</w:t>
            </w:r>
            <w:r w:rsidRPr="00BC4772">
              <w:rPr>
                <w:spacing w:val="-2"/>
                <w:w w:val="105"/>
                <w:sz w:val="15"/>
                <w:szCs w:val="15"/>
              </w:rPr>
              <w:t>3</w:t>
            </w:r>
            <w:r w:rsidRPr="00BC4772">
              <w:rPr>
                <w:w w:val="105"/>
                <w:sz w:val="15"/>
                <w:szCs w:val="15"/>
              </w:rPr>
              <w:t>0</w:t>
            </w:r>
          </w:p>
        </w:tc>
        <w:tc>
          <w:tcPr>
            <w:tcW w:w="6605" w:type="dxa"/>
            <w:tcBorders>
              <w:top w:val="single" w:sz="2" w:space="0" w:color="000000"/>
              <w:left w:val="single" w:sz="2" w:space="0" w:color="000000"/>
              <w:bottom w:val="single" w:sz="2" w:space="0" w:color="000000"/>
              <w:right w:val="single" w:sz="2" w:space="0" w:color="000000"/>
            </w:tcBorders>
          </w:tcPr>
          <w:p w:rsidR="009632A8" w:rsidRPr="00BC4772" w:rsidRDefault="00F5207E">
            <w:pPr>
              <w:pStyle w:val="TableParagraph"/>
              <w:kinsoku w:val="0"/>
              <w:overflowPunct w:val="0"/>
              <w:spacing w:before="58"/>
              <w:ind w:left="229"/>
            </w:pPr>
            <w:r>
              <w:rPr>
                <w:spacing w:val="-2"/>
                <w:w w:val="105"/>
                <w:sz w:val="15"/>
                <w:szCs w:val="15"/>
              </w:rPr>
              <w:t>Spare parts for the first year of operation</w:t>
            </w:r>
          </w:p>
        </w:tc>
        <w:tc>
          <w:tcPr>
            <w:tcW w:w="854"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8"/>
              <w:ind w:left="375" w:right="380"/>
              <w:jc w:val="center"/>
            </w:pPr>
            <w:r w:rsidRPr="00BC4772">
              <w:rPr>
                <w:w w:val="105"/>
                <w:sz w:val="15"/>
                <w:szCs w:val="15"/>
              </w:rPr>
              <w:t>-</w:t>
            </w:r>
          </w:p>
        </w:tc>
        <w:tc>
          <w:tcPr>
            <w:tcW w:w="660"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8"/>
              <w:ind w:left="279" w:right="282"/>
              <w:jc w:val="center"/>
            </w:pPr>
            <w:r w:rsidRPr="00BC4772">
              <w:rPr>
                <w:w w:val="105"/>
                <w:sz w:val="15"/>
                <w:szCs w:val="15"/>
              </w:rPr>
              <w:t>-</w:t>
            </w:r>
          </w:p>
        </w:tc>
        <w:tc>
          <w:tcPr>
            <w:tcW w:w="552"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8"/>
              <w:ind w:left="171" w:right="170"/>
              <w:jc w:val="center"/>
            </w:pPr>
            <w:r w:rsidRPr="00BC4772">
              <w:rPr>
                <w:spacing w:val="-3"/>
                <w:w w:val="105"/>
                <w:sz w:val="15"/>
                <w:szCs w:val="15"/>
              </w:rPr>
              <w:t>l</w:t>
            </w:r>
            <w:r w:rsidRPr="00BC4772">
              <w:rPr>
                <w:spacing w:val="1"/>
                <w:w w:val="105"/>
                <w:sz w:val="15"/>
                <w:szCs w:val="15"/>
              </w:rPr>
              <w:t>o</w:t>
            </w:r>
            <w:r w:rsidRPr="00BC4772">
              <w:rPr>
                <w:w w:val="105"/>
                <w:sz w:val="15"/>
                <w:szCs w:val="15"/>
              </w:rPr>
              <w:t>t</w:t>
            </w:r>
          </w:p>
        </w:tc>
        <w:tc>
          <w:tcPr>
            <w:tcW w:w="509" w:type="dxa"/>
            <w:tcBorders>
              <w:top w:val="single" w:sz="2" w:space="0" w:color="000000"/>
              <w:left w:val="single" w:sz="2" w:space="0" w:color="000000"/>
              <w:bottom w:val="single" w:sz="2" w:space="0" w:color="000000"/>
              <w:right w:val="single" w:sz="2" w:space="0" w:color="000000"/>
            </w:tcBorders>
          </w:tcPr>
          <w:p w:rsidR="009632A8" w:rsidRPr="00BC4772" w:rsidRDefault="009632A8"/>
        </w:tc>
      </w:tr>
      <w:tr w:rsidR="009632A8" w:rsidRPr="00BC4772">
        <w:trPr>
          <w:trHeight w:hRule="exact" w:val="302"/>
        </w:trPr>
        <w:tc>
          <w:tcPr>
            <w:tcW w:w="811"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8"/>
              <w:ind w:left="264" w:right="265"/>
              <w:jc w:val="center"/>
            </w:pPr>
            <w:r w:rsidRPr="00BC4772">
              <w:rPr>
                <w:spacing w:val="1"/>
                <w:w w:val="105"/>
                <w:sz w:val="15"/>
                <w:szCs w:val="15"/>
              </w:rPr>
              <w:t>0</w:t>
            </w:r>
            <w:r w:rsidRPr="00BC4772">
              <w:rPr>
                <w:spacing w:val="-2"/>
                <w:w w:val="105"/>
                <w:sz w:val="15"/>
                <w:szCs w:val="15"/>
              </w:rPr>
              <w:t>3</w:t>
            </w:r>
            <w:r w:rsidRPr="00BC4772">
              <w:rPr>
                <w:w w:val="105"/>
                <w:sz w:val="15"/>
                <w:szCs w:val="15"/>
              </w:rPr>
              <w:t>1</w:t>
            </w:r>
          </w:p>
        </w:tc>
        <w:tc>
          <w:tcPr>
            <w:tcW w:w="6605" w:type="dxa"/>
            <w:tcBorders>
              <w:top w:val="single" w:sz="2" w:space="0" w:color="000000"/>
              <w:left w:val="single" w:sz="2" w:space="0" w:color="000000"/>
              <w:bottom w:val="single" w:sz="2" w:space="0" w:color="000000"/>
              <w:right w:val="single" w:sz="2" w:space="0" w:color="000000"/>
            </w:tcBorders>
          </w:tcPr>
          <w:p w:rsidR="009632A8" w:rsidRPr="00BC4772" w:rsidRDefault="00D478F5">
            <w:pPr>
              <w:pStyle w:val="TableParagraph"/>
              <w:kinsoku w:val="0"/>
              <w:overflowPunct w:val="0"/>
              <w:spacing w:before="58"/>
              <w:ind w:left="229"/>
            </w:pPr>
            <w:r>
              <w:rPr>
                <w:spacing w:val="-1"/>
                <w:w w:val="105"/>
                <w:sz w:val="15"/>
                <w:szCs w:val="15"/>
              </w:rPr>
              <w:t>Factory</w:t>
            </w:r>
            <w:r w:rsidR="00F5207E">
              <w:rPr>
                <w:spacing w:val="-1"/>
                <w:w w:val="105"/>
                <w:sz w:val="15"/>
                <w:szCs w:val="15"/>
              </w:rPr>
              <w:t xml:space="preserve"> testing</w:t>
            </w:r>
          </w:p>
        </w:tc>
        <w:tc>
          <w:tcPr>
            <w:tcW w:w="854"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8"/>
              <w:ind w:left="375" w:right="380"/>
              <w:jc w:val="center"/>
            </w:pPr>
            <w:r w:rsidRPr="00BC4772">
              <w:rPr>
                <w:w w:val="105"/>
                <w:sz w:val="15"/>
                <w:szCs w:val="15"/>
              </w:rPr>
              <w:t>-</w:t>
            </w:r>
          </w:p>
        </w:tc>
        <w:tc>
          <w:tcPr>
            <w:tcW w:w="660"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8"/>
              <w:ind w:left="279" w:right="282"/>
              <w:jc w:val="center"/>
            </w:pPr>
            <w:r w:rsidRPr="00BC4772">
              <w:rPr>
                <w:w w:val="105"/>
                <w:sz w:val="15"/>
                <w:szCs w:val="15"/>
              </w:rPr>
              <w:t>-</w:t>
            </w:r>
          </w:p>
        </w:tc>
        <w:tc>
          <w:tcPr>
            <w:tcW w:w="552"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8"/>
              <w:ind w:left="171" w:right="170"/>
              <w:jc w:val="center"/>
            </w:pPr>
            <w:r w:rsidRPr="00BC4772">
              <w:rPr>
                <w:spacing w:val="-3"/>
                <w:w w:val="105"/>
                <w:sz w:val="15"/>
                <w:szCs w:val="15"/>
              </w:rPr>
              <w:t>l</w:t>
            </w:r>
            <w:r w:rsidRPr="00BC4772">
              <w:rPr>
                <w:spacing w:val="1"/>
                <w:w w:val="105"/>
                <w:sz w:val="15"/>
                <w:szCs w:val="15"/>
              </w:rPr>
              <w:t>o</w:t>
            </w:r>
            <w:r w:rsidRPr="00BC4772">
              <w:rPr>
                <w:w w:val="105"/>
                <w:sz w:val="15"/>
                <w:szCs w:val="15"/>
              </w:rPr>
              <w:t>t</w:t>
            </w:r>
          </w:p>
        </w:tc>
        <w:tc>
          <w:tcPr>
            <w:tcW w:w="509" w:type="dxa"/>
            <w:tcBorders>
              <w:top w:val="single" w:sz="2" w:space="0" w:color="000000"/>
              <w:left w:val="single" w:sz="2" w:space="0" w:color="000000"/>
              <w:bottom w:val="single" w:sz="2" w:space="0" w:color="000000"/>
              <w:right w:val="single" w:sz="2" w:space="0" w:color="000000"/>
            </w:tcBorders>
          </w:tcPr>
          <w:p w:rsidR="009632A8" w:rsidRPr="00BC4772" w:rsidRDefault="009632A8"/>
        </w:tc>
      </w:tr>
      <w:tr w:rsidR="009632A8" w:rsidRPr="00BC4772">
        <w:trPr>
          <w:trHeight w:hRule="exact" w:val="300"/>
        </w:trPr>
        <w:tc>
          <w:tcPr>
            <w:tcW w:w="811"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5"/>
              <w:ind w:left="264" w:right="265"/>
              <w:jc w:val="center"/>
            </w:pPr>
            <w:r w:rsidRPr="00BC4772">
              <w:rPr>
                <w:spacing w:val="1"/>
                <w:w w:val="105"/>
                <w:sz w:val="15"/>
                <w:szCs w:val="15"/>
              </w:rPr>
              <w:t>0</w:t>
            </w:r>
            <w:r w:rsidRPr="00BC4772">
              <w:rPr>
                <w:spacing w:val="-2"/>
                <w:w w:val="105"/>
                <w:sz w:val="15"/>
                <w:szCs w:val="15"/>
              </w:rPr>
              <w:t>3</w:t>
            </w:r>
            <w:r w:rsidRPr="00BC4772">
              <w:rPr>
                <w:w w:val="105"/>
                <w:sz w:val="15"/>
                <w:szCs w:val="15"/>
              </w:rPr>
              <w:t>2</w:t>
            </w:r>
          </w:p>
        </w:tc>
        <w:tc>
          <w:tcPr>
            <w:tcW w:w="6605" w:type="dxa"/>
            <w:tcBorders>
              <w:top w:val="single" w:sz="2" w:space="0" w:color="000000"/>
              <w:left w:val="single" w:sz="2" w:space="0" w:color="000000"/>
              <w:bottom w:val="single" w:sz="2" w:space="0" w:color="000000"/>
              <w:right w:val="single" w:sz="2" w:space="0" w:color="000000"/>
            </w:tcBorders>
          </w:tcPr>
          <w:p w:rsidR="009632A8" w:rsidRPr="00BC4772" w:rsidRDefault="00F5207E">
            <w:pPr>
              <w:pStyle w:val="TableParagraph"/>
              <w:kinsoku w:val="0"/>
              <w:overflowPunct w:val="0"/>
              <w:spacing w:before="55"/>
              <w:ind w:left="229"/>
            </w:pPr>
            <w:r>
              <w:rPr>
                <w:spacing w:val="1"/>
                <w:w w:val="105"/>
                <w:sz w:val="15"/>
                <w:szCs w:val="15"/>
              </w:rPr>
              <w:t>Supplier blueprints and documents</w:t>
            </w:r>
          </w:p>
        </w:tc>
        <w:tc>
          <w:tcPr>
            <w:tcW w:w="854"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5"/>
              <w:ind w:left="375" w:right="380"/>
              <w:jc w:val="center"/>
            </w:pPr>
            <w:r w:rsidRPr="00BC4772">
              <w:rPr>
                <w:w w:val="105"/>
                <w:sz w:val="15"/>
                <w:szCs w:val="15"/>
              </w:rPr>
              <w:t>-</w:t>
            </w:r>
          </w:p>
        </w:tc>
        <w:tc>
          <w:tcPr>
            <w:tcW w:w="660"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5"/>
              <w:ind w:left="279" w:right="282"/>
              <w:jc w:val="center"/>
            </w:pPr>
            <w:r w:rsidRPr="00BC4772">
              <w:rPr>
                <w:w w:val="105"/>
                <w:sz w:val="15"/>
                <w:szCs w:val="15"/>
              </w:rPr>
              <w:t>-</w:t>
            </w:r>
          </w:p>
        </w:tc>
        <w:tc>
          <w:tcPr>
            <w:tcW w:w="552"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5"/>
              <w:ind w:left="171" w:right="170"/>
              <w:jc w:val="center"/>
            </w:pPr>
            <w:r w:rsidRPr="00BC4772">
              <w:rPr>
                <w:spacing w:val="-3"/>
                <w:w w:val="105"/>
                <w:sz w:val="15"/>
                <w:szCs w:val="15"/>
              </w:rPr>
              <w:t>l</w:t>
            </w:r>
            <w:r w:rsidRPr="00BC4772">
              <w:rPr>
                <w:spacing w:val="1"/>
                <w:w w:val="105"/>
                <w:sz w:val="15"/>
                <w:szCs w:val="15"/>
              </w:rPr>
              <w:t>o</w:t>
            </w:r>
            <w:r w:rsidRPr="00BC4772">
              <w:rPr>
                <w:w w:val="105"/>
                <w:sz w:val="15"/>
                <w:szCs w:val="15"/>
              </w:rPr>
              <w:t>t</w:t>
            </w:r>
          </w:p>
        </w:tc>
        <w:tc>
          <w:tcPr>
            <w:tcW w:w="509" w:type="dxa"/>
            <w:tcBorders>
              <w:top w:val="single" w:sz="2" w:space="0" w:color="000000"/>
              <w:left w:val="single" w:sz="2" w:space="0" w:color="000000"/>
              <w:bottom w:val="single" w:sz="2" w:space="0" w:color="000000"/>
              <w:right w:val="single" w:sz="2" w:space="0" w:color="000000"/>
            </w:tcBorders>
          </w:tcPr>
          <w:p w:rsidR="009632A8" w:rsidRPr="00BC4772" w:rsidRDefault="009632A8"/>
        </w:tc>
      </w:tr>
      <w:tr w:rsidR="009632A8" w:rsidRPr="00BC4772">
        <w:trPr>
          <w:trHeight w:hRule="exact" w:val="302"/>
        </w:trPr>
        <w:tc>
          <w:tcPr>
            <w:tcW w:w="811"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8"/>
              <w:ind w:left="264" w:right="265"/>
              <w:jc w:val="center"/>
            </w:pPr>
            <w:r w:rsidRPr="00BC4772">
              <w:rPr>
                <w:spacing w:val="1"/>
                <w:w w:val="105"/>
                <w:sz w:val="15"/>
                <w:szCs w:val="15"/>
              </w:rPr>
              <w:t>0</w:t>
            </w:r>
            <w:r w:rsidRPr="00BC4772">
              <w:rPr>
                <w:spacing w:val="-2"/>
                <w:w w:val="105"/>
                <w:sz w:val="15"/>
                <w:szCs w:val="15"/>
              </w:rPr>
              <w:t>3</w:t>
            </w:r>
            <w:r w:rsidRPr="00BC4772">
              <w:rPr>
                <w:w w:val="105"/>
                <w:sz w:val="15"/>
                <w:szCs w:val="15"/>
              </w:rPr>
              <w:t>3</w:t>
            </w:r>
          </w:p>
        </w:tc>
        <w:tc>
          <w:tcPr>
            <w:tcW w:w="6605" w:type="dxa"/>
            <w:tcBorders>
              <w:top w:val="single" w:sz="2" w:space="0" w:color="000000"/>
              <w:left w:val="single" w:sz="2" w:space="0" w:color="000000"/>
              <w:bottom w:val="single" w:sz="2" w:space="0" w:color="000000"/>
              <w:right w:val="single" w:sz="2" w:space="0" w:color="000000"/>
            </w:tcBorders>
          </w:tcPr>
          <w:p w:rsidR="009632A8" w:rsidRPr="00BC4772" w:rsidRDefault="00F5207E" w:rsidP="00F5207E">
            <w:pPr>
              <w:pStyle w:val="TableParagraph"/>
              <w:kinsoku w:val="0"/>
              <w:overflowPunct w:val="0"/>
              <w:spacing w:before="58"/>
              <w:ind w:left="229"/>
            </w:pPr>
            <w:r>
              <w:rPr>
                <w:spacing w:val="2"/>
                <w:w w:val="105"/>
                <w:sz w:val="15"/>
                <w:szCs w:val="15"/>
              </w:rPr>
              <w:t xml:space="preserve">Packaging and preparation for the transport to </w:t>
            </w:r>
            <w:r>
              <w:rPr>
                <w:spacing w:val="-1"/>
                <w:w w:val="105"/>
                <w:sz w:val="15"/>
                <w:szCs w:val="15"/>
              </w:rPr>
              <w:t>the project site</w:t>
            </w:r>
          </w:p>
        </w:tc>
        <w:tc>
          <w:tcPr>
            <w:tcW w:w="854"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8"/>
              <w:ind w:left="375" w:right="380"/>
              <w:jc w:val="center"/>
            </w:pPr>
            <w:r w:rsidRPr="00BC4772">
              <w:rPr>
                <w:w w:val="105"/>
                <w:sz w:val="15"/>
                <w:szCs w:val="15"/>
              </w:rPr>
              <w:t>-</w:t>
            </w:r>
          </w:p>
        </w:tc>
        <w:tc>
          <w:tcPr>
            <w:tcW w:w="660"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8"/>
              <w:ind w:left="279" w:right="282"/>
              <w:jc w:val="center"/>
            </w:pPr>
            <w:r w:rsidRPr="00BC4772">
              <w:rPr>
                <w:w w:val="105"/>
                <w:sz w:val="15"/>
                <w:szCs w:val="15"/>
              </w:rPr>
              <w:t>-</w:t>
            </w:r>
          </w:p>
        </w:tc>
        <w:tc>
          <w:tcPr>
            <w:tcW w:w="552"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8"/>
              <w:ind w:left="171" w:right="170"/>
              <w:jc w:val="center"/>
            </w:pPr>
            <w:r w:rsidRPr="00BC4772">
              <w:rPr>
                <w:spacing w:val="-3"/>
                <w:w w:val="105"/>
                <w:sz w:val="15"/>
                <w:szCs w:val="15"/>
              </w:rPr>
              <w:t>l</w:t>
            </w:r>
            <w:r w:rsidRPr="00BC4772">
              <w:rPr>
                <w:spacing w:val="1"/>
                <w:w w:val="105"/>
                <w:sz w:val="15"/>
                <w:szCs w:val="15"/>
              </w:rPr>
              <w:t>o</w:t>
            </w:r>
            <w:r w:rsidRPr="00BC4772">
              <w:rPr>
                <w:w w:val="105"/>
                <w:sz w:val="15"/>
                <w:szCs w:val="15"/>
              </w:rPr>
              <w:t>t</w:t>
            </w:r>
          </w:p>
        </w:tc>
        <w:tc>
          <w:tcPr>
            <w:tcW w:w="509" w:type="dxa"/>
            <w:tcBorders>
              <w:top w:val="single" w:sz="2" w:space="0" w:color="000000"/>
              <w:left w:val="single" w:sz="2" w:space="0" w:color="000000"/>
              <w:bottom w:val="single" w:sz="2" w:space="0" w:color="000000"/>
              <w:right w:val="single" w:sz="2" w:space="0" w:color="000000"/>
            </w:tcBorders>
          </w:tcPr>
          <w:p w:rsidR="009632A8" w:rsidRPr="00BC4772" w:rsidRDefault="009632A8"/>
        </w:tc>
      </w:tr>
      <w:tr w:rsidR="009632A8" w:rsidRPr="00BC4772">
        <w:trPr>
          <w:trHeight w:hRule="exact" w:val="298"/>
        </w:trPr>
        <w:tc>
          <w:tcPr>
            <w:tcW w:w="811"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5"/>
              <w:ind w:left="264" w:right="265"/>
              <w:jc w:val="center"/>
            </w:pPr>
            <w:r w:rsidRPr="00BC4772">
              <w:rPr>
                <w:spacing w:val="1"/>
                <w:w w:val="105"/>
                <w:sz w:val="15"/>
                <w:szCs w:val="15"/>
              </w:rPr>
              <w:t>0</w:t>
            </w:r>
            <w:r w:rsidRPr="00BC4772">
              <w:rPr>
                <w:spacing w:val="-2"/>
                <w:w w:val="105"/>
                <w:sz w:val="15"/>
                <w:szCs w:val="15"/>
              </w:rPr>
              <w:t>3</w:t>
            </w:r>
            <w:r w:rsidRPr="00BC4772">
              <w:rPr>
                <w:w w:val="105"/>
                <w:sz w:val="15"/>
                <w:szCs w:val="15"/>
              </w:rPr>
              <w:t>4</w:t>
            </w:r>
          </w:p>
        </w:tc>
        <w:tc>
          <w:tcPr>
            <w:tcW w:w="6605" w:type="dxa"/>
            <w:tcBorders>
              <w:top w:val="single" w:sz="2" w:space="0" w:color="000000"/>
              <w:left w:val="single" w:sz="2" w:space="0" w:color="000000"/>
              <w:bottom w:val="single" w:sz="2" w:space="0" w:color="000000"/>
              <w:right w:val="single" w:sz="2" w:space="0" w:color="000000"/>
            </w:tcBorders>
          </w:tcPr>
          <w:p w:rsidR="009632A8" w:rsidRPr="00BC4772" w:rsidRDefault="00D478F5" w:rsidP="00D478F5">
            <w:pPr>
              <w:pStyle w:val="TableParagraph"/>
              <w:kinsoku w:val="0"/>
              <w:overflowPunct w:val="0"/>
              <w:spacing w:before="55"/>
              <w:ind w:left="229"/>
            </w:pPr>
            <w:r>
              <w:rPr>
                <w:w w:val="105"/>
                <w:sz w:val="15"/>
                <w:szCs w:val="15"/>
              </w:rPr>
              <w:t>Operations and maintenance staff training</w:t>
            </w:r>
            <w:r w:rsidR="009632A8" w:rsidRPr="00BC4772">
              <w:rPr>
                <w:spacing w:val="-10"/>
                <w:w w:val="105"/>
                <w:sz w:val="15"/>
                <w:szCs w:val="15"/>
              </w:rPr>
              <w:t xml:space="preserve"> </w:t>
            </w:r>
          </w:p>
        </w:tc>
        <w:tc>
          <w:tcPr>
            <w:tcW w:w="854"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5"/>
              <w:ind w:left="375" w:right="380"/>
              <w:jc w:val="center"/>
            </w:pPr>
            <w:r w:rsidRPr="00BC4772">
              <w:rPr>
                <w:w w:val="105"/>
                <w:sz w:val="15"/>
                <w:szCs w:val="15"/>
              </w:rPr>
              <w:t>-</w:t>
            </w:r>
          </w:p>
        </w:tc>
        <w:tc>
          <w:tcPr>
            <w:tcW w:w="660"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5"/>
              <w:ind w:left="279" w:right="282"/>
              <w:jc w:val="center"/>
            </w:pPr>
            <w:r w:rsidRPr="00BC4772">
              <w:rPr>
                <w:w w:val="105"/>
                <w:sz w:val="15"/>
                <w:szCs w:val="15"/>
              </w:rPr>
              <w:t>-</w:t>
            </w:r>
          </w:p>
        </w:tc>
        <w:tc>
          <w:tcPr>
            <w:tcW w:w="552"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5"/>
              <w:ind w:left="171" w:right="170"/>
              <w:jc w:val="center"/>
            </w:pPr>
            <w:r w:rsidRPr="00BC4772">
              <w:rPr>
                <w:spacing w:val="-3"/>
                <w:w w:val="105"/>
                <w:sz w:val="15"/>
                <w:szCs w:val="15"/>
              </w:rPr>
              <w:t>l</w:t>
            </w:r>
            <w:r w:rsidRPr="00BC4772">
              <w:rPr>
                <w:spacing w:val="1"/>
                <w:w w:val="105"/>
                <w:sz w:val="15"/>
                <w:szCs w:val="15"/>
              </w:rPr>
              <w:t>o</w:t>
            </w:r>
            <w:r w:rsidRPr="00BC4772">
              <w:rPr>
                <w:w w:val="105"/>
                <w:sz w:val="15"/>
                <w:szCs w:val="15"/>
              </w:rPr>
              <w:t>t</w:t>
            </w:r>
          </w:p>
        </w:tc>
        <w:tc>
          <w:tcPr>
            <w:tcW w:w="509" w:type="dxa"/>
            <w:tcBorders>
              <w:top w:val="single" w:sz="2" w:space="0" w:color="000000"/>
              <w:left w:val="single" w:sz="2" w:space="0" w:color="000000"/>
              <w:bottom w:val="single" w:sz="2" w:space="0" w:color="000000"/>
              <w:right w:val="single" w:sz="2" w:space="0" w:color="000000"/>
            </w:tcBorders>
          </w:tcPr>
          <w:p w:rsidR="009632A8" w:rsidRPr="00BC4772" w:rsidRDefault="009632A8"/>
        </w:tc>
      </w:tr>
      <w:tr w:rsidR="009632A8" w:rsidRPr="00BC4772">
        <w:trPr>
          <w:trHeight w:hRule="exact" w:val="302"/>
        </w:trPr>
        <w:tc>
          <w:tcPr>
            <w:tcW w:w="811"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8"/>
              <w:ind w:left="264" w:right="265"/>
              <w:jc w:val="center"/>
            </w:pPr>
            <w:r w:rsidRPr="00BC4772">
              <w:rPr>
                <w:spacing w:val="1"/>
                <w:w w:val="105"/>
                <w:sz w:val="15"/>
                <w:szCs w:val="15"/>
              </w:rPr>
              <w:t>0</w:t>
            </w:r>
            <w:r w:rsidRPr="00BC4772">
              <w:rPr>
                <w:spacing w:val="-2"/>
                <w:w w:val="105"/>
                <w:sz w:val="15"/>
                <w:szCs w:val="15"/>
              </w:rPr>
              <w:t>3</w:t>
            </w:r>
            <w:r w:rsidRPr="00BC4772">
              <w:rPr>
                <w:w w:val="105"/>
                <w:sz w:val="15"/>
                <w:szCs w:val="15"/>
              </w:rPr>
              <w:t>5</w:t>
            </w:r>
          </w:p>
        </w:tc>
        <w:tc>
          <w:tcPr>
            <w:tcW w:w="6605" w:type="dxa"/>
            <w:tcBorders>
              <w:top w:val="single" w:sz="2" w:space="0" w:color="000000"/>
              <w:left w:val="single" w:sz="2" w:space="0" w:color="000000"/>
              <w:bottom w:val="single" w:sz="2" w:space="0" w:color="000000"/>
              <w:right w:val="single" w:sz="2" w:space="0" w:color="000000"/>
            </w:tcBorders>
          </w:tcPr>
          <w:p w:rsidR="009632A8" w:rsidRPr="00BC4772" w:rsidRDefault="00D478F5" w:rsidP="00D478F5">
            <w:pPr>
              <w:pStyle w:val="TableParagraph"/>
              <w:kinsoku w:val="0"/>
              <w:overflowPunct w:val="0"/>
              <w:spacing w:before="58"/>
              <w:ind w:left="229"/>
            </w:pPr>
            <w:r>
              <w:rPr>
                <w:spacing w:val="-3"/>
                <w:w w:val="105"/>
                <w:sz w:val="15"/>
                <w:szCs w:val="15"/>
              </w:rPr>
              <w:t>Assistance regarding mechanic aspects, commissioning and set up</w:t>
            </w:r>
            <w:r w:rsidR="009632A8" w:rsidRPr="00BC4772">
              <w:rPr>
                <w:spacing w:val="-6"/>
                <w:w w:val="105"/>
                <w:sz w:val="15"/>
                <w:szCs w:val="15"/>
              </w:rPr>
              <w:t xml:space="preserve"> </w:t>
            </w:r>
          </w:p>
        </w:tc>
        <w:tc>
          <w:tcPr>
            <w:tcW w:w="854"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8"/>
              <w:ind w:left="375" w:right="380"/>
              <w:jc w:val="center"/>
            </w:pPr>
            <w:r w:rsidRPr="00BC4772">
              <w:rPr>
                <w:w w:val="105"/>
                <w:sz w:val="15"/>
                <w:szCs w:val="15"/>
              </w:rPr>
              <w:t>-</w:t>
            </w:r>
          </w:p>
        </w:tc>
        <w:tc>
          <w:tcPr>
            <w:tcW w:w="660"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8"/>
              <w:ind w:left="279" w:right="282"/>
              <w:jc w:val="center"/>
            </w:pPr>
            <w:r w:rsidRPr="00BC4772">
              <w:rPr>
                <w:w w:val="105"/>
                <w:sz w:val="15"/>
                <w:szCs w:val="15"/>
              </w:rPr>
              <w:t>-</w:t>
            </w:r>
          </w:p>
        </w:tc>
        <w:tc>
          <w:tcPr>
            <w:tcW w:w="552"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8"/>
              <w:ind w:left="171" w:right="170"/>
              <w:jc w:val="center"/>
            </w:pPr>
            <w:r w:rsidRPr="00BC4772">
              <w:rPr>
                <w:spacing w:val="-3"/>
                <w:w w:val="105"/>
                <w:sz w:val="15"/>
                <w:szCs w:val="15"/>
              </w:rPr>
              <w:t>l</w:t>
            </w:r>
            <w:r w:rsidRPr="00BC4772">
              <w:rPr>
                <w:spacing w:val="1"/>
                <w:w w:val="105"/>
                <w:sz w:val="15"/>
                <w:szCs w:val="15"/>
              </w:rPr>
              <w:t>o</w:t>
            </w:r>
            <w:r w:rsidRPr="00BC4772">
              <w:rPr>
                <w:w w:val="105"/>
                <w:sz w:val="15"/>
                <w:szCs w:val="15"/>
              </w:rPr>
              <w:t>t</w:t>
            </w:r>
          </w:p>
        </w:tc>
        <w:tc>
          <w:tcPr>
            <w:tcW w:w="509" w:type="dxa"/>
            <w:tcBorders>
              <w:top w:val="single" w:sz="2" w:space="0" w:color="000000"/>
              <w:left w:val="single" w:sz="2" w:space="0" w:color="000000"/>
              <w:bottom w:val="single" w:sz="2" w:space="0" w:color="000000"/>
              <w:right w:val="single" w:sz="2" w:space="0" w:color="000000"/>
            </w:tcBorders>
          </w:tcPr>
          <w:p w:rsidR="009632A8" w:rsidRPr="00BC4772" w:rsidRDefault="009632A8"/>
        </w:tc>
      </w:tr>
      <w:tr w:rsidR="009632A8" w:rsidRPr="00BC4772">
        <w:trPr>
          <w:trHeight w:hRule="exact" w:val="300"/>
        </w:trPr>
        <w:tc>
          <w:tcPr>
            <w:tcW w:w="811"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8"/>
              <w:ind w:left="264" w:right="265"/>
              <w:jc w:val="center"/>
            </w:pPr>
            <w:r w:rsidRPr="00BC4772">
              <w:rPr>
                <w:spacing w:val="1"/>
                <w:w w:val="105"/>
                <w:sz w:val="15"/>
                <w:szCs w:val="15"/>
              </w:rPr>
              <w:t>0</w:t>
            </w:r>
            <w:r w:rsidRPr="00BC4772">
              <w:rPr>
                <w:spacing w:val="-2"/>
                <w:w w:val="105"/>
                <w:sz w:val="15"/>
                <w:szCs w:val="15"/>
              </w:rPr>
              <w:t>3</w:t>
            </w:r>
            <w:r w:rsidRPr="00BC4772">
              <w:rPr>
                <w:w w:val="105"/>
                <w:sz w:val="15"/>
                <w:szCs w:val="15"/>
              </w:rPr>
              <w:t>6</w:t>
            </w:r>
          </w:p>
        </w:tc>
        <w:tc>
          <w:tcPr>
            <w:tcW w:w="6605" w:type="dxa"/>
            <w:tcBorders>
              <w:top w:val="single" w:sz="2" w:space="0" w:color="000000"/>
              <w:left w:val="single" w:sz="2" w:space="0" w:color="000000"/>
              <w:bottom w:val="single" w:sz="2" w:space="0" w:color="000000"/>
              <w:right w:val="single" w:sz="2" w:space="0" w:color="000000"/>
            </w:tcBorders>
          </w:tcPr>
          <w:p w:rsidR="009632A8" w:rsidRPr="00BC4772" w:rsidRDefault="00D478F5" w:rsidP="00D478F5">
            <w:pPr>
              <w:pStyle w:val="TableParagraph"/>
              <w:kinsoku w:val="0"/>
              <w:overflowPunct w:val="0"/>
              <w:spacing w:before="58"/>
              <w:ind w:left="229"/>
            </w:pPr>
            <w:r>
              <w:rPr>
                <w:w w:val="105"/>
                <w:sz w:val="15"/>
                <w:szCs w:val="15"/>
              </w:rPr>
              <w:t xml:space="preserve">Transport to the project site located </w:t>
            </w:r>
            <w:r>
              <w:rPr>
                <w:spacing w:val="1"/>
                <w:w w:val="105"/>
                <w:sz w:val="15"/>
                <w:szCs w:val="15"/>
              </w:rPr>
              <w:t xml:space="preserve">approximately at </w:t>
            </w:r>
            <w:r w:rsidR="009632A8" w:rsidRPr="00BC4772">
              <w:rPr>
                <w:spacing w:val="1"/>
                <w:w w:val="105"/>
                <w:sz w:val="15"/>
                <w:szCs w:val="15"/>
              </w:rPr>
              <w:t>1</w:t>
            </w:r>
            <w:r w:rsidR="009632A8" w:rsidRPr="00BC4772">
              <w:rPr>
                <w:w w:val="105"/>
                <w:sz w:val="15"/>
                <w:szCs w:val="15"/>
              </w:rPr>
              <w:t>2</w:t>
            </w:r>
            <w:r w:rsidR="009632A8" w:rsidRPr="00BC4772">
              <w:rPr>
                <w:spacing w:val="-5"/>
                <w:w w:val="105"/>
                <w:sz w:val="15"/>
                <w:szCs w:val="15"/>
              </w:rPr>
              <w:t xml:space="preserve"> </w:t>
            </w:r>
            <w:r w:rsidR="009632A8" w:rsidRPr="00BC4772">
              <w:rPr>
                <w:spacing w:val="1"/>
                <w:w w:val="105"/>
                <w:sz w:val="15"/>
                <w:szCs w:val="15"/>
              </w:rPr>
              <w:t>k</w:t>
            </w:r>
            <w:r w:rsidR="009632A8" w:rsidRPr="00BC4772">
              <w:rPr>
                <w:w w:val="105"/>
                <w:sz w:val="15"/>
                <w:szCs w:val="15"/>
              </w:rPr>
              <w:t>m</w:t>
            </w:r>
            <w:r w:rsidR="009632A8" w:rsidRPr="00BC4772">
              <w:rPr>
                <w:spacing w:val="-9"/>
                <w:w w:val="105"/>
                <w:sz w:val="15"/>
                <w:szCs w:val="15"/>
              </w:rPr>
              <w:t xml:space="preserve"> </w:t>
            </w:r>
            <w:r>
              <w:rPr>
                <w:spacing w:val="2"/>
                <w:w w:val="105"/>
                <w:sz w:val="15"/>
                <w:szCs w:val="15"/>
              </w:rPr>
              <w:t>south west from</w:t>
            </w:r>
            <w:r w:rsidR="009632A8" w:rsidRPr="00BC4772">
              <w:rPr>
                <w:spacing w:val="-5"/>
                <w:w w:val="105"/>
                <w:sz w:val="15"/>
                <w:szCs w:val="15"/>
              </w:rPr>
              <w:t xml:space="preserve"> </w:t>
            </w:r>
            <w:proofErr w:type="spellStart"/>
            <w:r w:rsidR="009632A8" w:rsidRPr="00BC4772">
              <w:rPr>
                <w:spacing w:val="-2"/>
                <w:w w:val="105"/>
                <w:sz w:val="15"/>
                <w:szCs w:val="15"/>
              </w:rPr>
              <w:t>C</w:t>
            </w:r>
            <w:r w:rsidR="009632A8" w:rsidRPr="00BC4772">
              <w:rPr>
                <w:spacing w:val="1"/>
                <w:w w:val="105"/>
                <w:sz w:val="15"/>
                <w:szCs w:val="15"/>
              </w:rPr>
              <w:t>hu</w:t>
            </w:r>
            <w:r w:rsidR="009632A8" w:rsidRPr="00BC4772">
              <w:rPr>
                <w:spacing w:val="-2"/>
                <w:w w:val="105"/>
                <w:sz w:val="15"/>
                <w:szCs w:val="15"/>
              </w:rPr>
              <w:t>q</w:t>
            </w:r>
            <w:r w:rsidR="009632A8" w:rsidRPr="00BC4772">
              <w:rPr>
                <w:spacing w:val="1"/>
                <w:w w:val="105"/>
                <w:sz w:val="15"/>
                <w:szCs w:val="15"/>
              </w:rPr>
              <w:t>u</w:t>
            </w:r>
            <w:r w:rsidR="009632A8" w:rsidRPr="00BC4772">
              <w:rPr>
                <w:spacing w:val="-1"/>
                <w:w w:val="105"/>
                <w:sz w:val="15"/>
                <w:szCs w:val="15"/>
              </w:rPr>
              <w:t>i</w:t>
            </w:r>
            <w:r w:rsidR="009632A8" w:rsidRPr="00BC4772">
              <w:rPr>
                <w:w w:val="105"/>
                <w:sz w:val="15"/>
                <w:szCs w:val="15"/>
              </w:rPr>
              <w:t>ca</w:t>
            </w:r>
            <w:r w:rsidR="009632A8" w:rsidRPr="00BC4772">
              <w:rPr>
                <w:spacing w:val="-6"/>
                <w:w w:val="105"/>
                <w:sz w:val="15"/>
                <w:szCs w:val="15"/>
              </w:rPr>
              <w:t>m</w:t>
            </w:r>
            <w:r w:rsidR="009632A8" w:rsidRPr="00BC4772">
              <w:rPr>
                <w:w w:val="105"/>
                <w:sz w:val="15"/>
                <w:szCs w:val="15"/>
              </w:rPr>
              <w:t>a</w:t>
            </w:r>
            <w:r w:rsidR="009632A8" w:rsidRPr="00BC4772">
              <w:rPr>
                <w:spacing w:val="-3"/>
                <w:w w:val="105"/>
                <w:sz w:val="15"/>
                <w:szCs w:val="15"/>
              </w:rPr>
              <w:t>t</w:t>
            </w:r>
            <w:r w:rsidR="009632A8" w:rsidRPr="00BC4772">
              <w:rPr>
                <w:w w:val="105"/>
                <w:sz w:val="15"/>
                <w:szCs w:val="15"/>
              </w:rPr>
              <w:t>a</w:t>
            </w:r>
            <w:proofErr w:type="spellEnd"/>
          </w:p>
        </w:tc>
        <w:tc>
          <w:tcPr>
            <w:tcW w:w="854"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8"/>
              <w:ind w:left="375" w:right="380"/>
              <w:jc w:val="center"/>
            </w:pPr>
            <w:r w:rsidRPr="00BC4772">
              <w:rPr>
                <w:w w:val="105"/>
                <w:sz w:val="15"/>
                <w:szCs w:val="15"/>
              </w:rPr>
              <w:t>-</w:t>
            </w:r>
          </w:p>
        </w:tc>
        <w:tc>
          <w:tcPr>
            <w:tcW w:w="660"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8"/>
              <w:ind w:left="279" w:right="282"/>
              <w:jc w:val="center"/>
            </w:pPr>
            <w:r w:rsidRPr="00BC4772">
              <w:rPr>
                <w:w w:val="105"/>
                <w:sz w:val="15"/>
                <w:szCs w:val="15"/>
              </w:rPr>
              <w:t>-</w:t>
            </w:r>
          </w:p>
        </w:tc>
        <w:tc>
          <w:tcPr>
            <w:tcW w:w="552"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8"/>
              <w:ind w:left="171" w:right="170"/>
              <w:jc w:val="center"/>
            </w:pPr>
            <w:r w:rsidRPr="00BC4772">
              <w:rPr>
                <w:spacing w:val="-3"/>
                <w:w w:val="105"/>
                <w:sz w:val="15"/>
                <w:szCs w:val="15"/>
              </w:rPr>
              <w:t>l</w:t>
            </w:r>
            <w:r w:rsidRPr="00BC4772">
              <w:rPr>
                <w:spacing w:val="1"/>
                <w:w w:val="105"/>
                <w:sz w:val="15"/>
                <w:szCs w:val="15"/>
              </w:rPr>
              <w:t>o</w:t>
            </w:r>
            <w:r w:rsidRPr="00BC4772">
              <w:rPr>
                <w:w w:val="105"/>
                <w:sz w:val="15"/>
                <w:szCs w:val="15"/>
              </w:rPr>
              <w:t>t</w:t>
            </w:r>
          </w:p>
        </w:tc>
        <w:tc>
          <w:tcPr>
            <w:tcW w:w="509" w:type="dxa"/>
            <w:tcBorders>
              <w:top w:val="single" w:sz="2" w:space="0" w:color="000000"/>
              <w:left w:val="single" w:sz="2" w:space="0" w:color="000000"/>
              <w:bottom w:val="single" w:sz="2" w:space="0" w:color="000000"/>
              <w:right w:val="single" w:sz="2" w:space="0" w:color="000000"/>
            </w:tcBorders>
          </w:tcPr>
          <w:p w:rsidR="009632A8" w:rsidRPr="00BC4772" w:rsidRDefault="009632A8"/>
        </w:tc>
      </w:tr>
    </w:tbl>
    <w:p w:rsidR="009632A8" w:rsidRPr="00BC4772" w:rsidRDefault="009632A8">
      <w:pPr>
        <w:kinsoku w:val="0"/>
        <w:overflowPunct w:val="0"/>
        <w:spacing w:before="6" w:line="190" w:lineRule="exact"/>
        <w:rPr>
          <w:sz w:val="19"/>
          <w:szCs w:val="19"/>
        </w:rPr>
      </w:pPr>
    </w:p>
    <w:p w:rsidR="009632A8" w:rsidRPr="00BC4772" w:rsidRDefault="00E2193B">
      <w:pPr>
        <w:kinsoku w:val="0"/>
        <w:overflowPunct w:val="0"/>
        <w:spacing w:before="73"/>
        <w:ind w:left="796"/>
        <w:rPr>
          <w:sz w:val="23"/>
          <w:szCs w:val="23"/>
        </w:rPr>
      </w:pPr>
      <w:r>
        <w:rPr>
          <w:b/>
          <w:bCs/>
          <w:spacing w:val="-2"/>
          <w:sz w:val="23"/>
          <w:szCs w:val="23"/>
          <w:u w:val="thick"/>
        </w:rPr>
        <w:t>FLOATING PLATFORMS</w:t>
      </w:r>
    </w:p>
    <w:tbl>
      <w:tblPr>
        <w:tblW w:w="0" w:type="auto"/>
        <w:tblInd w:w="111" w:type="dxa"/>
        <w:tblLayout w:type="fixed"/>
        <w:tblCellMar>
          <w:left w:w="0" w:type="dxa"/>
          <w:right w:w="0" w:type="dxa"/>
        </w:tblCellMar>
        <w:tblLook w:val="0000" w:firstRow="0" w:lastRow="0" w:firstColumn="0" w:lastColumn="0" w:noHBand="0" w:noVBand="0"/>
      </w:tblPr>
      <w:tblGrid>
        <w:gridCol w:w="768"/>
        <w:gridCol w:w="6619"/>
        <w:gridCol w:w="545"/>
        <w:gridCol w:w="888"/>
        <w:gridCol w:w="547"/>
        <w:gridCol w:w="605"/>
      </w:tblGrid>
      <w:tr w:rsidR="009632A8" w:rsidRPr="00BC4772">
        <w:trPr>
          <w:trHeight w:hRule="exact" w:val="542"/>
        </w:trPr>
        <w:tc>
          <w:tcPr>
            <w:tcW w:w="768" w:type="dxa"/>
            <w:tcBorders>
              <w:top w:val="single" w:sz="4" w:space="0" w:color="000000"/>
              <w:left w:val="single" w:sz="4" w:space="0" w:color="000000"/>
              <w:bottom w:val="single" w:sz="4" w:space="0" w:color="000000"/>
              <w:right w:val="single" w:sz="4" w:space="0" w:color="000000"/>
            </w:tcBorders>
            <w:shd w:val="clear" w:color="auto" w:fill="9F9F9F"/>
          </w:tcPr>
          <w:p w:rsidR="009632A8" w:rsidRPr="00BC4772" w:rsidRDefault="009632A8">
            <w:pPr>
              <w:pStyle w:val="TableParagraph"/>
              <w:kinsoku w:val="0"/>
              <w:overflowPunct w:val="0"/>
              <w:spacing w:before="2" w:line="170" w:lineRule="exact"/>
              <w:rPr>
                <w:sz w:val="17"/>
                <w:szCs w:val="17"/>
              </w:rPr>
            </w:pPr>
          </w:p>
          <w:p w:rsidR="009632A8" w:rsidRPr="00BC4772" w:rsidRDefault="007E2A81">
            <w:pPr>
              <w:pStyle w:val="TableParagraph"/>
              <w:kinsoku w:val="0"/>
              <w:overflowPunct w:val="0"/>
              <w:ind w:left="97"/>
            </w:pPr>
            <w:r>
              <w:rPr>
                <w:b/>
                <w:bCs/>
                <w:spacing w:val="-1"/>
                <w:w w:val="105"/>
                <w:sz w:val="15"/>
                <w:szCs w:val="15"/>
              </w:rPr>
              <w:t>I</w:t>
            </w:r>
            <w:r w:rsidR="009632A8" w:rsidRPr="00BC4772">
              <w:rPr>
                <w:b/>
                <w:bCs/>
                <w:w w:val="105"/>
                <w:sz w:val="15"/>
                <w:szCs w:val="15"/>
              </w:rPr>
              <w:t>t</w:t>
            </w:r>
            <w:r w:rsidR="009632A8" w:rsidRPr="00BC4772">
              <w:rPr>
                <w:b/>
                <w:bCs/>
                <w:spacing w:val="2"/>
                <w:w w:val="105"/>
                <w:sz w:val="15"/>
                <w:szCs w:val="15"/>
              </w:rPr>
              <w:t>e</w:t>
            </w:r>
            <w:r w:rsidR="009632A8" w:rsidRPr="00BC4772">
              <w:rPr>
                <w:b/>
                <w:bCs/>
                <w:w w:val="105"/>
                <w:sz w:val="15"/>
                <w:szCs w:val="15"/>
              </w:rPr>
              <w:t>m</w:t>
            </w:r>
            <w:r w:rsidR="009632A8" w:rsidRPr="00BC4772">
              <w:rPr>
                <w:b/>
                <w:bCs/>
                <w:spacing w:val="-10"/>
                <w:w w:val="105"/>
                <w:sz w:val="15"/>
                <w:szCs w:val="15"/>
              </w:rPr>
              <w:t xml:space="preserve"> </w:t>
            </w:r>
            <w:r w:rsidR="009632A8" w:rsidRPr="00BC4772">
              <w:rPr>
                <w:b/>
                <w:bCs/>
                <w:spacing w:val="-1"/>
                <w:w w:val="105"/>
                <w:sz w:val="15"/>
                <w:szCs w:val="15"/>
              </w:rPr>
              <w:t>N</w:t>
            </w:r>
            <w:r w:rsidR="009632A8" w:rsidRPr="00BC4772">
              <w:rPr>
                <w:b/>
                <w:bCs/>
                <w:w w:val="105"/>
                <w:sz w:val="15"/>
                <w:szCs w:val="15"/>
              </w:rPr>
              <w:t>°</w:t>
            </w:r>
          </w:p>
        </w:tc>
        <w:tc>
          <w:tcPr>
            <w:tcW w:w="6619" w:type="dxa"/>
            <w:tcBorders>
              <w:top w:val="single" w:sz="4" w:space="0" w:color="000000"/>
              <w:left w:val="single" w:sz="4" w:space="0" w:color="000000"/>
              <w:bottom w:val="single" w:sz="4" w:space="0" w:color="000000"/>
              <w:right w:val="single" w:sz="4" w:space="0" w:color="000000"/>
            </w:tcBorders>
            <w:shd w:val="clear" w:color="auto" w:fill="9F9F9F"/>
          </w:tcPr>
          <w:p w:rsidR="009632A8" w:rsidRPr="00BC4772" w:rsidRDefault="009632A8">
            <w:pPr>
              <w:pStyle w:val="TableParagraph"/>
              <w:kinsoku w:val="0"/>
              <w:overflowPunct w:val="0"/>
              <w:spacing w:before="2" w:line="170" w:lineRule="exact"/>
              <w:rPr>
                <w:sz w:val="17"/>
                <w:szCs w:val="17"/>
              </w:rPr>
            </w:pPr>
          </w:p>
          <w:p w:rsidR="009632A8" w:rsidRPr="00BC4772" w:rsidRDefault="009632A8">
            <w:pPr>
              <w:pStyle w:val="TableParagraph"/>
              <w:kinsoku w:val="0"/>
              <w:overflowPunct w:val="0"/>
              <w:ind w:left="2889" w:right="2886"/>
              <w:jc w:val="center"/>
            </w:pPr>
            <w:r w:rsidRPr="00BC4772">
              <w:rPr>
                <w:b/>
                <w:bCs/>
                <w:spacing w:val="-1"/>
                <w:w w:val="105"/>
                <w:sz w:val="15"/>
                <w:szCs w:val="15"/>
              </w:rPr>
              <w:t>D</w:t>
            </w:r>
            <w:r w:rsidRPr="00BC4772">
              <w:rPr>
                <w:b/>
                <w:bCs/>
                <w:w w:val="105"/>
                <w:sz w:val="15"/>
                <w:szCs w:val="15"/>
              </w:rPr>
              <w:t>e</w:t>
            </w:r>
            <w:r w:rsidRPr="00BC4772">
              <w:rPr>
                <w:b/>
                <w:bCs/>
                <w:spacing w:val="-1"/>
                <w:w w:val="105"/>
                <w:sz w:val="15"/>
                <w:szCs w:val="15"/>
              </w:rPr>
              <w:t>s</w:t>
            </w:r>
            <w:r w:rsidRPr="00BC4772">
              <w:rPr>
                <w:b/>
                <w:bCs/>
                <w:w w:val="105"/>
                <w:sz w:val="15"/>
                <w:szCs w:val="15"/>
              </w:rPr>
              <w:t>c</w:t>
            </w:r>
            <w:r w:rsidRPr="00BC4772">
              <w:rPr>
                <w:b/>
                <w:bCs/>
                <w:spacing w:val="2"/>
                <w:w w:val="105"/>
                <w:sz w:val="15"/>
                <w:szCs w:val="15"/>
              </w:rPr>
              <w:t>r</w:t>
            </w:r>
            <w:r w:rsidRPr="00BC4772">
              <w:rPr>
                <w:b/>
                <w:bCs/>
                <w:spacing w:val="-3"/>
                <w:w w:val="105"/>
                <w:sz w:val="15"/>
                <w:szCs w:val="15"/>
              </w:rPr>
              <w:t>i</w:t>
            </w:r>
            <w:r w:rsidRPr="00BC4772">
              <w:rPr>
                <w:b/>
                <w:bCs/>
                <w:spacing w:val="-1"/>
                <w:w w:val="105"/>
                <w:sz w:val="15"/>
                <w:szCs w:val="15"/>
              </w:rPr>
              <w:t>p</w:t>
            </w:r>
            <w:r w:rsidR="00D478F5">
              <w:rPr>
                <w:b/>
                <w:bCs/>
                <w:w w:val="105"/>
                <w:sz w:val="15"/>
                <w:szCs w:val="15"/>
              </w:rPr>
              <w:t>tion</w:t>
            </w:r>
          </w:p>
        </w:tc>
        <w:tc>
          <w:tcPr>
            <w:tcW w:w="545" w:type="dxa"/>
            <w:tcBorders>
              <w:top w:val="single" w:sz="4" w:space="0" w:color="000000"/>
              <w:left w:val="single" w:sz="4" w:space="0" w:color="000000"/>
              <w:bottom w:val="single" w:sz="4" w:space="0" w:color="000000"/>
              <w:right w:val="single" w:sz="4" w:space="0" w:color="000000"/>
            </w:tcBorders>
            <w:shd w:val="clear" w:color="auto" w:fill="9F9F9F"/>
          </w:tcPr>
          <w:p w:rsidR="009632A8" w:rsidRPr="00BC4772" w:rsidRDefault="009632A8">
            <w:pPr>
              <w:pStyle w:val="TableParagraph"/>
              <w:kinsoku w:val="0"/>
              <w:overflowPunct w:val="0"/>
              <w:spacing w:before="2" w:line="170" w:lineRule="exact"/>
              <w:rPr>
                <w:sz w:val="17"/>
                <w:szCs w:val="17"/>
              </w:rPr>
            </w:pPr>
          </w:p>
          <w:p w:rsidR="009632A8" w:rsidRPr="00BC4772" w:rsidRDefault="009632A8">
            <w:pPr>
              <w:pStyle w:val="TableParagraph"/>
              <w:kinsoku w:val="0"/>
              <w:overflowPunct w:val="0"/>
              <w:ind w:left="95"/>
            </w:pPr>
            <w:r w:rsidRPr="00BC4772">
              <w:rPr>
                <w:b/>
                <w:bCs/>
                <w:spacing w:val="-2"/>
                <w:w w:val="105"/>
                <w:sz w:val="15"/>
                <w:szCs w:val="15"/>
              </w:rPr>
              <w:t>T</w:t>
            </w:r>
            <w:r w:rsidRPr="00BC4772">
              <w:rPr>
                <w:b/>
                <w:bCs/>
                <w:spacing w:val="-1"/>
                <w:w w:val="105"/>
                <w:sz w:val="15"/>
                <w:szCs w:val="15"/>
              </w:rPr>
              <w:t>A</w:t>
            </w:r>
            <w:r w:rsidRPr="00BC4772">
              <w:rPr>
                <w:b/>
                <w:bCs/>
                <w:w w:val="105"/>
                <w:sz w:val="15"/>
                <w:szCs w:val="15"/>
              </w:rPr>
              <w:t>G</w:t>
            </w:r>
          </w:p>
        </w:tc>
        <w:tc>
          <w:tcPr>
            <w:tcW w:w="888" w:type="dxa"/>
            <w:tcBorders>
              <w:top w:val="single" w:sz="4" w:space="0" w:color="000000"/>
              <w:left w:val="single" w:sz="4" w:space="0" w:color="000000"/>
              <w:bottom w:val="single" w:sz="4" w:space="0" w:color="000000"/>
              <w:right w:val="single" w:sz="4" w:space="0" w:color="000000"/>
            </w:tcBorders>
            <w:shd w:val="clear" w:color="auto" w:fill="9F9F9F"/>
          </w:tcPr>
          <w:p w:rsidR="009632A8" w:rsidRPr="00BC4772" w:rsidRDefault="009632A8">
            <w:pPr>
              <w:pStyle w:val="TableParagraph"/>
              <w:kinsoku w:val="0"/>
              <w:overflowPunct w:val="0"/>
              <w:spacing w:before="55"/>
              <w:ind w:left="128" w:right="132"/>
              <w:jc w:val="center"/>
              <w:rPr>
                <w:sz w:val="15"/>
                <w:szCs w:val="15"/>
              </w:rPr>
            </w:pPr>
            <w:r w:rsidRPr="00BC4772">
              <w:rPr>
                <w:b/>
                <w:bCs/>
                <w:w w:val="105"/>
                <w:sz w:val="15"/>
                <w:szCs w:val="15"/>
              </w:rPr>
              <w:t>(</w:t>
            </w:r>
            <w:proofErr w:type="spellStart"/>
            <w:r w:rsidRPr="00BC4772">
              <w:rPr>
                <w:b/>
                <w:bCs/>
                <w:spacing w:val="-1"/>
                <w:w w:val="105"/>
                <w:sz w:val="15"/>
                <w:szCs w:val="15"/>
              </w:rPr>
              <w:t>A</w:t>
            </w:r>
            <w:r w:rsidRPr="00BC4772">
              <w:rPr>
                <w:b/>
                <w:bCs/>
                <w:spacing w:val="-5"/>
                <w:w w:val="105"/>
                <w:sz w:val="15"/>
                <w:szCs w:val="15"/>
              </w:rPr>
              <w:t>x</w:t>
            </w:r>
            <w:r w:rsidRPr="00BC4772">
              <w:rPr>
                <w:b/>
                <w:bCs/>
                <w:spacing w:val="1"/>
                <w:w w:val="105"/>
                <w:sz w:val="15"/>
                <w:szCs w:val="15"/>
              </w:rPr>
              <w:t>B</w:t>
            </w:r>
            <w:r w:rsidRPr="00BC4772">
              <w:rPr>
                <w:b/>
                <w:bCs/>
                <w:spacing w:val="-2"/>
                <w:w w:val="105"/>
                <w:sz w:val="15"/>
                <w:szCs w:val="15"/>
              </w:rPr>
              <w:t>xL</w:t>
            </w:r>
            <w:proofErr w:type="spellEnd"/>
            <w:r w:rsidRPr="00BC4772">
              <w:rPr>
                <w:b/>
                <w:bCs/>
                <w:w w:val="105"/>
                <w:sz w:val="15"/>
                <w:szCs w:val="15"/>
              </w:rPr>
              <w:t>)</w:t>
            </w:r>
          </w:p>
          <w:p w:rsidR="009632A8" w:rsidRPr="00BC4772" w:rsidRDefault="009632A8">
            <w:pPr>
              <w:pStyle w:val="TableParagraph"/>
              <w:kinsoku w:val="0"/>
              <w:overflowPunct w:val="0"/>
              <w:spacing w:before="65"/>
              <w:ind w:left="317" w:right="316"/>
              <w:jc w:val="center"/>
            </w:pPr>
            <w:r w:rsidRPr="00BC4772">
              <w:rPr>
                <w:b/>
                <w:bCs/>
                <w:spacing w:val="2"/>
                <w:w w:val="105"/>
                <w:sz w:val="15"/>
                <w:szCs w:val="15"/>
              </w:rPr>
              <w:t>c</w:t>
            </w:r>
            <w:r w:rsidRPr="00BC4772">
              <w:rPr>
                <w:b/>
                <w:bCs/>
                <w:w w:val="105"/>
                <w:sz w:val="15"/>
                <w:szCs w:val="15"/>
              </w:rPr>
              <w:t>m</w:t>
            </w:r>
          </w:p>
        </w:tc>
        <w:tc>
          <w:tcPr>
            <w:tcW w:w="547" w:type="dxa"/>
            <w:tcBorders>
              <w:top w:val="single" w:sz="4" w:space="0" w:color="000000"/>
              <w:left w:val="single" w:sz="4" w:space="0" w:color="000000"/>
              <w:bottom w:val="single" w:sz="4" w:space="0" w:color="000000"/>
              <w:right w:val="single" w:sz="4" w:space="0" w:color="000000"/>
            </w:tcBorders>
            <w:shd w:val="clear" w:color="auto" w:fill="9F9F9F"/>
          </w:tcPr>
          <w:p w:rsidR="009632A8" w:rsidRPr="00BC4772" w:rsidRDefault="009632A8">
            <w:pPr>
              <w:pStyle w:val="TableParagraph"/>
              <w:kinsoku w:val="0"/>
              <w:overflowPunct w:val="0"/>
              <w:spacing w:before="2" w:line="170" w:lineRule="exact"/>
              <w:rPr>
                <w:sz w:val="17"/>
                <w:szCs w:val="17"/>
              </w:rPr>
            </w:pPr>
          </w:p>
          <w:p w:rsidR="009632A8" w:rsidRPr="00BC4772" w:rsidRDefault="009632A8">
            <w:pPr>
              <w:pStyle w:val="TableParagraph"/>
              <w:kinsoku w:val="0"/>
              <w:overflowPunct w:val="0"/>
              <w:ind w:left="97"/>
            </w:pPr>
            <w:proofErr w:type="spellStart"/>
            <w:r w:rsidRPr="00BC4772">
              <w:rPr>
                <w:b/>
                <w:bCs/>
                <w:spacing w:val="-1"/>
                <w:w w:val="105"/>
                <w:sz w:val="15"/>
                <w:szCs w:val="15"/>
              </w:rPr>
              <w:t>U</w:t>
            </w:r>
            <w:r w:rsidRPr="00BC4772">
              <w:rPr>
                <w:b/>
                <w:bCs/>
                <w:spacing w:val="-2"/>
                <w:w w:val="105"/>
                <w:sz w:val="15"/>
                <w:szCs w:val="15"/>
              </w:rPr>
              <w:t>o</w:t>
            </w:r>
            <w:r w:rsidRPr="00BC4772">
              <w:rPr>
                <w:b/>
                <w:bCs/>
                <w:w w:val="105"/>
                <w:sz w:val="15"/>
                <w:szCs w:val="15"/>
              </w:rPr>
              <w:t>M</w:t>
            </w:r>
            <w:proofErr w:type="spellEnd"/>
          </w:p>
        </w:tc>
        <w:tc>
          <w:tcPr>
            <w:tcW w:w="605" w:type="dxa"/>
            <w:tcBorders>
              <w:top w:val="single" w:sz="12" w:space="0" w:color="9F9F9F"/>
              <w:left w:val="single" w:sz="4" w:space="0" w:color="000000"/>
              <w:bottom w:val="single" w:sz="12" w:space="0" w:color="9F9F9F"/>
              <w:right w:val="single" w:sz="4" w:space="0" w:color="000000"/>
            </w:tcBorders>
            <w:shd w:val="clear" w:color="auto" w:fill="9F9F9F"/>
          </w:tcPr>
          <w:p w:rsidR="009632A8" w:rsidRPr="00BC4772" w:rsidRDefault="009632A8">
            <w:pPr>
              <w:pStyle w:val="TableParagraph"/>
              <w:kinsoku w:val="0"/>
              <w:overflowPunct w:val="0"/>
              <w:spacing w:before="73" w:line="247" w:lineRule="auto"/>
              <w:ind w:left="99"/>
            </w:pPr>
            <w:r w:rsidRPr="00BC4772">
              <w:rPr>
                <w:b/>
                <w:bCs/>
                <w:spacing w:val="-2"/>
                <w:sz w:val="15"/>
                <w:szCs w:val="15"/>
              </w:rPr>
              <w:t>T</w:t>
            </w:r>
            <w:r w:rsidRPr="00BC4772">
              <w:rPr>
                <w:b/>
                <w:bCs/>
                <w:sz w:val="15"/>
                <w:szCs w:val="15"/>
              </w:rPr>
              <w:t>o</w:t>
            </w:r>
            <w:r w:rsidRPr="00BC4772">
              <w:rPr>
                <w:b/>
                <w:bCs/>
                <w:spacing w:val="-2"/>
                <w:sz w:val="15"/>
                <w:szCs w:val="15"/>
              </w:rPr>
              <w:t>t</w:t>
            </w:r>
            <w:r w:rsidRPr="00BC4772">
              <w:rPr>
                <w:b/>
                <w:bCs/>
                <w:sz w:val="15"/>
                <w:szCs w:val="15"/>
              </w:rPr>
              <w:t>al</w:t>
            </w:r>
            <w:r w:rsidRPr="00BC4772">
              <w:rPr>
                <w:b/>
                <w:bCs/>
                <w:w w:val="104"/>
                <w:sz w:val="15"/>
                <w:szCs w:val="15"/>
              </w:rPr>
              <w:t xml:space="preserve"> </w:t>
            </w:r>
            <w:proofErr w:type="spellStart"/>
            <w:r w:rsidRPr="00BC4772">
              <w:rPr>
                <w:b/>
                <w:bCs/>
                <w:spacing w:val="-2"/>
                <w:w w:val="105"/>
                <w:sz w:val="15"/>
                <w:szCs w:val="15"/>
              </w:rPr>
              <w:t>Q</w:t>
            </w:r>
            <w:r w:rsidRPr="00BC4772">
              <w:rPr>
                <w:b/>
                <w:bCs/>
                <w:w w:val="105"/>
                <w:sz w:val="15"/>
                <w:szCs w:val="15"/>
              </w:rPr>
              <w:t>ty</w:t>
            </w:r>
            <w:proofErr w:type="spellEnd"/>
          </w:p>
        </w:tc>
      </w:tr>
      <w:tr w:rsidR="009632A8" w:rsidRPr="00BC4772">
        <w:trPr>
          <w:trHeight w:hRule="exact" w:val="322"/>
        </w:trPr>
        <w:tc>
          <w:tcPr>
            <w:tcW w:w="9972" w:type="dxa"/>
            <w:gridSpan w:val="6"/>
            <w:tcBorders>
              <w:top w:val="single" w:sz="4" w:space="0" w:color="000000"/>
              <w:left w:val="single" w:sz="4" w:space="0" w:color="000000"/>
              <w:bottom w:val="single" w:sz="4" w:space="0" w:color="000000"/>
              <w:right w:val="single" w:sz="4" w:space="0" w:color="000000"/>
            </w:tcBorders>
          </w:tcPr>
          <w:p w:rsidR="009632A8" w:rsidRPr="00BC4772" w:rsidRDefault="00D478F5">
            <w:pPr>
              <w:pStyle w:val="TableParagraph"/>
              <w:kinsoku w:val="0"/>
              <w:overflowPunct w:val="0"/>
              <w:spacing w:before="67"/>
              <w:ind w:left="97"/>
            </w:pPr>
            <w:r>
              <w:rPr>
                <w:b/>
                <w:bCs/>
                <w:spacing w:val="-2"/>
                <w:w w:val="105"/>
                <w:sz w:val="15"/>
                <w:szCs w:val="15"/>
              </w:rPr>
              <w:t>North Mobile Station</w:t>
            </w:r>
            <w:r w:rsidRPr="00BC4772">
              <w:rPr>
                <w:b/>
                <w:bCs/>
                <w:spacing w:val="3"/>
                <w:w w:val="105"/>
                <w:sz w:val="15"/>
                <w:szCs w:val="15"/>
              </w:rPr>
              <w:t xml:space="preserve"> </w:t>
            </w:r>
            <w:r w:rsidR="009632A8" w:rsidRPr="00BC4772">
              <w:rPr>
                <w:b/>
                <w:bCs/>
                <w:spacing w:val="3"/>
                <w:w w:val="105"/>
                <w:sz w:val="15"/>
                <w:szCs w:val="15"/>
              </w:rPr>
              <w:t>(</w:t>
            </w:r>
            <w:r w:rsidR="009632A8" w:rsidRPr="00BC4772">
              <w:rPr>
                <w:b/>
                <w:bCs/>
                <w:spacing w:val="-2"/>
                <w:w w:val="105"/>
                <w:sz w:val="15"/>
                <w:szCs w:val="15"/>
              </w:rPr>
              <w:t>03</w:t>
            </w:r>
            <w:r w:rsidR="009632A8" w:rsidRPr="00BC4772">
              <w:rPr>
                <w:b/>
                <w:bCs/>
                <w:spacing w:val="1"/>
                <w:w w:val="105"/>
                <w:sz w:val="15"/>
                <w:szCs w:val="15"/>
              </w:rPr>
              <w:t>5</w:t>
            </w:r>
            <w:r w:rsidR="009632A8" w:rsidRPr="00BC4772">
              <w:rPr>
                <w:b/>
                <w:bCs/>
                <w:spacing w:val="-2"/>
                <w:w w:val="105"/>
                <w:sz w:val="15"/>
                <w:szCs w:val="15"/>
              </w:rPr>
              <w:t>27</w:t>
            </w:r>
            <w:r w:rsidR="009632A8" w:rsidRPr="00BC4772">
              <w:rPr>
                <w:b/>
                <w:bCs/>
                <w:w w:val="105"/>
                <w:sz w:val="15"/>
                <w:szCs w:val="15"/>
              </w:rPr>
              <w:t>)</w:t>
            </w:r>
          </w:p>
        </w:tc>
      </w:tr>
      <w:tr w:rsidR="009632A8" w:rsidRPr="00BC4772">
        <w:trPr>
          <w:trHeight w:hRule="exact" w:val="722"/>
        </w:trPr>
        <w:tc>
          <w:tcPr>
            <w:tcW w:w="768" w:type="dxa"/>
            <w:tcBorders>
              <w:top w:val="single" w:sz="4" w:space="0" w:color="000000"/>
              <w:left w:val="single" w:sz="4" w:space="0" w:color="000000"/>
              <w:bottom w:val="single" w:sz="4" w:space="0" w:color="000000"/>
              <w:right w:val="single" w:sz="4" w:space="0" w:color="000000"/>
            </w:tcBorders>
          </w:tcPr>
          <w:p w:rsidR="009632A8" w:rsidRPr="00BC4772" w:rsidRDefault="009632A8">
            <w:pPr>
              <w:pStyle w:val="TableParagraph"/>
              <w:kinsoku w:val="0"/>
              <w:overflowPunct w:val="0"/>
              <w:spacing w:before="8" w:line="260" w:lineRule="exact"/>
              <w:rPr>
                <w:sz w:val="26"/>
                <w:szCs w:val="26"/>
              </w:rPr>
            </w:pPr>
          </w:p>
          <w:p w:rsidR="009632A8" w:rsidRPr="00BC4772" w:rsidRDefault="009632A8">
            <w:pPr>
              <w:pStyle w:val="TableParagraph"/>
              <w:kinsoku w:val="0"/>
              <w:overflowPunct w:val="0"/>
              <w:ind w:left="238" w:right="244"/>
              <w:jc w:val="center"/>
            </w:pPr>
            <w:r w:rsidRPr="00BC4772">
              <w:rPr>
                <w:spacing w:val="1"/>
                <w:w w:val="105"/>
                <w:sz w:val="15"/>
                <w:szCs w:val="15"/>
              </w:rPr>
              <w:t>0</w:t>
            </w:r>
            <w:r w:rsidRPr="00BC4772">
              <w:rPr>
                <w:spacing w:val="-2"/>
                <w:w w:val="105"/>
                <w:sz w:val="15"/>
                <w:szCs w:val="15"/>
              </w:rPr>
              <w:t>0</w:t>
            </w:r>
            <w:r w:rsidRPr="00BC4772">
              <w:rPr>
                <w:w w:val="105"/>
                <w:sz w:val="15"/>
                <w:szCs w:val="15"/>
              </w:rPr>
              <w:t>1</w:t>
            </w:r>
          </w:p>
        </w:tc>
        <w:tc>
          <w:tcPr>
            <w:tcW w:w="6619" w:type="dxa"/>
            <w:tcBorders>
              <w:top w:val="single" w:sz="4" w:space="0" w:color="000000"/>
              <w:left w:val="single" w:sz="4" w:space="0" w:color="000000"/>
              <w:bottom w:val="single" w:sz="4" w:space="0" w:color="000000"/>
              <w:right w:val="single" w:sz="4" w:space="0" w:color="000000"/>
            </w:tcBorders>
          </w:tcPr>
          <w:p w:rsidR="009632A8" w:rsidRPr="00BC4772" w:rsidRDefault="00D478F5">
            <w:pPr>
              <w:pStyle w:val="TableParagraph"/>
              <w:kinsoku w:val="0"/>
              <w:overflowPunct w:val="0"/>
              <w:spacing w:before="55"/>
              <w:ind w:left="265"/>
              <w:rPr>
                <w:sz w:val="15"/>
                <w:szCs w:val="15"/>
              </w:rPr>
            </w:pPr>
            <w:r>
              <w:rPr>
                <w:b/>
                <w:bCs/>
                <w:w w:val="105"/>
                <w:sz w:val="15"/>
                <w:szCs w:val="15"/>
              </w:rPr>
              <w:t>Floating Platforms</w:t>
            </w:r>
          </w:p>
          <w:p w:rsidR="009632A8" w:rsidRPr="00BC4772" w:rsidRDefault="009632A8" w:rsidP="00D478F5">
            <w:pPr>
              <w:pStyle w:val="TableParagraph"/>
              <w:kinsoku w:val="0"/>
              <w:overflowPunct w:val="0"/>
              <w:spacing w:before="60" w:line="247" w:lineRule="auto"/>
              <w:ind w:left="265"/>
            </w:pPr>
            <w:r w:rsidRPr="00BC4772">
              <w:rPr>
                <w:spacing w:val="-1"/>
                <w:w w:val="105"/>
                <w:sz w:val="15"/>
                <w:szCs w:val="15"/>
              </w:rPr>
              <w:t>D</w:t>
            </w:r>
            <w:r w:rsidRPr="00BC4772">
              <w:rPr>
                <w:spacing w:val="-2"/>
                <w:w w:val="105"/>
                <w:sz w:val="15"/>
                <w:szCs w:val="15"/>
              </w:rPr>
              <w:t>o</w:t>
            </w:r>
            <w:r w:rsidRPr="00BC4772">
              <w:rPr>
                <w:w w:val="105"/>
                <w:sz w:val="15"/>
                <w:szCs w:val="15"/>
              </w:rPr>
              <w:t>c</w:t>
            </w:r>
            <w:r w:rsidRPr="00BC4772">
              <w:rPr>
                <w:spacing w:val="-2"/>
                <w:w w:val="105"/>
                <w:sz w:val="15"/>
                <w:szCs w:val="15"/>
              </w:rPr>
              <w:t>k</w:t>
            </w:r>
            <w:r w:rsidRPr="00BC4772">
              <w:rPr>
                <w:w w:val="105"/>
                <w:sz w:val="15"/>
                <w:szCs w:val="15"/>
              </w:rPr>
              <w:t>s</w:t>
            </w:r>
            <w:r w:rsidRPr="00BC4772">
              <w:rPr>
                <w:spacing w:val="-6"/>
                <w:w w:val="105"/>
                <w:sz w:val="15"/>
                <w:szCs w:val="15"/>
              </w:rPr>
              <w:t xml:space="preserve"> </w:t>
            </w:r>
            <w:r w:rsidR="00D478F5">
              <w:rPr>
                <w:w w:val="105"/>
                <w:sz w:val="15"/>
                <w:szCs w:val="15"/>
              </w:rPr>
              <w:t xml:space="preserve">assembled to access the vertical </w:t>
            </w:r>
            <w:r w:rsidR="004F1AD9">
              <w:rPr>
                <w:w w:val="105"/>
                <w:sz w:val="15"/>
                <w:szCs w:val="15"/>
              </w:rPr>
              <w:t>PUMPS</w:t>
            </w:r>
            <w:r w:rsidR="00D478F5">
              <w:rPr>
                <w:w w:val="105"/>
                <w:sz w:val="15"/>
                <w:szCs w:val="15"/>
              </w:rPr>
              <w:t xml:space="preserve"> set up on raft located in a clear water lagoon, recovered water service</w:t>
            </w:r>
            <w:r w:rsidRPr="00BC4772">
              <w:rPr>
                <w:spacing w:val="-4"/>
                <w:w w:val="105"/>
                <w:sz w:val="15"/>
                <w:szCs w:val="15"/>
              </w:rPr>
              <w:t xml:space="preserve"> </w:t>
            </w:r>
            <w:r w:rsidRPr="00BC4772">
              <w:rPr>
                <w:w w:val="105"/>
                <w:sz w:val="15"/>
                <w:szCs w:val="15"/>
              </w:rPr>
              <w:t>(</w:t>
            </w:r>
            <w:r w:rsidRPr="00BC4772">
              <w:rPr>
                <w:spacing w:val="-2"/>
                <w:w w:val="105"/>
                <w:sz w:val="15"/>
                <w:szCs w:val="15"/>
              </w:rPr>
              <w:t>R</w:t>
            </w:r>
            <w:r w:rsidRPr="00BC4772">
              <w:rPr>
                <w:spacing w:val="1"/>
                <w:w w:val="105"/>
                <w:sz w:val="15"/>
                <w:szCs w:val="15"/>
              </w:rPr>
              <w:t>W</w:t>
            </w:r>
            <w:r w:rsidRPr="00BC4772">
              <w:rPr>
                <w:w w:val="105"/>
                <w:sz w:val="15"/>
                <w:szCs w:val="15"/>
              </w:rPr>
              <w:t>)</w:t>
            </w:r>
            <w:r w:rsidRPr="00BC4772">
              <w:rPr>
                <w:spacing w:val="-7"/>
                <w:w w:val="105"/>
                <w:sz w:val="15"/>
                <w:szCs w:val="15"/>
              </w:rPr>
              <w:t xml:space="preserve"> </w:t>
            </w:r>
            <w:r w:rsidR="00D478F5">
              <w:rPr>
                <w:spacing w:val="3"/>
                <w:w w:val="105"/>
                <w:sz w:val="15"/>
                <w:szCs w:val="15"/>
              </w:rPr>
              <w:t>from a dam with a low content of solids</w:t>
            </w:r>
            <w:r w:rsidRPr="00BC4772">
              <w:rPr>
                <w:spacing w:val="-6"/>
                <w:w w:val="105"/>
                <w:sz w:val="15"/>
                <w:szCs w:val="15"/>
              </w:rPr>
              <w:t xml:space="preserve"> </w:t>
            </w:r>
            <w:r w:rsidRPr="00BC4772">
              <w:rPr>
                <w:w w:val="105"/>
                <w:sz w:val="15"/>
                <w:szCs w:val="15"/>
              </w:rPr>
              <w:t>(&lt;</w:t>
            </w:r>
            <w:r w:rsidRPr="00BC4772">
              <w:rPr>
                <w:spacing w:val="3"/>
                <w:w w:val="105"/>
                <w:sz w:val="15"/>
                <w:szCs w:val="15"/>
              </w:rPr>
              <w:t>5</w:t>
            </w:r>
            <w:r w:rsidRPr="00BC4772">
              <w:rPr>
                <w:spacing w:val="-5"/>
                <w:w w:val="105"/>
                <w:sz w:val="15"/>
                <w:szCs w:val="15"/>
              </w:rPr>
              <w:t>%</w:t>
            </w:r>
            <w:r w:rsidRPr="00BC4772">
              <w:rPr>
                <w:w w:val="105"/>
                <w:sz w:val="15"/>
                <w:szCs w:val="15"/>
              </w:rPr>
              <w:t>)</w:t>
            </w:r>
          </w:p>
        </w:tc>
        <w:tc>
          <w:tcPr>
            <w:tcW w:w="545" w:type="dxa"/>
            <w:tcBorders>
              <w:top w:val="single" w:sz="4" w:space="0" w:color="000000"/>
              <w:left w:val="single" w:sz="4" w:space="0" w:color="000000"/>
              <w:bottom w:val="single" w:sz="4" w:space="0" w:color="000000"/>
              <w:right w:val="single" w:sz="4" w:space="0" w:color="000000"/>
            </w:tcBorders>
          </w:tcPr>
          <w:p w:rsidR="009632A8" w:rsidRPr="00BC4772" w:rsidRDefault="009632A8"/>
        </w:tc>
        <w:tc>
          <w:tcPr>
            <w:tcW w:w="888" w:type="dxa"/>
            <w:tcBorders>
              <w:top w:val="single" w:sz="4" w:space="0" w:color="000000"/>
              <w:left w:val="single" w:sz="4" w:space="0" w:color="000000"/>
              <w:bottom w:val="single" w:sz="4" w:space="0" w:color="000000"/>
              <w:right w:val="single" w:sz="4" w:space="0" w:color="000000"/>
            </w:tcBorders>
          </w:tcPr>
          <w:p w:rsidR="009632A8" w:rsidRPr="00BC4772" w:rsidRDefault="009632A8">
            <w:pPr>
              <w:pStyle w:val="TableParagraph"/>
              <w:kinsoku w:val="0"/>
              <w:overflowPunct w:val="0"/>
              <w:spacing w:before="8" w:line="260" w:lineRule="exact"/>
              <w:rPr>
                <w:sz w:val="26"/>
                <w:szCs w:val="26"/>
              </w:rPr>
            </w:pPr>
          </w:p>
          <w:p w:rsidR="009632A8" w:rsidRPr="00BC4772" w:rsidRDefault="009632A8">
            <w:pPr>
              <w:pStyle w:val="TableParagraph"/>
              <w:kinsoku w:val="0"/>
              <w:overflowPunct w:val="0"/>
              <w:ind w:left="99"/>
            </w:pPr>
            <w:r w:rsidRPr="00BC4772">
              <w:rPr>
                <w:spacing w:val="1"/>
                <w:w w:val="105"/>
                <w:sz w:val="15"/>
                <w:szCs w:val="15"/>
              </w:rPr>
              <w:t>40</w:t>
            </w:r>
            <w:r w:rsidRPr="00BC4772">
              <w:rPr>
                <w:spacing w:val="-5"/>
                <w:w w:val="105"/>
                <w:sz w:val="15"/>
                <w:szCs w:val="15"/>
              </w:rPr>
              <w:t>x</w:t>
            </w:r>
            <w:r w:rsidRPr="00BC4772">
              <w:rPr>
                <w:spacing w:val="3"/>
                <w:w w:val="105"/>
                <w:sz w:val="15"/>
                <w:szCs w:val="15"/>
              </w:rPr>
              <w:t>5</w:t>
            </w:r>
            <w:r w:rsidRPr="00BC4772">
              <w:rPr>
                <w:spacing w:val="1"/>
                <w:w w:val="105"/>
                <w:sz w:val="15"/>
                <w:szCs w:val="15"/>
              </w:rPr>
              <w:t>0</w:t>
            </w:r>
            <w:r w:rsidRPr="00BC4772">
              <w:rPr>
                <w:spacing w:val="-5"/>
                <w:w w:val="105"/>
                <w:sz w:val="15"/>
                <w:szCs w:val="15"/>
              </w:rPr>
              <w:t>x</w:t>
            </w:r>
            <w:r w:rsidRPr="00BC4772">
              <w:rPr>
                <w:spacing w:val="1"/>
                <w:w w:val="105"/>
                <w:sz w:val="15"/>
                <w:szCs w:val="15"/>
              </w:rPr>
              <w:t>5</w:t>
            </w:r>
            <w:r w:rsidRPr="00BC4772">
              <w:rPr>
                <w:w w:val="105"/>
                <w:sz w:val="15"/>
                <w:szCs w:val="15"/>
              </w:rPr>
              <w:t>0</w:t>
            </w:r>
          </w:p>
        </w:tc>
        <w:tc>
          <w:tcPr>
            <w:tcW w:w="547" w:type="dxa"/>
            <w:tcBorders>
              <w:top w:val="single" w:sz="4" w:space="0" w:color="000000"/>
              <w:left w:val="single" w:sz="4" w:space="0" w:color="000000"/>
              <w:bottom w:val="single" w:sz="4" w:space="0" w:color="000000"/>
              <w:right w:val="single" w:sz="4" w:space="0" w:color="000000"/>
            </w:tcBorders>
          </w:tcPr>
          <w:p w:rsidR="009632A8" w:rsidRPr="00BC4772" w:rsidRDefault="009632A8">
            <w:pPr>
              <w:pStyle w:val="TableParagraph"/>
              <w:kinsoku w:val="0"/>
              <w:overflowPunct w:val="0"/>
              <w:spacing w:before="5" w:line="240" w:lineRule="exact"/>
            </w:pPr>
          </w:p>
          <w:p w:rsidR="009632A8" w:rsidRPr="00BC4772" w:rsidRDefault="009632A8">
            <w:pPr>
              <w:pStyle w:val="TableParagraph"/>
              <w:kinsoku w:val="0"/>
              <w:overflowPunct w:val="0"/>
              <w:ind w:left="97"/>
            </w:pPr>
            <w:r w:rsidRPr="00BC4772">
              <w:rPr>
                <w:spacing w:val="-5"/>
                <w:position w:val="-7"/>
                <w:sz w:val="15"/>
                <w:szCs w:val="15"/>
              </w:rPr>
              <w:t>m</w:t>
            </w:r>
            <w:r w:rsidRPr="00BC4772">
              <w:rPr>
                <w:sz w:val="10"/>
                <w:szCs w:val="10"/>
              </w:rPr>
              <w:t>2</w:t>
            </w:r>
          </w:p>
        </w:tc>
        <w:tc>
          <w:tcPr>
            <w:tcW w:w="605" w:type="dxa"/>
            <w:tcBorders>
              <w:top w:val="single" w:sz="4" w:space="0" w:color="000000"/>
              <w:left w:val="single" w:sz="4" w:space="0" w:color="000000"/>
              <w:bottom w:val="single" w:sz="4" w:space="0" w:color="000000"/>
              <w:right w:val="single" w:sz="4" w:space="0" w:color="000000"/>
            </w:tcBorders>
          </w:tcPr>
          <w:p w:rsidR="009632A8" w:rsidRPr="00BC4772" w:rsidRDefault="009632A8">
            <w:pPr>
              <w:pStyle w:val="TableParagraph"/>
              <w:kinsoku w:val="0"/>
              <w:overflowPunct w:val="0"/>
              <w:spacing w:before="8" w:line="260" w:lineRule="exact"/>
              <w:rPr>
                <w:sz w:val="26"/>
                <w:szCs w:val="26"/>
              </w:rPr>
            </w:pPr>
          </w:p>
          <w:p w:rsidR="009632A8" w:rsidRPr="00BC4772" w:rsidRDefault="009632A8">
            <w:pPr>
              <w:pStyle w:val="TableParagraph"/>
              <w:kinsoku w:val="0"/>
              <w:overflowPunct w:val="0"/>
              <w:ind w:left="99"/>
            </w:pPr>
            <w:r w:rsidRPr="00BC4772">
              <w:rPr>
                <w:spacing w:val="1"/>
                <w:w w:val="105"/>
                <w:sz w:val="15"/>
                <w:szCs w:val="15"/>
              </w:rPr>
              <w:t>3</w:t>
            </w:r>
            <w:r w:rsidRPr="00BC4772">
              <w:rPr>
                <w:spacing w:val="-2"/>
                <w:w w:val="105"/>
                <w:sz w:val="15"/>
                <w:szCs w:val="15"/>
              </w:rPr>
              <w:t>7</w:t>
            </w:r>
            <w:r w:rsidRPr="00BC4772">
              <w:rPr>
                <w:w w:val="105"/>
                <w:sz w:val="15"/>
                <w:szCs w:val="15"/>
              </w:rPr>
              <w:t>0</w:t>
            </w:r>
          </w:p>
        </w:tc>
      </w:tr>
      <w:tr w:rsidR="009632A8" w:rsidRPr="00BC4772">
        <w:trPr>
          <w:trHeight w:hRule="exact" w:val="322"/>
        </w:trPr>
        <w:tc>
          <w:tcPr>
            <w:tcW w:w="768" w:type="dxa"/>
            <w:tcBorders>
              <w:top w:val="single" w:sz="4" w:space="0" w:color="000000"/>
              <w:left w:val="single" w:sz="4" w:space="0" w:color="000000"/>
              <w:bottom w:val="single" w:sz="4" w:space="0" w:color="000000"/>
              <w:right w:val="single" w:sz="4" w:space="0" w:color="000000"/>
            </w:tcBorders>
          </w:tcPr>
          <w:p w:rsidR="009632A8" w:rsidRPr="00BC4772" w:rsidRDefault="009632A8">
            <w:pPr>
              <w:pStyle w:val="TableParagraph"/>
              <w:kinsoku w:val="0"/>
              <w:overflowPunct w:val="0"/>
              <w:spacing w:before="67"/>
              <w:ind w:left="238" w:right="244"/>
              <w:jc w:val="center"/>
            </w:pPr>
            <w:r w:rsidRPr="00BC4772">
              <w:rPr>
                <w:spacing w:val="1"/>
                <w:w w:val="105"/>
                <w:sz w:val="15"/>
                <w:szCs w:val="15"/>
              </w:rPr>
              <w:t>0</w:t>
            </w:r>
            <w:r w:rsidRPr="00BC4772">
              <w:rPr>
                <w:spacing w:val="-2"/>
                <w:w w:val="105"/>
                <w:sz w:val="15"/>
                <w:szCs w:val="15"/>
              </w:rPr>
              <w:t>0</w:t>
            </w:r>
            <w:r w:rsidRPr="00BC4772">
              <w:rPr>
                <w:w w:val="105"/>
                <w:sz w:val="15"/>
                <w:szCs w:val="15"/>
              </w:rPr>
              <w:t>2</w:t>
            </w:r>
          </w:p>
        </w:tc>
        <w:tc>
          <w:tcPr>
            <w:tcW w:w="6619" w:type="dxa"/>
            <w:tcBorders>
              <w:top w:val="single" w:sz="4" w:space="0" w:color="000000"/>
              <w:left w:val="single" w:sz="4" w:space="0" w:color="000000"/>
              <w:bottom w:val="single" w:sz="4" w:space="0" w:color="000000"/>
              <w:right w:val="single" w:sz="4" w:space="0" w:color="000000"/>
            </w:tcBorders>
          </w:tcPr>
          <w:p w:rsidR="009632A8" w:rsidRPr="00BC4772" w:rsidRDefault="00D478F5">
            <w:pPr>
              <w:pStyle w:val="TableParagraph"/>
              <w:kinsoku w:val="0"/>
              <w:overflowPunct w:val="0"/>
              <w:spacing w:before="59"/>
              <w:ind w:left="265"/>
            </w:pPr>
            <w:r>
              <w:rPr>
                <w:spacing w:val="-2"/>
                <w:w w:val="105"/>
                <w:sz w:val="15"/>
                <w:szCs w:val="15"/>
              </w:rPr>
              <w:t>Railings</w:t>
            </w:r>
          </w:p>
        </w:tc>
        <w:tc>
          <w:tcPr>
            <w:tcW w:w="545" w:type="dxa"/>
            <w:tcBorders>
              <w:top w:val="single" w:sz="4" w:space="0" w:color="000000"/>
              <w:left w:val="single" w:sz="4" w:space="0" w:color="000000"/>
              <w:bottom w:val="single" w:sz="4" w:space="0" w:color="000000"/>
              <w:right w:val="single" w:sz="4" w:space="0" w:color="000000"/>
            </w:tcBorders>
          </w:tcPr>
          <w:p w:rsidR="009632A8" w:rsidRPr="00BC4772" w:rsidRDefault="009632A8"/>
        </w:tc>
        <w:tc>
          <w:tcPr>
            <w:tcW w:w="888" w:type="dxa"/>
            <w:tcBorders>
              <w:top w:val="single" w:sz="4" w:space="0" w:color="000000"/>
              <w:left w:val="single" w:sz="4" w:space="0" w:color="000000"/>
              <w:bottom w:val="single" w:sz="4" w:space="0" w:color="000000"/>
              <w:right w:val="single" w:sz="4" w:space="0" w:color="000000"/>
            </w:tcBorders>
          </w:tcPr>
          <w:p w:rsidR="009632A8" w:rsidRPr="00BC4772" w:rsidRDefault="009632A8">
            <w:pPr>
              <w:pStyle w:val="TableParagraph"/>
              <w:kinsoku w:val="0"/>
              <w:overflowPunct w:val="0"/>
              <w:spacing w:before="67"/>
              <w:ind w:left="99"/>
            </w:pPr>
            <w:r w:rsidRPr="00BC4772">
              <w:rPr>
                <w:w w:val="105"/>
                <w:sz w:val="15"/>
                <w:szCs w:val="15"/>
              </w:rPr>
              <w:t>-</w:t>
            </w:r>
          </w:p>
        </w:tc>
        <w:tc>
          <w:tcPr>
            <w:tcW w:w="547" w:type="dxa"/>
            <w:tcBorders>
              <w:top w:val="single" w:sz="4" w:space="0" w:color="000000"/>
              <w:left w:val="single" w:sz="4" w:space="0" w:color="000000"/>
              <w:bottom w:val="single" w:sz="4" w:space="0" w:color="000000"/>
              <w:right w:val="single" w:sz="4" w:space="0" w:color="000000"/>
            </w:tcBorders>
          </w:tcPr>
          <w:p w:rsidR="009632A8" w:rsidRPr="00BC4772" w:rsidRDefault="009632A8">
            <w:pPr>
              <w:pStyle w:val="TableParagraph"/>
              <w:kinsoku w:val="0"/>
              <w:overflowPunct w:val="0"/>
              <w:spacing w:before="67"/>
              <w:ind w:left="97"/>
            </w:pPr>
            <w:r w:rsidRPr="00BC4772">
              <w:rPr>
                <w:spacing w:val="-2"/>
                <w:w w:val="105"/>
                <w:sz w:val="15"/>
                <w:szCs w:val="15"/>
              </w:rPr>
              <w:t>m</w:t>
            </w:r>
            <w:r w:rsidRPr="00BC4772">
              <w:rPr>
                <w:w w:val="105"/>
                <w:sz w:val="15"/>
                <w:szCs w:val="15"/>
              </w:rPr>
              <w:t>l</w:t>
            </w:r>
          </w:p>
        </w:tc>
        <w:tc>
          <w:tcPr>
            <w:tcW w:w="605" w:type="dxa"/>
            <w:tcBorders>
              <w:top w:val="single" w:sz="4" w:space="0" w:color="000000"/>
              <w:left w:val="single" w:sz="4" w:space="0" w:color="000000"/>
              <w:bottom w:val="single" w:sz="4" w:space="0" w:color="000000"/>
              <w:right w:val="single" w:sz="4" w:space="0" w:color="000000"/>
            </w:tcBorders>
          </w:tcPr>
          <w:p w:rsidR="009632A8" w:rsidRPr="00BC4772" w:rsidRDefault="009632A8">
            <w:pPr>
              <w:pStyle w:val="TableParagraph"/>
              <w:kinsoku w:val="0"/>
              <w:overflowPunct w:val="0"/>
              <w:spacing w:before="67"/>
              <w:ind w:left="99"/>
            </w:pPr>
            <w:r w:rsidRPr="00BC4772">
              <w:rPr>
                <w:spacing w:val="1"/>
                <w:w w:val="105"/>
                <w:sz w:val="15"/>
                <w:szCs w:val="15"/>
              </w:rPr>
              <w:t>9</w:t>
            </w:r>
            <w:r w:rsidRPr="00BC4772">
              <w:rPr>
                <w:w w:val="105"/>
                <w:sz w:val="15"/>
                <w:szCs w:val="15"/>
              </w:rPr>
              <w:t>0</w:t>
            </w:r>
          </w:p>
        </w:tc>
      </w:tr>
      <w:tr w:rsidR="00D478F5" w:rsidRPr="00BC4772">
        <w:trPr>
          <w:trHeight w:hRule="exact" w:val="322"/>
        </w:trPr>
        <w:tc>
          <w:tcPr>
            <w:tcW w:w="768" w:type="dxa"/>
            <w:tcBorders>
              <w:top w:val="single" w:sz="4" w:space="0" w:color="000000"/>
              <w:left w:val="single" w:sz="4" w:space="0" w:color="000000"/>
              <w:bottom w:val="single" w:sz="4" w:space="0" w:color="000000"/>
              <w:right w:val="single" w:sz="4" w:space="0" w:color="000000"/>
            </w:tcBorders>
          </w:tcPr>
          <w:p w:rsidR="00D478F5" w:rsidRPr="00BC4772" w:rsidRDefault="00D478F5">
            <w:pPr>
              <w:pStyle w:val="TableParagraph"/>
              <w:kinsoku w:val="0"/>
              <w:overflowPunct w:val="0"/>
              <w:spacing w:before="67"/>
              <w:ind w:left="238" w:right="244"/>
              <w:jc w:val="center"/>
            </w:pPr>
            <w:r w:rsidRPr="00BC4772">
              <w:rPr>
                <w:spacing w:val="1"/>
                <w:w w:val="105"/>
                <w:sz w:val="15"/>
                <w:szCs w:val="15"/>
              </w:rPr>
              <w:t>0</w:t>
            </w:r>
            <w:r w:rsidRPr="00BC4772">
              <w:rPr>
                <w:spacing w:val="-2"/>
                <w:w w:val="105"/>
                <w:sz w:val="15"/>
                <w:szCs w:val="15"/>
              </w:rPr>
              <w:t>0</w:t>
            </w:r>
            <w:r w:rsidRPr="00BC4772">
              <w:rPr>
                <w:w w:val="105"/>
                <w:sz w:val="15"/>
                <w:szCs w:val="15"/>
              </w:rPr>
              <w:t>3</w:t>
            </w:r>
          </w:p>
        </w:tc>
        <w:tc>
          <w:tcPr>
            <w:tcW w:w="6619" w:type="dxa"/>
            <w:tcBorders>
              <w:top w:val="single" w:sz="4" w:space="0" w:color="000000"/>
              <w:left w:val="single" w:sz="4" w:space="0" w:color="000000"/>
              <w:bottom w:val="single" w:sz="4" w:space="0" w:color="000000"/>
              <w:right w:val="single" w:sz="4" w:space="0" w:color="000000"/>
            </w:tcBorders>
          </w:tcPr>
          <w:p w:rsidR="00D478F5" w:rsidRPr="00BC4772" w:rsidRDefault="00D478F5" w:rsidP="00082278">
            <w:pPr>
              <w:pStyle w:val="TableParagraph"/>
              <w:kinsoku w:val="0"/>
              <w:overflowPunct w:val="0"/>
              <w:spacing w:before="67"/>
              <w:ind w:left="265"/>
            </w:pPr>
            <w:r>
              <w:rPr>
                <w:spacing w:val="-1"/>
                <w:w w:val="105"/>
                <w:sz w:val="15"/>
                <w:szCs w:val="15"/>
              </w:rPr>
              <w:t>Guiding support for the hose</w:t>
            </w:r>
          </w:p>
        </w:tc>
        <w:tc>
          <w:tcPr>
            <w:tcW w:w="545" w:type="dxa"/>
            <w:tcBorders>
              <w:top w:val="single" w:sz="4" w:space="0" w:color="000000"/>
              <w:left w:val="single" w:sz="4" w:space="0" w:color="000000"/>
              <w:bottom w:val="single" w:sz="4" w:space="0" w:color="000000"/>
              <w:right w:val="single" w:sz="4" w:space="0" w:color="000000"/>
            </w:tcBorders>
          </w:tcPr>
          <w:p w:rsidR="00D478F5" w:rsidRPr="00BC4772" w:rsidRDefault="00D478F5"/>
        </w:tc>
        <w:tc>
          <w:tcPr>
            <w:tcW w:w="888" w:type="dxa"/>
            <w:tcBorders>
              <w:top w:val="single" w:sz="4" w:space="0" w:color="000000"/>
              <w:left w:val="single" w:sz="4" w:space="0" w:color="000000"/>
              <w:bottom w:val="single" w:sz="4" w:space="0" w:color="000000"/>
              <w:right w:val="single" w:sz="4" w:space="0" w:color="000000"/>
            </w:tcBorders>
          </w:tcPr>
          <w:p w:rsidR="00D478F5" w:rsidRPr="00BC4772" w:rsidRDefault="00D478F5">
            <w:pPr>
              <w:pStyle w:val="TableParagraph"/>
              <w:kinsoku w:val="0"/>
              <w:overflowPunct w:val="0"/>
              <w:spacing w:before="67"/>
              <w:ind w:left="99"/>
            </w:pPr>
            <w:r w:rsidRPr="00BC4772">
              <w:rPr>
                <w:w w:val="105"/>
                <w:sz w:val="15"/>
                <w:szCs w:val="15"/>
              </w:rPr>
              <w:t>-</w:t>
            </w:r>
          </w:p>
        </w:tc>
        <w:tc>
          <w:tcPr>
            <w:tcW w:w="547" w:type="dxa"/>
            <w:tcBorders>
              <w:top w:val="single" w:sz="4" w:space="0" w:color="000000"/>
              <w:left w:val="single" w:sz="4" w:space="0" w:color="000000"/>
              <w:bottom w:val="single" w:sz="4" w:space="0" w:color="000000"/>
              <w:right w:val="single" w:sz="4" w:space="0" w:color="000000"/>
            </w:tcBorders>
          </w:tcPr>
          <w:p w:rsidR="00D478F5" w:rsidRPr="00BC4772" w:rsidRDefault="00D478F5">
            <w:pPr>
              <w:pStyle w:val="TableParagraph"/>
              <w:kinsoku w:val="0"/>
              <w:overflowPunct w:val="0"/>
              <w:spacing w:before="67"/>
              <w:ind w:left="97"/>
            </w:pPr>
            <w:r w:rsidRPr="00BC4772">
              <w:rPr>
                <w:spacing w:val="1"/>
                <w:w w:val="105"/>
                <w:sz w:val="15"/>
                <w:szCs w:val="15"/>
              </w:rPr>
              <w:t>u</w:t>
            </w:r>
            <w:r w:rsidRPr="00BC4772">
              <w:rPr>
                <w:w w:val="105"/>
                <w:sz w:val="15"/>
                <w:szCs w:val="15"/>
              </w:rPr>
              <w:t>n</w:t>
            </w:r>
          </w:p>
        </w:tc>
        <w:tc>
          <w:tcPr>
            <w:tcW w:w="605" w:type="dxa"/>
            <w:tcBorders>
              <w:top w:val="single" w:sz="4" w:space="0" w:color="000000"/>
              <w:left w:val="single" w:sz="4" w:space="0" w:color="000000"/>
              <w:bottom w:val="single" w:sz="4" w:space="0" w:color="000000"/>
              <w:right w:val="single" w:sz="4" w:space="0" w:color="000000"/>
            </w:tcBorders>
          </w:tcPr>
          <w:p w:rsidR="00D478F5" w:rsidRPr="00BC4772" w:rsidRDefault="00D478F5">
            <w:pPr>
              <w:pStyle w:val="TableParagraph"/>
              <w:kinsoku w:val="0"/>
              <w:overflowPunct w:val="0"/>
              <w:spacing w:before="67"/>
              <w:ind w:left="99"/>
            </w:pPr>
            <w:r w:rsidRPr="00BC4772">
              <w:rPr>
                <w:spacing w:val="1"/>
                <w:w w:val="105"/>
                <w:sz w:val="15"/>
                <w:szCs w:val="15"/>
              </w:rPr>
              <w:t>3</w:t>
            </w:r>
            <w:r w:rsidRPr="00BC4772">
              <w:rPr>
                <w:spacing w:val="-2"/>
                <w:w w:val="105"/>
                <w:sz w:val="15"/>
                <w:szCs w:val="15"/>
              </w:rPr>
              <w:t>0</w:t>
            </w:r>
            <w:r w:rsidRPr="00BC4772">
              <w:rPr>
                <w:w w:val="105"/>
                <w:sz w:val="15"/>
                <w:szCs w:val="15"/>
              </w:rPr>
              <w:t>8</w:t>
            </w:r>
          </w:p>
        </w:tc>
      </w:tr>
      <w:tr w:rsidR="009632A8" w:rsidRPr="00BC4772">
        <w:trPr>
          <w:trHeight w:hRule="exact" w:val="322"/>
        </w:trPr>
        <w:tc>
          <w:tcPr>
            <w:tcW w:w="9972" w:type="dxa"/>
            <w:gridSpan w:val="6"/>
            <w:tcBorders>
              <w:top w:val="single" w:sz="4" w:space="0" w:color="000000"/>
              <w:left w:val="single" w:sz="4" w:space="0" w:color="000000"/>
              <w:bottom w:val="single" w:sz="4" w:space="0" w:color="000000"/>
              <w:right w:val="single" w:sz="4" w:space="0" w:color="000000"/>
            </w:tcBorders>
          </w:tcPr>
          <w:p w:rsidR="009632A8" w:rsidRPr="00BC4772" w:rsidRDefault="00D478F5">
            <w:pPr>
              <w:pStyle w:val="TableParagraph"/>
              <w:kinsoku w:val="0"/>
              <w:overflowPunct w:val="0"/>
              <w:spacing w:before="64"/>
              <w:ind w:left="97"/>
            </w:pPr>
            <w:r>
              <w:rPr>
                <w:b/>
                <w:bCs/>
                <w:spacing w:val="-2"/>
                <w:w w:val="105"/>
                <w:sz w:val="15"/>
                <w:szCs w:val="15"/>
              </w:rPr>
              <w:t>South Mobile Station</w:t>
            </w:r>
            <w:r w:rsidR="009632A8" w:rsidRPr="00BC4772">
              <w:rPr>
                <w:b/>
                <w:bCs/>
                <w:spacing w:val="-6"/>
                <w:w w:val="105"/>
                <w:sz w:val="15"/>
                <w:szCs w:val="15"/>
              </w:rPr>
              <w:t xml:space="preserve"> </w:t>
            </w:r>
            <w:r w:rsidR="009632A8" w:rsidRPr="00BC4772">
              <w:rPr>
                <w:b/>
                <w:bCs/>
                <w:w w:val="105"/>
                <w:sz w:val="15"/>
                <w:szCs w:val="15"/>
              </w:rPr>
              <w:t>(</w:t>
            </w:r>
            <w:r w:rsidR="009632A8" w:rsidRPr="00BC4772">
              <w:rPr>
                <w:b/>
                <w:bCs/>
                <w:spacing w:val="1"/>
                <w:w w:val="105"/>
                <w:sz w:val="15"/>
                <w:szCs w:val="15"/>
              </w:rPr>
              <w:t>0</w:t>
            </w:r>
            <w:r w:rsidR="009632A8" w:rsidRPr="00BC4772">
              <w:rPr>
                <w:b/>
                <w:bCs/>
                <w:spacing w:val="-2"/>
                <w:w w:val="105"/>
                <w:sz w:val="15"/>
                <w:szCs w:val="15"/>
              </w:rPr>
              <w:t>35</w:t>
            </w:r>
            <w:r w:rsidR="009632A8" w:rsidRPr="00BC4772">
              <w:rPr>
                <w:b/>
                <w:bCs/>
                <w:spacing w:val="3"/>
                <w:w w:val="105"/>
                <w:sz w:val="15"/>
                <w:szCs w:val="15"/>
              </w:rPr>
              <w:t>2</w:t>
            </w:r>
            <w:r w:rsidR="009632A8" w:rsidRPr="00BC4772">
              <w:rPr>
                <w:b/>
                <w:bCs/>
                <w:spacing w:val="-2"/>
                <w:w w:val="105"/>
                <w:sz w:val="15"/>
                <w:szCs w:val="15"/>
              </w:rPr>
              <w:t>1</w:t>
            </w:r>
            <w:r w:rsidR="009632A8" w:rsidRPr="00BC4772">
              <w:rPr>
                <w:b/>
                <w:bCs/>
                <w:w w:val="105"/>
                <w:sz w:val="15"/>
                <w:szCs w:val="15"/>
              </w:rPr>
              <w:t>)</w:t>
            </w:r>
          </w:p>
        </w:tc>
      </w:tr>
      <w:tr w:rsidR="009632A8" w:rsidRPr="00BC4772">
        <w:trPr>
          <w:trHeight w:hRule="exact" w:val="722"/>
        </w:trPr>
        <w:tc>
          <w:tcPr>
            <w:tcW w:w="768" w:type="dxa"/>
            <w:tcBorders>
              <w:top w:val="single" w:sz="4" w:space="0" w:color="000000"/>
              <w:left w:val="single" w:sz="4" w:space="0" w:color="000000"/>
              <w:bottom w:val="single" w:sz="4" w:space="0" w:color="000000"/>
              <w:right w:val="single" w:sz="4" w:space="0" w:color="000000"/>
            </w:tcBorders>
          </w:tcPr>
          <w:p w:rsidR="009632A8" w:rsidRPr="00BC4772" w:rsidRDefault="009632A8">
            <w:pPr>
              <w:pStyle w:val="TableParagraph"/>
              <w:kinsoku w:val="0"/>
              <w:overflowPunct w:val="0"/>
              <w:spacing w:before="6" w:line="260" w:lineRule="exact"/>
              <w:rPr>
                <w:sz w:val="26"/>
                <w:szCs w:val="26"/>
              </w:rPr>
            </w:pPr>
          </w:p>
          <w:p w:rsidR="009632A8" w:rsidRPr="00BC4772" w:rsidRDefault="009632A8">
            <w:pPr>
              <w:pStyle w:val="TableParagraph"/>
              <w:kinsoku w:val="0"/>
              <w:overflowPunct w:val="0"/>
              <w:ind w:left="238" w:right="244"/>
              <w:jc w:val="center"/>
            </w:pPr>
            <w:r w:rsidRPr="00BC4772">
              <w:rPr>
                <w:spacing w:val="1"/>
                <w:w w:val="105"/>
                <w:sz w:val="15"/>
                <w:szCs w:val="15"/>
              </w:rPr>
              <w:t>0</w:t>
            </w:r>
            <w:r w:rsidRPr="00BC4772">
              <w:rPr>
                <w:spacing w:val="-2"/>
                <w:w w:val="105"/>
                <w:sz w:val="15"/>
                <w:szCs w:val="15"/>
              </w:rPr>
              <w:t>0</w:t>
            </w:r>
            <w:r w:rsidRPr="00BC4772">
              <w:rPr>
                <w:w w:val="105"/>
                <w:sz w:val="15"/>
                <w:szCs w:val="15"/>
              </w:rPr>
              <w:t>4</w:t>
            </w:r>
          </w:p>
        </w:tc>
        <w:tc>
          <w:tcPr>
            <w:tcW w:w="6619" w:type="dxa"/>
            <w:tcBorders>
              <w:top w:val="single" w:sz="4" w:space="0" w:color="000000"/>
              <w:left w:val="single" w:sz="4" w:space="0" w:color="000000"/>
              <w:bottom w:val="single" w:sz="4" w:space="0" w:color="000000"/>
              <w:right w:val="single" w:sz="4" w:space="0" w:color="000000"/>
            </w:tcBorders>
          </w:tcPr>
          <w:p w:rsidR="00D478F5" w:rsidRPr="00BC4772" w:rsidRDefault="00D478F5" w:rsidP="00D478F5">
            <w:pPr>
              <w:pStyle w:val="TableParagraph"/>
              <w:kinsoku w:val="0"/>
              <w:overflowPunct w:val="0"/>
              <w:spacing w:before="55"/>
              <w:ind w:left="265"/>
              <w:rPr>
                <w:sz w:val="15"/>
                <w:szCs w:val="15"/>
              </w:rPr>
            </w:pPr>
            <w:r>
              <w:rPr>
                <w:b/>
                <w:bCs/>
                <w:w w:val="105"/>
                <w:sz w:val="15"/>
                <w:szCs w:val="15"/>
              </w:rPr>
              <w:t>Floating Platforms</w:t>
            </w:r>
          </w:p>
          <w:p w:rsidR="009632A8" w:rsidRPr="00BC4772" w:rsidRDefault="00D478F5" w:rsidP="00D478F5">
            <w:pPr>
              <w:pStyle w:val="TableParagraph"/>
              <w:kinsoku w:val="0"/>
              <w:overflowPunct w:val="0"/>
              <w:spacing w:before="58" w:line="250" w:lineRule="auto"/>
              <w:ind w:left="265"/>
            </w:pPr>
            <w:r w:rsidRPr="00BC4772">
              <w:rPr>
                <w:spacing w:val="-1"/>
                <w:w w:val="105"/>
                <w:sz w:val="15"/>
                <w:szCs w:val="15"/>
              </w:rPr>
              <w:t>D</w:t>
            </w:r>
            <w:r w:rsidRPr="00BC4772">
              <w:rPr>
                <w:spacing w:val="-2"/>
                <w:w w:val="105"/>
                <w:sz w:val="15"/>
                <w:szCs w:val="15"/>
              </w:rPr>
              <w:t>o</w:t>
            </w:r>
            <w:r w:rsidRPr="00BC4772">
              <w:rPr>
                <w:w w:val="105"/>
                <w:sz w:val="15"/>
                <w:szCs w:val="15"/>
              </w:rPr>
              <w:t>c</w:t>
            </w:r>
            <w:r w:rsidRPr="00BC4772">
              <w:rPr>
                <w:spacing w:val="-2"/>
                <w:w w:val="105"/>
                <w:sz w:val="15"/>
                <w:szCs w:val="15"/>
              </w:rPr>
              <w:t>k</w:t>
            </w:r>
            <w:r w:rsidRPr="00BC4772">
              <w:rPr>
                <w:w w:val="105"/>
                <w:sz w:val="15"/>
                <w:szCs w:val="15"/>
              </w:rPr>
              <w:t>s</w:t>
            </w:r>
            <w:r w:rsidRPr="00BC4772">
              <w:rPr>
                <w:spacing w:val="-6"/>
                <w:w w:val="105"/>
                <w:sz w:val="15"/>
                <w:szCs w:val="15"/>
              </w:rPr>
              <w:t xml:space="preserve"> </w:t>
            </w:r>
            <w:r>
              <w:rPr>
                <w:w w:val="105"/>
                <w:sz w:val="15"/>
                <w:szCs w:val="15"/>
              </w:rPr>
              <w:t xml:space="preserve">assembled to access the vertical </w:t>
            </w:r>
            <w:r w:rsidR="004F1AD9">
              <w:rPr>
                <w:w w:val="105"/>
                <w:sz w:val="15"/>
                <w:szCs w:val="15"/>
              </w:rPr>
              <w:t>PUMPS</w:t>
            </w:r>
            <w:r>
              <w:rPr>
                <w:w w:val="105"/>
                <w:sz w:val="15"/>
                <w:szCs w:val="15"/>
              </w:rPr>
              <w:t xml:space="preserve"> set up on raft located in a clear water lagoon, recovered water service</w:t>
            </w:r>
            <w:r w:rsidRPr="00BC4772">
              <w:rPr>
                <w:spacing w:val="-4"/>
                <w:w w:val="105"/>
                <w:sz w:val="15"/>
                <w:szCs w:val="15"/>
              </w:rPr>
              <w:t xml:space="preserve"> </w:t>
            </w:r>
            <w:r w:rsidRPr="00BC4772">
              <w:rPr>
                <w:w w:val="105"/>
                <w:sz w:val="15"/>
                <w:szCs w:val="15"/>
              </w:rPr>
              <w:t>(</w:t>
            </w:r>
            <w:r w:rsidRPr="00BC4772">
              <w:rPr>
                <w:spacing w:val="-2"/>
                <w:w w:val="105"/>
                <w:sz w:val="15"/>
                <w:szCs w:val="15"/>
              </w:rPr>
              <w:t>R</w:t>
            </w:r>
            <w:r w:rsidRPr="00BC4772">
              <w:rPr>
                <w:spacing w:val="1"/>
                <w:w w:val="105"/>
                <w:sz w:val="15"/>
                <w:szCs w:val="15"/>
              </w:rPr>
              <w:t>W</w:t>
            </w:r>
            <w:r w:rsidRPr="00BC4772">
              <w:rPr>
                <w:w w:val="105"/>
                <w:sz w:val="15"/>
                <w:szCs w:val="15"/>
              </w:rPr>
              <w:t>)</w:t>
            </w:r>
            <w:r w:rsidRPr="00BC4772">
              <w:rPr>
                <w:spacing w:val="-7"/>
                <w:w w:val="105"/>
                <w:sz w:val="15"/>
                <w:szCs w:val="15"/>
              </w:rPr>
              <w:t xml:space="preserve"> </w:t>
            </w:r>
            <w:r>
              <w:rPr>
                <w:spacing w:val="3"/>
                <w:w w:val="105"/>
                <w:sz w:val="15"/>
                <w:szCs w:val="15"/>
              </w:rPr>
              <w:t>from a dam with a low content of solids</w:t>
            </w:r>
            <w:r w:rsidRPr="00BC4772">
              <w:rPr>
                <w:spacing w:val="-6"/>
                <w:w w:val="105"/>
                <w:sz w:val="15"/>
                <w:szCs w:val="15"/>
              </w:rPr>
              <w:t xml:space="preserve"> </w:t>
            </w:r>
            <w:r w:rsidRPr="00BC4772">
              <w:rPr>
                <w:w w:val="105"/>
                <w:sz w:val="15"/>
                <w:szCs w:val="15"/>
              </w:rPr>
              <w:t>(&lt;</w:t>
            </w:r>
            <w:r w:rsidRPr="00BC4772">
              <w:rPr>
                <w:spacing w:val="3"/>
                <w:w w:val="105"/>
                <w:sz w:val="15"/>
                <w:szCs w:val="15"/>
              </w:rPr>
              <w:t>5</w:t>
            </w:r>
            <w:r w:rsidRPr="00BC4772">
              <w:rPr>
                <w:spacing w:val="-5"/>
                <w:w w:val="105"/>
                <w:sz w:val="15"/>
                <w:szCs w:val="15"/>
              </w:rPr>
              <w:t>%</w:t>
            </w:r>
            <w:r w:rsidRPr="00BC4772">
              <w:rPr>
                <w:w w:val="105"/>
                <w:sz w:val="15"/>
                <w:szCs w:val="15"/>
              </w:rPr>
              <w:t>)</w:t>
            </w:r>
          </w:p>
        </w:tc>
        <w:tc>
          <w:tcPr>
            <w:tcW w:w="545" w:type="dxa"/>
            <w:tcBorders>
              <w:top w:val="single" w:sz="4" w:space="0" w:color="000000"/>
              <w:left w:val="single" w:sz="4" w:space="0" w:color="000000"/>
              <w:bottom w:val="single" w:sz="4" w:space="0" w:color="000000"/>
              <w:right w:val="single" w:sz="4" w:space="0" w:color="000000"/>
            </w:tcBorders>
          </w:tcPr>
          <w:p w:rsidR="009632A8" w:rsidRPr="00BC4772" w:rsidRDefault="009632A8"/>
        </w:tc>
        <w:tc>
          <w:tcPr>
            <w:tcW w:w="888" w:type="dxa"/>
            <w:tcBorders>
              <w:top w:val="single" w:sz="4" w:space="0" w:color="000000"/>
              <w:left w:val="single" w:sz="4" w:space="0" w:color="000000"/>
              <w:bottom w:val="single" w:sz="4" w:space="0" w:color="000000"/>
              <w:right w:val="single" w:sz="4" w:space="0" w:color="000000"/>
            </w:tcBorders>
          </w:tcPr>
          <w:p w:rsidR="009632A8" w:rsidRPr="00BC4772" w:rsidRDefault="009632A8">
            <w:pPr>
              <w:pStyle w:val="TableParagraph"/>
              <w:kinsoku w:val="0"/>
              <w:overflowPunct w:val="0"/>
              <w:spacing w:before="6" w:line="260" w:lineRule="exact"/>
              <w:rPr>
                <w:sz w:val="26"/>
                <w:szCs w:val="26"/>
              </w:rPr>
            </w:pPr>
          </w:p>
          <w:p w:rsidR="009632A8" w:rsidRPr="00BC4772" w:rsidRDefault="009632A8">
            <w:pPr>
              <w:pStyle w:val="TableParagraph"/>
              <w:kinsoku w:val="0"/>
              <w:overflowPunct w:val="0"/>
              <w:ind w:left="99"/>
            </w:pPr>
            <w:r w:rsidRPr="00BC4772">
              <w:rPr>
                <w:spacing w:val="1"/>
                <w:w w:val="105"/>
                <w:sz w:val="15"/>
                <w:szCs w:val="15"/>
              </w:rPr>
              <w:t>40</w:t>
            </w:r>
            <w:r w:rsidRPr="00BC4772">
              <w:rPr>
                <w:spacing w:val="-5"/>
                <w:w w:val="105"/>
                <w:sz w:val="15"/>
                <w:szCs w:val="15"/>
              </w:rPr>
              <w:t>x</w:t>
            </w:r>
            <w:r w:rsidRPr="00BC4772">
              <w:rPr>
                <w:spacing w:val="3"/>
                <w:w w:val="105"/>
                <w:sz w:val="15"/>
                <w:szCs w:val="15"/>
              </w:rPr>
              <w:t>5</w:t>
            </w:r>
            <w:r w:rsidRPr="00BC4772">
              <w:rPr>
                <w:spacing w:val="1"/>
                <w:w w:val="105"/>
                <w:sz w:val="15"/>
                <w:szCs w:val="15"/>
              </w:rPr>
              <w:t>0</w:t>
            </w:r>
            <w:r w:rsidRPr="00BC4772">
              <w:rPr>
                <w:spacing w:val="-5"/>
                <w:w w:val="105"/>
                <w:sz w:val="15"/>
                <w:szCs w:val="15"/>
              </w:rPr>
              <w:t>x</w:t>
            </w:r>
            <w:r w:rsidRPr="00BC4772">
              <w:rPr>
                <w:spacing w:val="1"/>
                <w:w w:val="105"/>
                <w:sz w:val="15"/>
                <w:szCs w:val="15"/>
              </w:rPr>
              <w:t>5</w:t>
            </w:r>
            <w:r w:rsidRPr="00BC4772">
              <w:rPr>
                <w:w w:val="105"/>
                <w:sz w:val="15"/>
                <w:szCs w:val="15"/>
              </w:rPr>
              <w:t>0</w:t>
            </w:r>
          </w:p>
        </w:tc>
        <w:tc>
          <w:tcPr>
            <w:tcW w:w="547" w:type="dxa"/>
            <w:tcBorders>
              <w:top w:val="single" w:sz="4" w:space="0" w:color="000000"/>
              <w:left w:val="single" w:sz="4" w:space="0" w:color="000000"/>
              <w:bottom w:val="single" w:sz="4" w:space="0" w:color="000000"/>
              <w:right w:val="single" w:sz="4" w:space="0" w:color="000000"/>
            </w:tcBorders>
          </w:tcPr>
          <w:p w:rsidR="009632A8" w:rsidRPr="00BC4772" w:rsidRDefault="009632A8">
            <w:pPr>
              <w:pStyle w:val="TableParagraph"/>
              <w:kinsoku w:val="0"/>
              <w:overflowPunct w:val="0"/>
              <w:spacing w:before="5" w:line="240" w:lineRule="exact"/>
            </w:pPr>
          </w:p>
          <w:p w:rsidR="009632A8" w:rsidRPr="00BC4772" w:rsidRDefault="009632A8">
            <w:pPr>
              <w:pStyle w:val="TableParagraph"/>
              <w:kinsoku w:val="0"/>
              <w:overflowPunct w:val="0"/>
              <w:ind w:left="97"/>
            </w:pPr>
            <w:r w:rsidRPr="00BC4772">
              <w:rPr>
                <w:spacing w:val="-5"/>
                <w:position w:val="-7"/>
                <w:sz w:val="15"/>
                <w:szCs w:val="15"/>
              </w:rPr>
              <w:t>m</w:t>
            </w:r>
            <w:r w:rsidRPr="00BC4772">
              <w:rPr>
                <w:sz w:val="10"/>
                <w:szCs w:val="10"/>
              </w:rPr>
              <w:t>2</w:t>
            </w:r>
          </w:p>
        </w:tc>
        <w:tc>
          <w:tcPr>
            <w:tcW w:w="605" w:type="dxa"/>
            <w:tcBorders>
              <w:top w:val="single" w:sz="4" w:space="0" w:color="000000"/>
              <w:left w:val="single" w:sz="4" w:space="0" w:color="000000"/>
              <w:bottom w:val="single" w:sz="4" w:space="0" w:color="000000"/>
              <w:right w:val="single" w:sz="4" w:space="0" w:color="000000"/>
            </w:tcBorders>
          </w:tcPr>
          <w:p w:rsidR="009632A8" w:rsidRPr="00BC4772" w:rsidRDefault="009632A8">
            <w:pPr>
              <w:pStyle w:val="TableParagraph"/>
              <w:kinsoku w:val="0"/>
              <w:overflowPunct w:val="0"/>
              <w:spacing w:before="6" w:line="260" w:lineRule="exact"/>
              <w:rPr>
                <w:sz w:val="26"/>
                <w:szCs w:val="26"/>
              </w:rPr>
            </w:pPr>
          </w:p>
          <w:p w:rsidR="009632A8" w:rsidRPr="00BC4772" w:rsidRDefault="009632A8">
            <w:pPr>
              <w:pStyle w:val="TableParagraph"/>
              <w:kinsoku w:val="0"/>
              <w:overflowPunct w:val="0"/>
              <w:ind w:left="99"/>
            </w:pPr>
            <w:r w:rsidRPr="00BC4772">
              <w:rPr>
                <w:spacing w:val="1"/>
                <w:w w:val="105"/>
                <w:sz w:val="15"/>
                <w:szCs w:val="15"/>
              </w:rPr>
              <w:t>4</w:t>
            </w:r>
            <w:r w:rsidRPr="00BC4772">
              <w:rPr>
                <w:spacing w:val="-2"/>
                <w:w w:val="105"/>
                <w:sz w:val="15"/>
                <w:szCs w:val="15"/>
              </w:rPr>
              <w:t>9</w:t>
            </w:r>
            <w:r w:rsidRPr="00BC4772">
              <w:rPr>
                <w:w w:val="105"/>
                <w:sz w:val="15"/>
                <w:szCs w:val="15"/>
              </w:rPr>
              <w:t>0</w:t>
            </w:r>
          </w:p>
        </w:tc>
      </w:tr>
    </w:tbl>
    <w:p w:rsidR="009632A8" w:rsidRPr="00BC4772" w:rsidRDefault="009632A8">
      <w:pPr>
        <w:sectPr w:rsidR="009632A8" w:rsidRPr="00BC4772">
          <w:pgSz w:w="11900" w:h="16840"/>
          <w:pgMar w:top="1580" w:right="840" w:bottom="1840" w:left="860" w:header="0" w:footer="1643" w:gutter="0"/>
          <w:cols w:space="720"/>
          <w:noEndnote/>
        </w:sectPr>
      </w:pPr>
    </w:p>
    <w:p w:rsidR="009632A8" w:rsidRPr="00BC4772" w:rsidRDefault="00C77DEF">
      <w:pPr>
        <w:kinsoku w:val="0"/>
        <w:overflowPunct w:val="0"/>
        <w:spacing w:before="7" w:line="140" w:lineRule="exact"/>
        <w:rPr>
          <w:sz w:val="14"/>
          <w:szCs w:val="14"/>
        </w:rPr>
      </w:pPr>
      <w:r>
        <w:rPr>
          <w:noProof/>
          <w:lang w:val="es-CL" w:eastAsia="es-CL"/>
        </w:rPr>
        <w:lastRenderedPageBreak/>
        <mc:AlternateContent>
          <mc:Choice Requires="wpg">
            <w:drawing>
              <wp:anchor distT="0" distB="0" distL="114300" distR="114300" simplePos="0" relativeHeight="251656704" behindDoc="1" locked="0" layoutInCell="0" allowOverlap="1">
                <wp:simplePos x="0" y="0"/>
                <wp:positionH relativeFrom="page">
                  <wp:posOffset>293370</wp:posOffset>
                </wp:positionH>
                <wp:positionV relativeFrom="page">
                  <wp:posOffset>750570</wp:posOffset>
                </wp:positionV>
                <wp:extent cx="6979285" cy="9198610"/>
                <wp:effectExtent l="0" t="0" r="0" b="0"/>
                <wp:wrapNone/>
                <wp:docPr id="36"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79285" cy="9198610"/>
                          <a:chOff x="462" y="1182"/>
                          <a:chExt cx="10991" cy="14486"/>
                        </a:xfrm>
                      </wpg:grpSpPr>
                      <wps:wsp>
                        <wps:cNvPr id="37" name="Freeform 29"/>
                        <wps:cNvSpPr>
                          <a:spLocks/>
                        </wps:cNvSpPr>
                        <wps:spPr bwMode="auto">
                          <a:xfrm>
                            <a:off x="467" y="1187"/>
                            <a:ext cx="10980" cy="20"/>
                          </a:xfrm>
                          <a:custGeom>
                            <a:avLst/>
                            <a:gdLst>
                              <a:gd name="T0" fmla="*/ 0 w 10980"/>
                              <a:gd name="T1" fmla="*/ 0 h 20"/>
                              <a:gd name="T2" fmla="*/ 10979 w 10980"/>
                              <a:gd name="T3" fmla="*/ 0 h 20"/>
                            </a:gdLst>
                            <a:ahLst/>
                            <a:cxnLst>
                              <a:cxn ang="0">
                                <a:pos x="T0" y="T1"/>
                              </a:cxn>
                              <a:cxn ang="0">
                                <a:pos x="T2" y="T3"/>
                              </a:cxn>
                            </a:cxnLst>
                            <a:rect l="0" t="0" r="r" b="b"/>
                            <a:pathLst>
                              <a:path w="10980" h="20">
                                <a:moveTo>
                                  <a:pt x="0" y="0"/>
                                </a:moveTo>
                                <a:lnTo>
                                  <a:pt x="1097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Freeform 30"/>
                        <wps:cNvSpPr>
                          <a:spLocks/>
                        </wps:cNvSpPr>
                        <wps:spPr bwMode="auto">
                          <a:xfrm>
                            <a:off x="472" y="1192"/>
                            <a:ext cx="20" cy="14465"/>
                          </a:xfrm>
                          <a:custGeom>
                            <a:avLst/>
                            <a:gdLst>
                              <a:gd name="T0" fmla="*/ 0 w 20"/>
                              <a:gd name="T1" fmla="*/ 0 h 14465"/>
                              <a:gd name="T2" fmla="*/ 0 w 20"/>
                              <a:gd name="T3" fmla="*/ 14464 h 14465"/>
                            </a:gdLst>
                            <a:ahLst/>
                            <a:cxnLst>
                              <a:cxn ang="0">
                                <a:pos x="T0" y="T1"/>
                              </a:cxn>
                              <a:cxn ang="0">
                                <a:pos x="T2" y="T3"/>
                              </a:cxn>
                            </a:cxnLst>
                            <a:rect l="0" t="0" r="r" b="b"/>
                            <a:pathLst>
                              <a:path w="20" h="14465">
                                <a:moveTo>
                                  <a:pt x="0" y="0"/>
                                </a:moveTo>
                                <a:lnTo>
                                  <a:pt x="0" y="14464"/>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Freeform 31"/>
                        <wps:cNvSpPr>
                          <a:spLocks/>
                        </wps:cNvSpPr>
                        <wps:spPr bwMode="auto">
                          <a:xfrm>
                            <a:off x="11443" y="1192"/>
                            <a:ext cx="20" cy="14465"/>
                          </a:xfrm>
                          <a:custGeom>
                            <a:avLst/>
                            <a:gdLst>
                              <a:gd name="T0" fmla="*/ 0 w 20"/>
                              <a:gd name="T1" fmla="*/ 0 h 14465"/>
                              <a:gd name="T2" fmla="*/ 0 w 20"/>
                              <a:gd name="T3" fmla="*/ 14464 h 14465"/>
                            </a:gdLst>
                            <a:ahLst/>
                            <a:cxnLst>
                              <a:cxn ang="0">
                                <a:pos x="T0" y="T1"/>
                              </a:cxn>
                              <a:cxn ang="0">
                                <a:pos x="T2" y="T3"/>
                              </a:cxn>
                            </a:cxnLst>
                            <a:rect l="0" t="0" r="r" b="b"/>
                            <a:pathLst>
                              <a:path w="20" h="14465">
                                <a:moveTo>
                                  <a:pt x="0" y="0"/>
                                </a:moveTo>
                                <a:lnTo>
                                  <a:pt x="0" y="14464"/>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Freeform 32"/>
                        <wps:cNvSpPr>
                          <a:spLocks/>
                        </wps:cNvSpPr>
                        <wps:spPr bwMode="auto">
                          <a:xfrm>
                            <a:off x="467" y="15662"/>
                            <a:ext cx="10980" cy="20"/>
                          </a:xfrm>
                          <a:custGeom>
                            <a:avLst/>
                            <a:gdLst>
                              <a:gd name="T0" fmla="*/ 0 w 10980"/>
                              <a:gd name="T1" fmla="*/ 0 h 20"/>
                              <a:gd name="T2" fmla="*/ 10979 w 10980"/>
                              <a:gd name="T3" fmla="*/ 0 h 20"/>
                            </a:gdLst>
                            <a:ahLst/>
                            <a:cxnLst>
                              <a:cxn ang="0">
                                <a:pos x="T0" y="T1"/>
                              </a:cxn>
                              <a:cxn ang="0">
                                <a:pos x="T2" y="T3"/>
                              </a:cxn>
                            </a:cxnLst>
                            <a:rect l="0" t="0" r="r" b="b"/>
                            <a:pathLst>
                              <a:path w="10980" h="20">
                                <a:moveTo>
                                  <a:pt x="0" y="0"/>
                                </a:moveTo>
                                <a:lnTo>
                                  <a:pt x="1097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id="Group 28" o:spid="_x0000_s1026" style="position:absolute;margin-left:23.1pt;margin-top:59.1pt;width:549.55pt;height:724.3pt;z-index:-251659776;mso-position-horizontal-relative:page;mso-position-vertical-relative:page" coordorigin="462,1182" coordsize="10991,1448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" o:allowincell="f">
                <v:polyline id="Freeform 29" o:spid="_x0000_s1027" style="position:absolute;visibility:visible;mso-wrap-style:square;v-text-anchor:top" points="467,1187,11446,1187" coordsize="10980,2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Ly4ExQAA&#10;ANsAAAAPAAAAZHJzL2Rvd25yZXYueG1sRI/Na8JAFMTvhf4Pyyt4KbrxA62pq4gS8ODFL+jxNfua&#10;hGbfhuxqon+9Kwgeh5n5DTNbtKYUF6pdYVlBvxeBIE6tLjhTcDwk3S8QziNrLC2Tgis5WMzf32YY&#10;a9vwji57n4kAYRejgtz7KpbSpTkZdD1bEQfvz9YGfZB1JnWNTYCbUg6iaCwNFhwWcqxolVP6vz8b&#10;BXb8szbNZxlNt81tOhokp/R3mSjV+WiX3yA8tf4VfrY3WsFwAo8v4QfI+R0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UvLgTFAAAA2wAAAA8AAAAAAAAAAAAAAAAAlwIAAGRycy9k&#10;b3ducmV2LnhtbFBLBQYAAAAABAAEAPUAAACJAwAAAAA=&#10;" filled="f" strokeweight=".58pt">
                  <v:path arrowok="t" o:connecttype="custom" o:connectlocs="0,0;10979,0" o:connectangles="0,0"/>
                </v:polyline>
                <v:polyline id="Freeform 30" o:spid="_x0000_s1028" style="position:absolute;visibility:visible;mso-wrap-style:square;v-text-anchor:top" points="472,1192,472,15656" coordsize="20,1446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" filled="f" strokeweight="7365emu">
                  <v:path arrowok="t" o:connecttype="custom" o:connectlocs="0,0;0,14464" o:connectangles="0,0"/>
                </v:polyline>
                <v:polyline id="Freeform 31" o:spid="_x0000_s1029" style="position:absolute;visibility:visible;mso-wrap-style:square;v-text-anchor:top" points="11443,1192,11443,15656" coordsize="20,1446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DijsxAAA&#10;ANsAAAAPAAAAZHJzL2Rvd25yZXYueG1sRI9BawIxFITvBf9DeIVeRLNtodXVKFYoaPGi9eDxsXlu&#10;1m5eQpLq+u8bQehxmJlvmOm8s604U4iNYwXPwwIEceV0w7WC/ffnYAQiJmSNrWNScKUI81nvYYql&#10;dhfe0nmXapEhHEtUYFLypZSxMmQxDp0nzt7RBYspy1BLHfCS4baVL0XxJi02nBcMeloaqn52v1ZB&#10;sQ7NB/pDf7XxB/3+dVpaM7oq9fTYLSYgEnXpP3xvr7SC1zHcvuQfIGd/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Lg4o7MQAAADbAAAADwAAAAAAAAAAAAAAAACXAgAAZHJzL2Rv&#10;d25yZXYueG1sUEsFBgAAAAAEAAQA9QAAAIgDAAAAAA==&#10;" filled="f" strokeweight="7365emu">
                  <v:path arrowok="t" o:connecttype="custom" o:connectlocs="0,0;0,14464" o:connectangles="0,0"/>
                </v:polyline>
                <v:polyline id="Freeform 32" o:spid="_x0000_s1030" style="position:absolute;visibility:visible;mso-wrap-style:square;v-text-anchor:top" points="467,15662,11446,15662" coordsize="10980,2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wMUNwgAA&#10;ANsAAAAPAAAAZHJzL2Rvd25yZXYueG1sRE/LisIwFN0P+A/hCm4GTRURrU1FlMIs3IwPcHltrm2x&#10;uSlNtB2/frIYmOXhvJNNb2rxotZVlhVMJxEI4tzqigsF51M2XoJwHlljbZkU/JCDTTr4SDDWtuNv&#10;eh19IUIIuxgVlN43sZQuL8mgm9iGOHB32xr0AbaF1C12IdzUchZFC2mw4tBQYkO7kvLH8WkU2MV1&#10;b7rPOloduvdqPssu+W2bKTUa9ts1CE+9/xf/ub+0gnlYH76EHyDTX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LAxQ3CAAAA2wAAAA8AAAAAAAAAAAAAAAAAlwIAAGRycy9kb3du&#10;cmV2LnhtbFBLBQYAAAAABAAEAPUAAACGAwAAAAA=&#10;" filled="f" strokeweight=".58pt">
                  <v:path arrowok="t" o:connecttype="custom" o:connectlocs="0,0;10979,0" o:connectangles="0,0"/>
                </v:polyline>
                <w10:wrap anchorx="page" anchory="page"/>
              </v:group>
            </w:pict>
          </mc:Fallback>
        </mc:AlternateContent>
      </w:r>
    </w:p>
    <w:p w:rsidR="009632A8" w:rsidRPr="00BC4772" w:rsidRDefault="009632A8">
      <w:pPr>
        <w:kinsoku w:val="0"/>
        <w:overflowPunct w:val="0"/>
        <w:spacing w:line="200" w:lineRule="exact"/>
        <w:rPr>
          <w:sz w:val="20"/>
          <w:szCs w:val="20"/>
        </w:rPr>
      </w:pPr>
    </w:p>
    <w:tbl>
      <w:tblPr>
        <w:tblW w:w="0" w:type="auto"/>
        <w:tblInd w:w="131" w:type="dxa"/>
        <w:tblLayout w:type="fixed"/>
        <w:tblCellMar>
          <w:left w:w="0" w:type="dxa"/>
          <w:right w:w="0" w:type="dxa"/>
        </w:tblCellMar>
        <w:tblLook w:val="0000" w:firstRow="0" w:lastRow="0" w:firstColumn="0" w:lastColumn="0" w:noHBand="0" w:noVBand="0"/>
      </w:tblPr>
      <w:tblGrid>
        <w:gridCol w:w="768"/>
        <w:gridCol w:w="6619"/>
        <w:gridCol w:w="545"/>
        <w:gridCol w:w="888"/>
        <w:gridCol w:w="547"/>
        <w:gridCol w:w="605"/>
      </w:tblGrid>
      <w:tr w:rsidR="009632A8" w:rsidRPr="00BC4772">
        <w:trPr>
          <w:trHeight w:hRule="exact" w:val="545"/>
        </w:trPr>
        <w:tc>
          <w:tcPr>
            <w:tcW w:w="768" w:type="dxa"/>
            <w:tcBorders>
              <w:top w:val="single" w:sz="4" w:space="0" w:color="000000"/>
              <w:left w:val="single" w:sz="4" w:space="0" w:color="000000"/>
              <w:bottom w:val="single" w:sz="4" w:space="0" w:color="000000"/>
              <w:right w:val="single" w:sz="4" w:space="0" w:color="000000"/>
            </w:tcBorders>
            <w:shd w:val="clear" w:color="auto" w:fill="9F9F9F"/>
          </w:tcPr>
          <w:p w:rsidR="009632A8" w:rsidRPr="00BC4772" w:rsidRDefault="009632A8">
            <w:pPr>
              <w:pStyle w:val="TableParagraph"/>
              <w:kinsoku w:val="0"/>
              <w:overflowPunct w:val="0"/>
              <w:spacing w:before="1" w:line="180" w:lineRule="exact"/>
              <w:rPr>
                <w:sz w:val="18"/>
                <w:szCs w:val="18"/>
              </w:rPr>
            </w:pPr>
          </w:p>
          <w:p w:rsidR="009632A8" w:rsidRPr="00BC4772" w:rsidRDefault="007E2A81">
            <w:pPr>
              <w:pStyle w:val="TableParagraph"/>
              <w:kinsoku w:val="0"/>
              <w:overflowPunct w:val="0"/>
              <w:ind w:left="97"/>
            </w:pPr>
            <w:r>
              <w:rPr>
                <w:b/>
                <w:bCs/>
                <w:spacing w:val="-1"/>
                <w:w w:val="105"/>
                <w:sz w:val="15"/>
                <w:szCs w:val="15"/>
              </w:rPr>
              <w:t>I</w:t>
            </w:r>
            <w:r w:rsidR="009632A8" w:rsidRPr="00BC4772">
              <w:rPr>
                <w:b/>
                <w:bCs/>
                <w:w w:val="105"/>
                <w:sz w:val="15"/>
                <w:szCs w:val="15"/>
              </w:rPr>
              <w:t>t</w:t>
            </w:r>
            <w:r w:rsidR="009632A8" w:rsidRPr="00BC4772">
              <w:rPr>
                <w:b/>
                <w:bCs/>
                <w:spacing w:val="2"/>
                <w:w w:val="105"/>
                <w:sz w:val="15"/>
                <w:szCs w:val="15"/>
              </w:rPr>
              <w:t>e</w:t>
            </w:r>
            <w:r w:rsidR="009632A8" w:rsidRPr="00BC4772">
              <w:rPr>
                <w:b/>
                <w:bCs/>
                <w:w w:val="105"/>
                <w:sz w:val="15"/>
                <w:szCs w:val="15"/>
              </w:rPr>
              <w:t>m</w:t>
            </w:r>
            <w:r w:rsidR="009632A8" w:rsidRPr="00BC4772">
              <w:rPr>
                <w:b/>
                <w:bCs/>
                <w:spacing w:val="-10"/>
                <w:w w:val="105"/>
                <w:sz w:val="15"/>
                <w:szCs w:val="15"/>
              </w:rPr>
              <w:t xml:space="preserve"> </w:t>
            </w:r>
            <w:r w:rsidR="009632A8" w:rsidRPr="00BC4772">
              <w:rPr>
                <w:b/>
                <w:bCs/>
                <w:spacing w:val="-1"/>
                <w:w w:val="105"/>
                <w:sz w:val="15"/>
                <w:szCs w:val="15"/>
              </w:rPr>
              <w:t>N</w:t>
            </w:r>
            <w:r w:rsidR="009632A8" w:rsidRPr="00BC4772">
              <w:rPr>
                <w:b/>
                <w:bCs/>
                <w:w w:val="105"/>
                <w:sz w:val="15"/>
                <w:szCs w:val="15"/>
              </w:rPr>
              <w:t>°</w:t>
            </w:r>
          </w:p>
        </w:tc>
        <w:tc>
          <w:tcPr>
            <w:tcW w:w="6619" w:type="dxa"/>
            <w:tcBorders>
              <w:top w:val="single" w:sz="4" w:space="0" w:color="000000"/>
              <w:left w:val="single" w:sz="4" w:space="0" w:color="000000"/>
              <w:bottom w:val="single" w:sz="4" w:space="0" w:color="000000"/>
              <w:right w:val="single" w:sz="4" w:space="0" w:color="000000"/>
            </w:tcBorders>
            <w:shd w:val="clear" w:color="auto" w:fill="9F9F9F"/>
          </w:tcPr>
          <w:p w:rsidR="009632A8" w:rsidRPr="00BC4772" w:rsidRDefault="009632A8">
            <w:pPr>
              <w:pStyle w:val="TableParagraph"/>
              <w:kinsoku w:val="0"/>
              <w:overflowPunct w:val="0"/>
              <w:spacing w:before="1" w:line="180" w:lineRule="exact"/>
              <w:rPr>
                <w:sz w:val="18"/>
                <w:szCs w:val="18"/>
              </w:rPr>
            </w:pPr>
          </w:p>
          <w:p w:rsidR="009632A8" w:rsidRPr="00BC4772" w:rsidRDefault="009632A8">
            <w:pPr>
              <w:pStyle w:val="TableParagraph"/>
              <w:kinsoku w:val="0"/>
              <w:overflowPunct w:val="0"/>
              <w:ind w:left="2889" w:right="2886"/>
              <w:jc w:val="center"/>
            </w:pPr>
            <w:r w:rsidRPr="00BC4772">
              <w:rPr>
                <w:b/>
                <w:bCs/>
                <w:spacing w:val="-1"/>
                <w:w w:val="105"/>
                <w:sz w:val="15"/>
                <w:szCs w:val="15"/>
              </w:rPr>
              <w:t>D</w:t>
            </w:r>
            <w:r w:rsidRPr="00BC4772">
              <w:rPr>
                <w:b/>
                <w:bCs/>
                <w:w w:val="105"/>
                <w:sz w:val="15"/>
                <w:szCs w:val="15"/>
              </w:rPr>
              <w:t>e</w:t>
            </w:r>
            <w:r w:rsidRPr="00BC4772">
              <w:rPr>
                <w:b/>
                <w:bCs/>
                <w:spacing w:val="-1"/>
                <w:w w:val="105"/>
                <w:sz w:val="15"/>
                <w:szCs w:val="15"/>
              </w:rPr>
              <w:t>s</w:t>
            </w:r>
            <w:r w:rsidRPr="00BC4772">
              <w:rPr>
                <w:b/>
                <w:bCs/>
                <w:w w:val="105"/>
                <w:sz w:val="15"/>
                <w:szCs w:val="15"/>
              </w:rPr>
              <w:t>c</w:t>
            </w:r>
            <w:r w:rsidRPr="00BC4772">
              <w:rPr>
                <w:b/>
                <w:bCs/>
                <w:spacing w:val="2"/>
                <w:w w:val="105"/>
                <w:sz w:val="15"/>
                <w:szCs w:val="15"/>
              </w:rPr>
              <w:t>r</w:t>
            </w:r>
            <w:r w:rsidRPr="00BC4772">
              <w:rPr>
                <w:b/>
                <w:bCs/>
                <w:spacing w:val="-3"/>
                <w:w w:val="105"/>
                <w:sz w:val="15"/>
                <w:szCs w:val="15"/>
              </w:rPr>
              <w:t>i</w:t>
            </w:r>
            <w:r w:rsidRPr="00BC4772">
              <w:rPr>
                <w:b/>
                <w:bCs/>
                <w:spacing w:val="-1"/>
                <w:w w:val="105"/>
                <w:sz w:val="15"/>
                <w:szCs w:val="15"/>
              </w:rPr>
              <w:t>p</w:t>
            </w:r>
            <w:r w:rsidR="00D478F5">
              <w:rPr>
                <w:b/>
                <w:bCs/>
                <w:w w:val="105"/>
                <w:sz w:val="15"/>
                <w:szCs w:val="15"/>
              </w:rPr>
              <w:t>tion</w:t>
            </w:r>
          </w:p>
        </w:tc>
        <w:tc>
          <w:tcPr>
            <w:tcW w:w="545" w:type="dxa"/>
            <w:tcBorders>
              <w:top w:val="single" w:sz="4" w:space="0" w:color="000000"/>
              <w:left w:val="single" w:sz="4" w:space="0" w:color="000000"/>
              <w:bottom w:val="single" w:sz="4" w:space="0" w:color="000000"/>
              <w:right w:val="single" w:sz="4" w:space="0" w:color="000000"/>
            </w:tcBorders>
            <w:shd w:val="clear" w:color="auto" w:fill="9F9F9F"/>
          </w:tcPr>
          <w:p w:rsidR="009632A8" w:rsidRPr="00BC4772" w:rsidRDefault="009632A8">
            <w:pPr>
              <w:pStyle w:val="TableParagraph"/>
              <w:kinsoku w:val="0"/>
              <w:overflowPunct w:val="0"/>
              <w:spacing w:before="1" w:line="180" w:lineRule="exact"/>
              <w:rPr>
                <w:sz w:val="18"/>
                <w:szCs w:val="18"/>
              </w:rPr>
            </w:pPr>
          </w:p>
          <w:p w:rsidR="009632A8" w:rsidRPr="00BC4772" w:rsidRDefault="009632A8">
            <w:pPr>
              <w:pStyle w:val="TableParagraph"/>
              <w:kinsoku w:val="0"/>
              <w:overflowPunct w:val="0"/>
              <w:ind w:left="95"/>
            </w:pPr>
            <w:r w:rsidRPr="00BC4772">
              <w:rPr>
                <w:b/>
                <w:bCs/>
                <w:spacing w:val="-2"/>
                <w:w w:val="105"/>
                <w:sz w:val="15"/>
                <w:szCs w:val="15"/>
              </w:rPr>
              <w:t>T</w:t>
            </w:r>
            <w:r w:rsidRPr="00BC4772">
              <w:rPr>
                <w:b/>
                <w:bCs/>
                <w:spacing w:val="-1"/>
                <w:w w:val="105"/>
                <w:sz w:val="15"/>
                <w:szCs w:val="15"/>
              </w:rPr>
              <w:t>A</w:t>
            </w:r>
            <w:r w:rsidRPr="00BC4772">
              <w:rPr>
                <w:b/>
                <w:bCs/>
                <w:w w:val="105"/>
                <w:sz w:val="15"/>
                <w:szCs w:val="15"/>
              </w:rPr>
              <w:t>G</w:t>
            </w:r>
          </w:p>
        </w:tc>
        <w:tc>
          <w:tcPr>
            <w:tcW w:w="888" w:type="dxa"/>
            <w:tcBorders>
              <w:top w:val="single" w:sz="4" w:space="0" w:color="000000"/>
              <w:left w:val="single" w:sz="4" w:space="0" w:color="000000"/>
              <w:bottom w:val="single" w:sz="4" w:space="0" w:color="000000"/>
              <w:right w:val="single" w:sz="4" w:space="0" w:color="000000"/>
            </w:tcBorders>
            <w:shd w:val="clear" w:color="auto" w:fill="9F9F9F"/>
          </w:tcPr>
          <w:p w:rsidR="009632A8" w:rsidRPr="00BC4772" w:rsidRDefault="009632A8">
            <w:pPr>
              <w:pStyle w:val="TableParagraph"/>
              <w:kinsoku w:val="0"/>
              <w:overflowPunct w:val="0"/>
              <w:spacing w:before="63"/>
              <w:ind w:left="128" w:right="132"/>
              <w:jc w:val="center"/>
              <w:rPr>
                <w:sz w:val="15"/>
                <w:szCs w:val="15"/>
              </w:rPr>
            </w:pPr>
            <w:r w:rsidRPr="00BC4772">
              <w:rPr>
                <w:b/>
                <w:bCs/>
                <w:w w:val="105"/>
                <w:sz w:val="15"/>
                <w:szCs w:val="15"/>
              </w:rPr>
              <w:t>(</w:t>
            </w:r>
            <w:proofErr w:type="spellStart"/>
            <w:r w:rsidRPr="00BC4772">
              <w:rPr>
                <w:b/>
                <w:bCs/>
                <w:spacing w:val="-1"/>
                <w:w w:val="105"/>
                <w:sz w:val="15"/>
                <w:szCs w:val="15"/>
              </w:rPr>
              <w:t>A</w:t>
            </w:r>
            <w:r w:rsidRPr="00BC4772">
              <w:rPr>
                <w:b/>
                <w:bCs/>
                <w:spacing w:val="-5"/>
                <w:w w:val="105"/>
                <w:sz w:val="15"/>
                <w:szCs w:val="15"/>
              </w:rPr>
              <w:t>x</w:t>
            </w:r>
            <w:r w:rsidRPr="00BC4772">
              <w:rPr>
                <w:b/>
                <w:bCs/>
                <w:spacing w:val="1"/>
                <w:w w:val="105"/>
                <w:sz w:val="15"/>
                <w:szCs w:val="15"/>
              </w:rPr>
              <w:t>B</w:t>
            </w:r>
            <w:r w:rsidRPr="00BC4772">
              <w:rPr>
                <w:b/>
                <w:bCs/>
                <w:spacing w:val="-2"/>
                <w:w w:val="105"/>
                <w:sz w:val="15"/>
                <w:szCs w:val="15"/>
              </w:rPr>
              <w:t>xL</w:t>
            </w:r>
            <w:proofErr w:type="spellEnd"/>
            <w:r w:rsidRPr="00BC4772">
              <w:rPr>
                <w:b/>
                <w:bCs/>
                <w:w w:val="105"/>
                <w:sz w:val="15"/>
                <w:szCs w:val="15"/>
              </w:rPr>
              <w:t>)</w:t>
            </w:r>
          </w:p>
          <w:p w:rsidR="009632A8" w:rsidRPr="00BC4772" w:rsidRDefault="009632A8">
            <w:pPr>
              <w:pStyle w:val="TableParagraph"/>
              <w:kinsoku w:val="0"/>
              <w:overflowPunct w:val="0"/>
              <w:spacing w:before="65"/>
              <w:ind w:left="317" w:right="316"/>
              <w:jc w:val="center"/>
            </w:pPr>
            <w:r w:rsidRPr="00BC4772">
              <w:rPr>
                <w:b/>
                <w:bCs/>
                <w:spacing w:val="2"/>
                <w:w w:val="105"/>
                <w:sz w:val="15"/>
                <w:szCs w:val="15"/>
              </w:rPr>
              <w:t>c</w:t>
            </w:r>
            <w:r w:rsidRPr="00BC4772">
              <w:rPr>
                <w:b/>
                <w:bCs/>
                <w:w w:val="105"/>
                <w:sz w:val="15"/>
                <w:szCs w:val="15"/>
              </w:rPr>
              <w:t>m</w:t>
            </w:r>
          </w:p>
        </w:tc>
        <w:tc>
          <w:tcPr>
            <w:tcW w:w="547" w:type="dxa"/>
            <w:tcBorders>
              <w:top w:val="single" w:sz="4" w:space="0" w:color="000000"/>
              <w:left w:val="single" w:sz="4" w:space="0" w:color="000000"/>
              <w:bottom w:val="single" w:sz="4" w:space="0" w:color="000000"/>
              <w:right w:val="single" w:sz="4" w:space="0" w:color="000000"/>
            </w:tcBorders>
            <w:shd w:val="clear" w:color="auto" w:fill="9F9F9F"/>
          </w:tcPr>
          <w:p w:rsidR="009632A8" w:rsidRPr="00BC4772" w:rsidRDefault="009632A8">
            <w:pPr>
              <w:pStyle w:val="TableParagraph"/>
              <w:kinsoku w:val="0"/>
              <w:overflowPunct w:val="0"/>
              <w:spacing w:before="1" w:line="180" w:lineRule="exact"/>
              <w:rPr>
                <w:sz w:val="18"/>
                <w:szCs w:val="18"/>
              </w:rPr>
            </w:pPr>
          </w:p>
          <w:p w:rsidR="009632A8" w:rsidRPr="00BC4772" w:rsidRDefault="009632A8">
            <w:pPr>
              <w:pStyle w:val="TableParagraph"/>
              <w:kinsoku w:val="0"/>
              <w:overflowPunct w:val="0"/>
              <w:ind w:left="97"/>
            </w:pPr>
            <w:proofErr w:type="spellStart"/>
            <w:r w:rsidRPr="00BC4772">
              <w:rPr>
                <w:b/>
                <w:bCs/>
                <w:spacing w:val="-1"/>
                <w:w w:val="105"/>
                <w:sz w:val="15"/>
                <w:szCs w:val="15"/>
              </w:rPr>
              <w:t>U</w:t>
            </w:r>
            <w:r w:rsidRPr="00BC4772">
              <w:rPr>
                <w:b/>
                <w:bCs/>
                <w:spacing w:val="-2"/>
                <w:w w:val="105"/>
                <w:sz w:val="15"/>
                <w:szCs w:val="15"/>
              </w:rPr>
              <w:t>o</w:t>
            </w:r>
            <w:r w:rsidRPr="00BC4772">
              <w:rPr>
                <w:b/>
                <w:bCs/>
                <w:w w:val="105"/>
                <w:sz w:val="15"/>
                <w:szCs w:val="15"/>
              </w:rPr>
              <w:t>M</w:t>
            </w:r>
            <w:proofErr w:type="spellEnd"/>
          </w:p>
        </w:tc>
        <w:tc>
          <w:tcPr>
            <w:tcW w:w="605" w:type="dxa"/>
            <w:tcBorders>
              <w:top w:val="single" w:sz="12" w:space="0" w:color="9F9F9F"/>
              <w:left w:val="single" w:sz="4" w:space="0" w:color="000000"/>
              <w:bottom w:val="single" w:sz="12" w:space="0" w:color="9F9F9F"/>
              <w:right w:val="single" w:sz="4" w:space="0" w:color="000000"/>
            </w:tcBorders>
            <w:shd w:val="clear" w:color="auto" w:fill="9F9F9F"/>
          </w:tcPr>
          <w:p w:rsidR="009632A8" w:rsidRPr="00BC4772" w:rsidRDefault="009632A8">
            <w:pPr>
              <w:pStyle w:val="TableParagraph"/>
              <w:kinsoku w:val="0"/>
              <w:overflowPunct w:val="0"/>
              <w:spacing w:before="80" w:line="247" w:lineRule="auto"/>
              <w:ind w:left="99"/>
            </w:pPr>
            <w:r w:rsidRPr="00BC4772">
              <w:rPr>
                <w:b/>
                <w:bCs/>
                <w:spacing w:val="-2"/>
                <w:sz w:val="15"/>
                <w:szCs w:val="15"/>
              </w:rPr>
              <w:t>T</w:t>
            </w:r>
            <w:r w:rsidRPr="00BC4772">
              <w:rPr>
                <w:b/>
                <w:bCs/>
                <w:sz w:val="15"/>
                <w:szCs w:val="15"/>
              </w:rPr>
              <w:t>o</w:t>
            </w:r>
            <w:r w:rsidRPr="00BC4772">
              <w:rPr>
                <w:b/>
                <w:bCs/>
                <w:spacing w:val="-2"/>
                <w:sz w:val="15"/>
                <w:szCs w:val="15"/>
              </w:rPr>
              <w:t>t</w:t>
            </w:r>
            <w:r w:rsidRPr="00BC4772">
              <w:rPr>
                <w:b/>
                <w:bCs/>
                <w:sz w:val="15"/>
                <w:szCs w:val="15"/>
              </w:rPr>
              <w:t>al</w:t>
            </w:r>
            <w:r w:rsidRPr="00BC4772">
              <w:rPr>
                <w:b/>
                <w:bCs/>
                <w:w w:val="104"/>
                <w:sz w:val="15"/>
                <w:szCs w:val="15"/>
              </w:rPr>
              <w:t xml:space="preserve"> </w:t>
            </w:r>
            <w:proofErr w:type="spellStart"/>
            <w:r w:rsidRPr="00BC4772">
              <w:rPr>
                <w:b/>
                <w:bCs/>
                <w:spacing w:val="-2"/>
                <w:w w:val="105"/>
                <w:sz w:val="15"/>
                <w:szCs w:val="15"/>
              </w:rPr>
              <w:t>Q</w:t>
            </w:r>
            <w:r w:rsidRPr="00BC4772">
              <w:rPr>
                <w:b/>
                <w:bCs/>
                <w:w w:val="105"/>
                <w:sz w:val="15"/>
                <w:szCs w:val="15"/>
              </w:rPr>
              <w:t>ty</w:t>
            </w:r>
            <w:proofErr w:type="spellEnd"/>
          </w:p>
        </w:tc>
      </w:tr>
      <w:tr w:rsidR="009632A8" w:rsidRPr="00BC4772">
        <w:trPr>
          <w:trHeight w:hRule="exact" w:val="319"/>
        </w:trPr>
        <w:tc>
          <w:tcPr>
            <w:tcW w:w="768" w:type="dxa"/>
            <w:tcBorders>
              <w:top w:val="single" w:sz="4" w:space="0" w:color="000000"/>
              <w:left w:val="single" w:sz="4" w:space="0" w:color="000000"/>
              <w:bottom w:val="single" w:sz="4" w:space="0" w:color="000000"/>
              <w:right w:val="single" w:sz="4" w:space="0" w:color="000000"/>
            </w:tcBorders>
          </w:tcPr>
          <w:p w:rsidR="009632A8" w:rsidRPr="00BC4772" w:rsidRDefault="009632A8">
            <w:pPr>
              <w:pStyle w:val="TableParagraph"/>
              <w:kinsoku w:val="0"/>
              <w:overflowPunct w:val="0"/>
              <w:spacing w:before="72"/>
              <w:ind w:left="238" w:right="244"/>
              <w:jc w:val="center"/>
            </w:pPr>
            <w:r w:rsidRPr="00BC4772">
              <w:rPr>
                <w:spacing w:val="1"/>
                <w:w w:val="105"/>
                <w:sz w:val="15"/>
                <w:szCs w:val="15"/>
              </w:rPr>
              <w:t>0</w:t>
            </w:r>
            <w:r w:rsidRPr="00BC4772">
              <w:rPr>
                <w:spacing w:val="-2"/>
                <w:w w:val="105"/>
                <w:sz w:val="15"/>
                <w:szCs w:val="15"/>
              </w:rPr>
              <w:t>0</w:t>
            </w:r>
            <w:r w:rsidRPr="00BC4772">
              <w:rPr>
                <w:w w:val="105"/>
                <w:sz w:val="15"/>
                <w:szCs w:val="15"/>
              </w:rPr>
              <w:t>5</w:t>
            </w:r>
          </w:p>
        </w:tc>
        <w:tc>
          <w:tcPr>
            <w:tcW w:w="6619" w:type="dxa"/>
            <w:tcBorders>
              <w:top w:val="single" w:sz="4" w:space="0" w:color="000000"/>
              <w:left w:val="single" w:sz="4" w:space="0" w:color="000000"/>
              <w:bottom w:val="single" w:sz="4" w:space="0" w:color="000000"/>
              <w:right w:val="single" w:sz="4" w:space="0" w:color="000000"/>
            </w:tcBorders>
          </w:tcPr>
          <w:p w:rsidR="009632A8" w:rsidRPr="00BC4772" w:rsidRDefault="00D478F5">
            <w:pPr>
              <w:pStyle w:val="TableParagraph"/>
              <w:kinsoku w:val="0"/>
              <w:overflowPunct w:val="0"/>
              <w:spacing w:before="63"/>
              <w:ind w:left="265"/>
            </w:pPr>
            <w:r>
              <w:rPr>
                <w:spacing w:val="-2"/>
                <w:w w:val="105"/>
                <w:sz w:val="15"/>
                <w:szCs w:val="15"/>
              </w:rPr>
              <w:t>Railings</w:t>
            </w:r>
          </w:p>
        </w:tc>
        <w:tc>
          <w:tcPr>
            <w:tcW w:w="545" w:type="dxa"/>
            <w:tcBorders>
              <w:top w:val="single" w:sz="4" w:space="0" w:color="000000"/>
              <w:left w:val="single" w:sz="4" w:space="0" w:color="000000"/>
              <w:bottom w:val="single" w:sz="4" w:space="0" w:color="000000"/>
              <w:right w:val="single" w:sz="4" w:space="0" w:color="000000"/>
            </w:tcBorders>
          </w:tcPr>
          <w:p w:rsidR="009632A8" w:rsidRPr="00BC4772" w:rsidRDefault="009632A8"/>
        </w:tc>
        <w:tc>
          <w:tcPr>
            <w:tcW w:w="888" w:type="dxa"/>
            <w:tcBorders>
              <w:top w:val="single" w:sz="4" w:space="0" w:color="000000"/>
              <w:left w:val="single" w:sz="4" w:space="0" w:color="000000"/>
              <w:bottom w:val="single" w:sz="4" w:space="0" w:color="000000"/>
              <w:right w:val="single" w:sz="4" w:space="0" w:color="000000"/>
            </w:tcBorders>
          </w:tcPr>
          <w:p w:rsidR="009632A8" w:rsidRPr="00BC4772" w:rsidRDefault="009632A8">
            <w:pPr>
              <w:pStyle w:val="TableParagraph"/>
              <w:kinsoku w:val="0"/>
              <w:overflowPunct w:val="0"/>
              <w:spacing w:before="72"/>
              <w:ind w:left="99"/>
            </w:pPr>
            <w:r w:rsidRPr="00BC4772">
              <w:rPr>
                <w:w w:val="105"/>
                <w:sz w:val="15"/>
                <w:szCs w:val="15"/>
              </w:rPr>
              <w:t>-</w:t>
            </w:r>
          </w:p>
        </w:tc>
        <w:tc>
          <w:tcPr>
            <w:tcW w:w="547" w:type="dxa"/>
            <w:tcBorders>
              <w:top w:val="single" w:sz="4" w:space="0" w:color="000000"/>
              <w:left w:val="single" w:sz="4" w:space="0" w:color="000000"/>
              <w:bottom w:val="single" w:sz="4" w:space="0" w:color="000000"/>
              <w:right w:val="single" w:sz="4" w:space="0" w:color="000000"/>
            </w:tcBorders>
          </w:tcPr>
          <w:p w:rsidR="009632A8" w:rsidRPr="00BC4772" w:rsidRDefault="009632A8">
            <w:pPr>
              <w:pStyle w:val="TableParagraph"/>
              <w:kinsoku w:val="0"/>
              <w:overflowPunct w:val="0"/>
              <w:spacing w:before="72"/>
              <w:ind w:left="97"/>
            </w:pPr>
            <w:r w:rsidRPr="00BC4772">
              <w:rPr>
                <w:spacing w:val="-2"/>
                <w:w w:val="105"/>
                <w:sz w:val="15"/>
                <w:szCs w:val="15"/>
              </w:rPr>
              <w:t>m</w:t>
            </w:r>
            <w:r w:rsidRPr="00BC4772">
              <w:rPr>
                <w:w w:val="105"/>
                <w:sz w:val="15"/>
                <w:szCs w:val="15"/>
              </w:rPr>
              <w:t>l</w:t>
            </w:r>
          </w:p>
        </w:tc>
        <w:tc>
          <w:tcPr>
            <w:tcW w:w="605" w:type="dxa"/>
            <w:tcBorders>
              <w:top w:val="single" w:sz="12" w:space="0" w:color="9F9F9F"/>
              <w:left w:val="single" w:sz="4" w:space="0" w:color="000000"/>
              <w:bottom w:val="single" w:sz="4" w:space="0" w:color="000000"/>
              <w:right w:val="single" w:sz="4" w:space="0" w:color="000000"/>
            </w:tcBorders>
          </w:tcPr>
          <w:p w:rsidR="009632A8" w:rsidRPr="00BC4772" w:rsidRDefault="009632A8">
            <w:pPr>
              <w:pStyle w:val="TableParagraph"/>
              <w:kinsoku w:val="0"/>
              <w:overflowPunct w:val="0"/>
              <w:spacing w:before="61"/>
              <w:ind w:left="99"/>
            </w:pPr>
            <w:r w:rsidRPr="00BC4772">
              <w:rPr>
                <w:spacing w:val="1"/>
                <w:w w:val="105"/>
                <w:sz w:val="15"/>
                <w:szCs w:val="15"/>
              </w:rPr>
              <w:t>1</w:t>
            </w:r>
            <w:r w:rsidRPr="00BC4772">
              <w:rPr>
                <w:spacing w:val="-2"/>
                <w:w w:val="105"/>
                <w:sz w:val="15"/>
                <w:szCs w:val="15"/>
              </w:rPr>
              <w:t>1</w:t>
            </w:r>
            <w:r w:rsidRPr="00BC4772">
              <w:rPr>
                <w:w w:val="105"/>
                <w:sz w:val="15"/>
                <w:szCs w:val="15"/>
              </w:rPr>
              <w:t>0</w:t>
            </w:r>
          </w:p>
        </w:tc>
      </w:tr>
      <w:tr w:rsidR="009632A8" w:rsidRPr="00BC4772">
        <w:trPr>
          <w:trHeight w:hRule="exact" w:val="323"/>
        </w:trPr>
        <w:tc>
          <w:tcPr>
            <w:tcW w:w="768" w:type="dxa"/>
            <w:tcBorders>
              <w:top w:val="single" w:sz="4" w:space="0" w:color="000000"/>
              <w:left w:val="single" w:sz="4" w:space="0" w:color="000000"/>
              <w:bottom w:val="single" w:sz="2" w:space="0" w:color="000000"/>
              <w:right w:val="single" w:sz="4" w:space="0" w:color="000000"/>
            </w:tcBorders>
          </w:tcPr>
          <w:p w:rsidR="009632A8" w:rsidRPr="00BC4772" w:rsidRDefault="009632A8">
            <w:pPr>
              <w:pStyle w:val="TableParagraph"/>
              <w:kinsoku w:val="0"/>
              <w:overflowPunct w:val="0"/>
              <w:spacing w:before="75"/>
              <w:ind w:left="238" w:right="244"/>
              <w:jc w:val="center"/>
            </w:pPr>
            <w:r w:rsidRPr="00BC4772">
              <w:rPr>
                <w:spacing w:val="1"/>
                <w:w w:val="105"/>
                <w:sz w:val="15"/>
                <w:szCs w:val="15"/>
              </w:rPr>
              <w:t>0</w:t>
            </w:r>
            <w:r w:rsidRPr="00BC4772">
              <w:rPr>
                <w:spacing w:val="-2"/>
                <w:w w:val="105"/>
                <w:sz w:val="15"/>
                <w:szCs w:val="15"/>
              </w:rPr>
              <w:t>0</w:t>
            </w:r>
            <w:r w:rsidRPr="00BC4772">
              <w:rPr>
                <w:w w:val="105"/>
                <w:sz w:val="15"/>
                <w:szCs w:val="15"/>
              </w:rPr>
              <w:t>6</w:t>
            </w:r>
          </w:p>
        </w:tc>
        <w:tc>
          <w:tcPr>
            <w:tcW w:w="6619" w:type="dxa"/>
            <w:tcBorders>
              <w:top w:val="single" w:sz="4" w:space="0" w:color="000000"/>
              <w:left w:val="single" w:sz="4" w:space="0" w:color="000000"/>
              <w:bottom w:val="single" w:sz="2" w:space="0" w:color="000000"/>
              <w:right w:val="single" w:sz="4" w:space="0" w:color="000000"/>
            </w:tcBorders>
          </w:tcPr>
          <w:p w:rsidR="009632A8" w:rsidRPr="00BC4772" w:rsidRDefault="00D478F5">
            <w:pPr>
              <w:pStyle w:val="TableParagraph"/>
              <w:kinsoku w:val="0"/>
              <w:overflowPunct w:val="0"/>
              <w:spacing w:before="67"/>
              <w:ind w:left="265"/>
            </w:pPr>
            <w:r>
              <w:rPr>
                <w:spacing w:val="-1"/>
                <w:w w:val="105"/>
                <w:sz w:val="15"/>
                <w:szCs w:val="15"/>
              </w:rPr>
              <w:t>Guiding support for the hose</w:t>
            </w:r>
          </w:p>
        </w:tc>
        <w:tc>
          <w:tcPr>
            <w:tcW w:w="545" w:type="dxa"/>
            <w:tcBorders>
              <w:top w:val="single" w:sz="4" w:space="0" w:color="000000"/>
              <w:left w:val="single" w:sz="4" w:space="0" w:color="000000"/>
              <w:bottom w:val="single" w:sz="2" w:space="0" w:color="000000"/>
              <w:right w:val="single" w:sz="4" w:space="0" w:color="000000"/>
            </w:tcBorders>
          </w:tcPr>
          <w:p w:rsidR="009632A8" w:rsidRPr="00BC4772" w:rsidRDefault="009632A8"/>
        </w:tc>
        <w:tc>
          <w:tcPr>
            <w:tcW w:w="888" w:type="dxa"/>
            <w:tcBorders>
              <w:top w:val="single" w:sz="4" w:space="0" w:color="000000"/>
              <w:left w:val="single" w:sz="4" w:space="0" w:color="000000"/>
              <w:bottom w:val="single" w:sz="2" w:space="0" w:color="000000"/>
              <w:right w:val="single" w:sz="4" w:space="0" w:color="000000"/>
            </w:tcBorders>
          </w:tcPr>
          <w:p w:rsidR="009632A8" w:rsidRPr="00BC4772" w:rsidRDefault="009632A8">
            <w:pPr>
              <w:pStyle w:val="TableParagraph"/>
              <w:kinsoku w:val="0"/>
              <w:overflowPunct w:val="0"/>
              <w:spacing w:before="75"/>
              <w:ind w:left="99"/>
            </w:pPr>
            <w:r w:rsidRPr="00BC4772">
              <w:rPr>
                <w:w w:val="105"/>
                <w:sz w:val="15"/>
                <w:szCs w:val="15"/>
              </w:rPr>
              <w:t>-</w:t>
            </w:r>
          </w:p>
        </w:tc>
        <w:tc>
          <w:tcPr>
            <w:tcW w:w="547" w:type="dxa"/>
            <w:tcBorders>
              <w:top w:val="single" w:sz="4" w:space="0" w:color="000000"/>
              <w:left w:val="single" w:sz="4" w:space="0" w:color="000000"/>
              <w:bottom w:val="single" w:sz="2" w:space="0" w:color="000000"/>
              <w:right w:val="single" w:sz="4" w:space="0" w:color="000000"/>
            </w:tcBorders>
          </w:tcPr>
          <w:p w:rsidR="009632A8" w:rsidRPr="00BC4772" w:rsidRDefault="009632A8">
            <w:pPr>
              <w:pStyle w:val="TableParagraph"/>
              <w:kinsoku w:val="0"/>
              <w:overflowPunct w:val="0"/>
              <w:spacing w:before="75"/>
              <w:ind w:left="97"/>
            </w:pPr>
            <w:r w:rsidRPr="00BC4772">
              <w:rPr>
                <w:spacing w:val="1"/>
                <w:w w:val="105"/>
                <w:sz w:val="15"/>
                <w:szCs w:val="15"/>
              </w:rPr>
              <w:t>u</w:t>
            </w:r>
            <w:r w:rsidRPr="00BC4772">
              <w:rPr>
                <w:w w:val="105"/>
                <w:sz w:val="15"/>
                <w:szCs w:val="15"/>
              </w:rPr>
              <w:t>n</w:t>
            </w:r>
          </w:p>
        </w:tc>
        <w:tc>
          <w:tcPr>
            <w:tcW w:w="605" w:type="dxa"/>
            <w:tcBorders>
              <w:top w:val="single" w:sz="4" w:space="0" w:color="000000"/>
              <w:left w:val="single" w:sz="4" w:space="0" w:color="000000"/>
              <w:bottom w:val="single" w:sz="2" w:space="0" w:color="000000"/>
              <w:right w:val="single" w:sz="4" w:space="0" w:color="000000"/>
            </w:tcBorders>
          </w:tcPr>
          <w:p w:rsidR="009632A8" w:rsidRPr="00BC4772" w:rsidRDefault="009632A8">
            <w:pPr>
              <w:pStyle w:val="TableParagraph"/>
              <w:kinsoku w:val="0"/>
              <w:overflowPunct w:val="0"/>
              <w:spacing w:before="75"/>
              <w:ind w:left="99"/>
            </w:pPr>
            <w:r w:rsidRPr="00BC4772">
              <w:rPr>
                <w:spacing w:val="1"/>
                <w:w w:val="105"/>
                <w:sz w:val="15"/>
                <w:szCs w:val="15"/>
              </w:rPr>
              <w:t>4</w:t>
            </w:r>
            <w:r w:rsidRPr="00BC4772">
              <w:rPr>
                <w:spacing w:val="-2"/>
                <w:w w:val="105"/>
                <w:sz w:val="15"/>
                <w:szCs w:val="15"/>
              </w:rPr>
              <w:t>2</w:t>
            </w:r>
            <w:r w:rsidRPr="00BC4772">
              <w:rPr>
                <w:w w:val="105"/>
                <w:sz w:val="15"/>
                <w:szCs w:val="15"/>
              </w:rPr>
              <w:t>6</w:t>
            </w:r>
          </w:p>
        </w:tc>
      </w:tr>
      <w:tr w:rsidR="009632A8" w:rsidRPr="00BC4772">
        <w:trPr>
          <w:trHeight w:hRule="exact" w:val="320"/>
        </w:trPr>
        <w:tc>
          <w:tcPr>
            <w:tcW w:w="9972" w:type="dxa"/>
            <w:gridSpan w:val="6"/>
            <w:tcBorders>
              <w:top w:val="single" w:sz="2" w:space="0" w:color="000000"/>
              <w:left w:val="single" w:sz="4" w:space="0" w:color="000000"/>
              <w:bottom w:val="single" w:sz="4" w:space="0" w:color="000000"/>
              <w:right w:val="single" w:sz="4" w:space="0" w:color="000000"/>
            </w:tcBorders>
          </w:tcPr>
          <w:p w:rsidR="009632A8" w:rsidRPr="00BC4772" w:rsidRDefault="00D478F5">
            <w:pPr>
              <w:pStyle w:val="TableParagraph"/>
              <w:kinsoku w:val="0"/>
              <w:overflowPunct w:val="0"/>
              <w:spacing w:before="75"/>
              <w:ind w:left="97"/>
            </w:pPr>
            <w:r>
              <w:rPr>
                <w:b/>
                <w:bCs/>
                <w:spacing w:val="-2"/>
                <w:w w:val="105"/>
                <w:sz w:val="15"/>
                <w:szCs w:val="15"/>
              </w:rPr>
              <w:t>Main Mobile Station</w:t>
            </w:r>
            <w:r w:rsidR="009632A8" w:rsidRPr="00BC4772">
              <w:rPr>
                <w:b/>
                <w:bCs/>
                <w:spacing w:val="-8"/>
                <w:w w:val="105"/>
                <w:sz w:val="15"/>
                <w:szCs w:val="15"/>
              </w:rPr>
              <w:t xml:space="preserve"> </w:t>
            </w:r>
            <w:r w:rsidR="009632A8" w:rsidRPr="00BC4772">
              <w:rPr>
                <w:b/>
                <w:bCs/>
                <w:w w:val="105"/>
                <w:sz w:val="15"/>
                <w:szCs w:val="15"/>
              </w:rPr>
              <w:t>(</w:t>
            </w:r>
            <w:r w:rsidR="009632A8" w:rsidRPr="00BC4772">
              <w:rPr>
                <w:b/>
                <w:bCs/>
                <w:spacing w:val="1"/>
                <w:w w:val="105"/>
                <w:sz w:val="15"/>
                <w:szCs w:val="15"/>
              </w:rPr>
              <w:t>0</w:t>
            </w:r>
            <w:r w:rsidR="009632A8" w:rsidRPr="00BC4772">
              <w:rPr>
                <w:b/>
                <w:bCs/>
                <w:spacing w:val="-2"/>
                <w:w w:val="105"/>
                <w:sz w:val="15"/>
                <w:szCs w:val="15"/>
              </w:rPr>
              <w:t>3</w:t>
            </w:r>
            <w:r w:rsidR="009632A8" w:rsidRPr="00BC4772">
              <w:rPr>
                <w:b/>
                <w:bCs/>
                <w:spacing w:val="1"/>
                <w:w w:val="105"/>
                <w:sz w:val="15"/>
                <w:szCs w:val="15"/>
              </w:rPr>
              <w:t>5</w:t>
            </w:r>
            <w:r w:rsidR="009632A8" w:rsidRPr="00BC4772">
              <w:rPr>
                <w:b/>
                <w:bCs/>
                <w:spacing w:val="-2"/>
                <w:w w:val="105"/>
                <w:sz w:val="15"/>
                <w:szCs w:val="15"/>
              </w:rPr>
              <w:t>28</w:t>
            </w:r>
            <w:r w:rsidR="009632A8" w:rsidRPr="00BC4772">
              <w:rPr>
                <w:b/>
                <w:bCs/>
                <w:w w:val="105"/>
                <w:sz w:val="15"/>
                <w:szCs w:val="15"/>
              </w:rPr>
              <w:t>)</w:t>
            </w:r>
          </w:p>
        </w:tc>
      </w:tr>
      <w:tr w:rsidR="009632A8" w:rsidRPr="00BC4772">
        <w:trPr>
          <w:trHeight w:hRule="exact" w:val="722"/>
        </w:trPr>
        <w:tc>
          <w:tcPr>
            <w:tcW w:w="768" w:type="dxa"/>
            <w:tcBorders>
              <w:top w:val="single" w:sz="4" w:space="0" w:color="000000"/>
              <w:left w:val="single" w:sz="4" w:space="0" w:color="000000"/>
              <w:bottom w:val="single" w:sz="4" w:space="0" w:color="000000"/>
              <w:right w:val="single" w:sz="4" w:space="0" w:color="000000"/>
            </w:tcBorders>
          </w:tcPr>
          <w:p w:rsidR="009632A8" w:rsidRPr="00BC4772" w:rsidRDefault="009632A8">
            <w:pPr>
              <w:pStyle w:val="TableParagraph"/>
              <w:kinsoku w:val="0"/>
              <w:overflowPunct w:val="0"/>
              <w:spacing w:before="14" w:line="260" w:lineRule="exact"/>
              <w:rPr>
                <w:sz w:val="26"/>
                <w:szCs w:val="26"/>
              </w:rPr>
            </w:pPr>
          </w:p>
          <w:p w:rsidR="009632A8" w:rsidRPr="00BC4772" w:rsidRDefault="009632A8">
            <w:pPr>
              <w:pStyle w:val="TableParagraph"/>
              <w:kinsoku w:val="0"/>
              <w:overflowPunct w:val="0"/>
              <w:ind w:left="238" w:right="244"/>
              <w:jc w:val="center"/>
            </w:pPr>
            <w:r w:rsidRPr="00BC4772">
              <w:rPr>
                <w:spacing w:val="1"/>
                <w:w w:val="105"/>
                <w:sz w:val="15"/>
                <w:szCs w:val="15"/>
              </w:rPr>
              <w:t>0</w:t>
            </w:r>
            <w:r w:rsidRPr="00BC4772">
              <w:rPr>
                <w:spacing w:val="-2"/>
                <w:w w:val="105"/>
                <w:sz w:val="15"/>
                <w:szCs w:val="15"/>
              </w:rPr>
              <w:t>0</w:t>
            </w:r>
            <w:r w:rsidRPr="00BC4772">
              <w:rPr>
                <w:w w:val="105"/>
                <w:sz w:val="15"/>
                <w:szCs w:val="15"/>
              </w:rPr>
              <w:t>7</w:t>
            </w:r>
          </w:p>
        </w:tc>
        <w:tc>
          <w:tcPr>
            <w:tcW w:w="6619" w:type="dxa"/>
            <w:tcBorders>
              <w:top w:val="single" w:sz="4" w:space="0" w:color="000000"/>
              <w:left w:val="single" w:sz="4" w:space="0" w:color="000000"/>
              <w:bottom w:val="single" w:sz="4" w:space="0" w:color="000000"/>
              <w:right w:val="single" w:sz="4" w:space="0" w:color="000000"/>
            </w:tcBorders>
          </w:tcPr>
          <w:p w:rsidR="00D478F5" w:rsidRPr="00BC4772" w:rsidRDefault="00D478F5" w:rsidP="00D478F5">
            <w:pPr>
              <w:pStyle w:val="TableParagraph"/>
              <w:kinsoku w:val="0"/>
              <w:overflowPunct w:val="0"/>
              <w:spacing w:before="55"/>
              <w:ind w:left="265"/>
              <w:rPr>
                <w:sz w:val="15"/>
                <w:szCs w:val="15"/>
              </w:rPr>
            </w:pPr>
            <w:r>
              <w:rPr>
                <w:b/>
                <w:bCs/>
                <w:w w:val="105"/>
                <w:sz w:val="15"/>
                <w:szCs w:val="15"/>
              </w:rPr>
              <w:t>Floating Platforms</w:t>
            </w:r>
          </w:p>
          <w:p w:rsidR="009632A8" w:rsidRPr="00BC4772" w:rsidRDefault="00D478F5" w:rsidP="00D478F5">
            <w:pPr>
              <w:pStyle w:val="TableParagraph"/>
              <w:kinsoku w:val="0"/>
              <w:overflowPunct w:val="0"/>
              <w:spacing w:before="62" w:line="250" w:lineRule="auto"/>
              <w:ind w:left="265"/>
            </w:pPr>
            <w:r w:rsidRPr="00BC4772">
              <w:rPr>
                <w:spacing w:val="-1"/>
                <w:w w:val="105"/>
                <w:sz w:val="15"/>
                <w:szCs w:val="15"/>
              </w:rPr>
              <w:t>D</w:t>
            </w:r>
            <w:r w:rsidRPr="00BC4772">
              <w:rPr>
                <w:spacing w:val="-2"/>
                <w:w w:val="105"/>
                <w:sz w:val="15"/>
                <w:szCs w:val="15"/>
              </w:rPr>
              <w:t>o</w:t>
            </w:r>
            <w:r w:rsidRPr="00BC4772">
              <w:rPr>
                <w:w w:val="105"/>
                <w:sz w:val="15"/>
                <w:szCs w:val="15"/>
              </w:rPr>
              <w:t>c</w:t>
            </w:r>
            <w:r w:rsidRPr="00BC4772">
              <w:rPr>
                <w:spacing w:val="-2"/>
                <w:w w:val="105"/>
                <w:sz w:val="15"/>
                <w:szCs w:val="15"/>
              </w:rPr>
              <w:t>k</w:t>
            </w:r>
            <w:r w:rsidRPr="00BC4772">
              <w:rPr>
                <w:w w:val="105"/>
                <w:sz w:val="15"/>
                <w:szCs w:val="15"/>
              </w:rPr>
              <w:t>s</w:t>
            </w:r>
            <w:r w:rsidRPr="00BC4772">
              <w:rPr>
                <w:spacing w:val="-6"/>
                <w:w w:val="105"/>
                <w:sz w:val="15"/>
                <w:szCs w:val="15"/>
              </w:rPr>
              <w:t xml:space="preserve"> </w:t>
            </w:r>
            <w:r>
              <w:rPr>
                <w:w w:val="105"/>
                <w:sz w:val="15"/>
                <w:szCs w:val="15"/>
              </w:rPr>
              <w:t xml:space="preserve">assembled to access the vertical </w:t>
            </w:r>
            <w:r w:rsidR="004F1AD9">
              <w:rPr>
                <w:w w:val="105"/>
                <w:sz w:val="15"/>
                <w:szCs w:val="15"/>
              </w:rPr>
              <w:t>PUMPS</w:t>
            </w:r>
            <w:r>
              <w:rPr>
                <w:w w:val="105"/>
                <w:sz w:val="15"/>
                <w:szCs w:val="15"/>
              </w:rPr>
              <w:t xml:space="preserve"> set up on raft located in a clear water lagoon, recovered water service</w:t>
            </w:r>
            <w:r w:rsidRPr="00BC4772">
              <w:rPr>
                <w:spacing w:val="-4"/>
                <w:w w:val="105"/>
                <w:sz w:val="15"/>
                <w:szCs w:val="15"/>
              </w:rPr>
              <w:t xml:space="preserve"> </w:t>
            </w:r>
            <w:r w:rsidRPr="00BC4772">
              <w:rPr>
                <w:w w:val="105"/>
                <w:sz w:val="15"/>
                <w:szCs w:val="15"/>
              </w:rPr>
              <w:t>(</w:t>
            </w:r>
            <w:r w:rsidRPr="00BC4772">
              <w:rPr>
                <w:spacing w:val="-2"/>
                <w:w w:val="105"/>
                <w:sz w:val="15"/>
                <w:szCs w:val="15"/>
              </w:rPr>
              <w:t>R</w:t>
            </w:r>
            <w:r w:rsidRPr="00BC4772">
              <w:rPr>
                <w:spacing w:val="1"/>
                <w:w w:val="105"/>
                <w:sz w:val="15"/>
                <w:szCs w:val="15"/>
              </w:rPr>
              <w:t>W</w:t>
            </w:r>
            <w:r w:rsidRPr="00BC4772">
              <w:rPr>
                <w:w w:val="105"/>
                <w:sz w:val="15"/>
                <w:szCs w:val="15"/>
              </w:rPr>
              <w:t>)</w:t>
            </w:r>
            <w:r w:rsidRPr="00BC4772">
              <w:rPr>
                <w:spacing w:val="-7"/>
                <w:w w:val="105"/>
                <w:sz w:val="15"/>
                <w:szCs w:val="15"/>
              </w:rPr>
              <w:t xml:space="preserve"> </w:t>
            </w:r>
            <w:r>
              <w:rPr>
                <w:spacing w:val="3"/>
                <w:w w:val="105"/>
                <w:sz w:val="15"/>
                <w:szCs w:val="15"/>
              </w:rPr>
              <w:t>from a dam with a low content of solids</w:t>
            </w:r>
            <w:r w:rsidRPr="00BC4772">
              <w:rPr>
                <w:spacing w:val="-6"/>
                <w:w w:val="105"/>
                <w:sz w:val="15"/>
                <w:szCs w:val="15"/>
              </w:rPr>
              <w:t xml:space="preserve"> </w:t>
            </w:r>
            <w:r w:rsidRPr="00BC4772">
              <w:rPr>
                <w:w w:val="105"/>
                <w:sz w:val="15"/>
                <w:szCs w:val="15"/>
              </w:rPr>
              <w:t>(&lt;</w:t>
            </w:r>
            <w:r w:rsidRPr="00BC4772">
              <w:rPr>
                <w:spacing w:val="3"/>
                <w:w w:val="105"/>
                <w:sz w:val="15"/>
                <w:szCs w:val="15"/>
              </w:rPr>
              <w:t>5</w:t>
            </w:r>
            <w:r w:rsidRPr="00BC4772">
              <w:rPr>
                <w:spacing w:val="-5"/>
                <w:w w:val="105"/>
                <w:sz w:val="15"/>
                <w:szCs w:val="15"/>
              </w:rPr>
              <w:t>%</w:t>
            </w:r>
            <w:r w:rsidRPr="00BC4772">
              <w:rPr>
                <w:w w:val="105"/>
                <w:sz w:val="15"/>
                <w:szCs w:val="15"/>
              </w:rPr>
              <w:t>)</w:t>
            </w:r>
          </w:p>
        </w:tc>
        <w:tc>
          <w:tcPr>
            <w:tcW w:w="545" w:type="dxa"/>
            <w:tcBorders>
              <w:top w:val="single" w:sz="4" w:space="0" w:color="000000"/>
              <w:left w:val="single" w:sz="4" w:space="0" w:color="000000"/>
              <w:bottom w:val="single" w:sz="4" w:space="0" w:color="000000"/>
              <w:right w:val="single" w:sz="4" w:space="0" w:color="000000"/>
            </w:tcBorders>
          </w:tcPr>
          <w:p w:rsidR="009632A8" w:rsidRPr="00BC4772" w:rsidRDefault="009632A8"/>
        </w:tc>
        <w:tc>
          <w:tcPr>
            <w:tcW w:w="888" w:type="dxa"/>
            <w:tcBorders>
              <w:top w:val="single" w:sz="4" w:space="0" w:color="000000"/>
              <w:left w:val="single" w:sz="4" w:space="0" w:color="000000"/>
              <w:bottom w:val="single" w:sz="4" w:space="0" w:color="000000"/>
              <w:right w:val="single" w:sz="4" w:space="0" w:color="000000"/>
            </w:tcBorders>
          </w:tcPr>
          <w:p w:rsidR="009632A8" w:rsidRPr="00BC4772" w:rsidRDefault="009632A8">
            <w:pPr>
              <w:pStyle w:val="TableParagraph"/>
              <w:kinsoku w:val="0"/>
              <w:overflowPunct w:val="0"/>
              <w:spacing w:before="14" w:line="260" w:lineRule="exact"/>
              <w:rPr>
                <w:sz w:val="26"/>
                <w:szCs w:val="26"/>
              </w:rPr>
            </w:pPr>
          </w:p>
          <w:p w:rsidR="009632A8" w:rsidRPr="00BC4772" w:rsidRDefault="009632A8">
            <w:pPr>
              <w:pStyle w:val="TableParagraph"/>
              <w:kinsoku w:val="0"/>
              <w:overflowPunct w:val="0"/>
              <w:ind w:left="99"/>
            </w:pPr>
            <w:r w:rsidRPr="00BC4772">
              <w:rPr>
                <w:spacing w:val="1"/>
                <w:w w:val="105"/>
                <w:sz w:val="15"/>
                <w:szCs w:val="15"/>
              </w:rPr>
              <w:t>40</w:t>
            </w:r>
            <w:r w:rsidRPr="00BC4772">
              <w:rPr>
                <w:spacing w:val="-5"/>
                <w:w w:val="105"/>
                <w:sz w:val="15"/>
                <w:szCs w:val="15"/>
              </w:rPr>
              <w:t>x</w:t>
            </w:r>
            <w:r w:rsidRPr="00BC4772">
              <w:rPr>
                <w:spacing w:val="3"/>
                <w:w w:val="105"/>
                <w:sz w:val="15"/>
                <w:szCs w:val="15"/>
              </w:rPr>
              <w:t>5</w:t>
            </w:r>
            <w:r w:rsidRPr="00BC4772">
              <w:rPr>
                <w:spacing w:val="1"/>
                <w:w w:val="105"/>
                <w:sz w:val="15"/>
                <w:szCs w:val="15"/>
              </w:rPr>
              <w:t>0</w:t>
            </w:r>
            <w:r w:rsidRPr="00BC4772">
              <w:rPr>
                <w:spacing w:val="-5"/>
                <w:w w:val="105"/>
                <w:sz w:val="15"/>
                <w:szCs w:val="15"/>
              </w:rPr>
              <w:t>x</w:t>
            </w:r>
            <w:r w:rsidRPr="00BC4772">
              <w:rPr>
                <w:spacing w:val="1"/>
                <w:w w:val="105"/>
                <w:sz w:val="15"/>
                <w:szCs w:val="15"/>
              </w:rPr>
              <w:t>5</w:t>
            </w:r>
            <w:r w:rsidRPr="00BC4772">
              <w:rPr>
                <w:w w:val="105"/>
                <w:sz w:val="15"/>
                <w:szCs w:val="15"/>
              </w:rPr>
              <w:t>0</w:t>
            </w:r>
          </w:p>
        </w:tc>
        <w:tc>
          <w:tcPr>
            <w:tcW w:w="547" w:type="dxa"/>
            <w:tcBorders>
              <w:top w:val="single" w:sz="4" w:space="0" w:color="000000"/>
              <w:left w:val="single" w:sz="4" w:space="0" w:color="000000"/>
              <w:bottom w:val="single" w:sz="4" w:space="0" w:color="000000"/>
              <w:right w:val="single" w:sz="4" w:space="0" w:color="000000"/>
            </w:tcBorders>
          </w:tcPr>
          <w:p w:rsidR="009632A8" w:rsidRPr="00BC4772" w:rsidRDefault="009632A8">
            <w:pPr>
              <w:pStyle w:val="TableParagraph"/>
              <w:kinsoku w:val="0"/>
              <w:overflowPunct w:val="0"/>
              <w:spacing w:before="14" w:line="240" w:lineRule="exact"/>
            </w:pPr>
          </w:p>
          <w:p w:rsidR="009632A8" w:rsidRPr="00BC4772" w:rsidRDefault="009632A8">
            <w:pPr>
              <w:pStyle w:val="TableParagraph"/>
              <w:kinsoku w:val="0"/>
              <w:overflowPunct w:val="0"/>
              <w:ind w:left="97"/>
            </w:pPr>
            <w:r w:rsidRPr="00BC4772">
              <w:rPr>
                <w:spacing w:val="-5"/>
                <w:position w:val="-7"/>
                <w:sz w:val="15"/>
                <w:szCs w:val="15"/>
              </w:rPr>
              <w:t>m</w:t>
            </w:r>
            <w:r w:rsidRPr="00BC4772">
              <w:rPr>
                <w:sz w:val="10"/>
                <w:szCs w:val="10"/>
              </w:rPr>
              <w:t>2</w:t>
            </w:r>
          </w:p>
        </w:tc>
        <w:tc>
          <w:tcPr>
            <w:tcW w:w="605" w:type="dxa"/>
            <w:tcBorders>
              <w:top w:val="single" w:sz="4" w:space="0" w:color="000000"/>
              <w:left w:val="single" w:sz="4" w:space="0" w:color="000000"/>
              <w:bottom w:val="single" w:sz="4" w:space="0" w:color="000000"/>
              <w:right w:val="single" w:sz="4" w:space="0" w:color="000000"/>
            </w:tcBorders>
          </w:tcPr>
          <w:p w:rsidR="009632A8" w:rsidRPr="00BC4772" w:rsidRDefault="009632A8">
            <w:pPr>
              <w:pStyle w:val="TableParagraph"/>
              <w:kinsoku w:val="0"/>
              <w:overflowPunct w:val="0"/>
              <w:spacing w:before="14" w:line="260" w:lineRule="exact"/>
              <w:rPr>
                <w:sz w:val="26"/>
                <w:szCs w:val="26"/>
              </w:rPr>
            </w:pPr>
          </w:p>
          <w:p w:rsidR="009632A8" w:rsidRPr="00BC4772" w:rsidRDefault="009632A8">
            <w:pPr>
              <w:pStyle w:val="TableParagraph"/>
              <w:kinsoku w:val="0"/>
              <w:overflowPunct w:val="0"/>
              <w:ind w:left="99"/>
            </w:pPr>
            <w:r w:rsidRPr="00BC4772">
              <w:rPr>
                <w:spacing w:val="1"/>
                <w:w w:val="105"/>
                <w:sz w:val="15"/>
                <w:szCs w:val="15"/>
              </w:rPr>
              <w:t>3</w:t>
            </w:r>
            <w:r w:rsidRPr="00BC4772">
              <w:rPr>
                <w:spacing w:val="-2"/>
                <w:w w:val="105"/>
                <w:sz w:val="15"/>
                <w:szCs w:val="15"/>
              </w:rPr>
              <w:t>7</w:t>
            </w:r>
            <w:r w:rsidRPr="00BC4772">
              <w:rPr>
                <w:w w:val="105"/>
                <w:sz w:val="15"/>
                <w:szCs w:val="15"/>
              </w:rPr>
              <w:t>0</w:t>
            </w:r>
          </w:p>
        </w:tc>
      </w:tr>
      <w:tr w:rsidR="009632A8" w:rsidRPr="00BC4772">
        <w:trPr>
          <w:trHeight w:hRule="exact" w:val="322"/>
        </w:trPr>
        <w:tc>
          <w:tcPr>
            <w:tcW w:w="768" w:type="dxa"/>
            <w:tcBorders>
              <w:top w:val="single" w:sz="4" w:space="0" w:color="000000"/>
              <w:left w:val="single" w:sz="4" w:space="0" w:color="000000"/>
              <w:bottom w:val="single" w:sz="4" w:space="0" w:color="000000"/>
              <w:right w:val="single" w:sz="4" w:space="0" w:color="000000"/>
            </w:tcBorders>
          </w:tcPr>
          <w:p w:rsidR="009632A8" w:rsidRPr="00BC4772" w:rsidRDefault="009632A8">
            <w:pPr>
              <w:pStyle w:val="TableParagraph"/>
              <w:kinsoku w:val="0"/>
              <w:overflowPunct w:val="0"/>
              <w:spacing w:before="72"/>
              <w:ind w:left="97"/>
            </w:pPr>
            <w:r w:rsidRPr="00BC4772">
              <w:rPr>
                <w:spacing w:val="1"/>
                <w:w w:val="105"/>
                <w:sz w:val="15"/>
                <w:szCs w:val="15"/>
              </w:rPr>
              <w:t>0</w:t>
            </w:r>
            <w:r w:rsidRPr="00BC4772">
              <w:rPr>
                <w:spacing w:val="-2"/>
                <w:w w:val="105"/>
                <w:sz w:val="15"/>
                <w:szCs w:val="15"/>
              </w:rPr>
              <w:t>0</w:t>
            </w:r>
            <w:r w:rsidRPr="00BC4772">
              <w:rPr>
                <w:w w:val="105"/>
                <w:sz w:val="15"/>
                <w:szCs w:val="15"/>
              </w:rPr>
              <w:t>8</w:t>
            </w:r>
          </w:p>
        </w:tc>
        <w:tc>
          <w:tcPr>
            <w:tcW w:w="6619" w:type="dxa"/>
            <w:tcBorders>
              <w:top w:val="single" w:sz="4" w:space="0" w:color="000000"/>
              <w:left w:val="single" w:sz="4" w:space="0" w:color="000000"/>
              <w:bottom w:val="single" w:sz="4" w:space="0" w:color="000000"/>
              <w:right w:val="single" w:sz="4" w:space="0" w:color="000000"/>
            </w:tcBorders>
          </w:tcPr>
          <w:p w:rsidR="009632A8" w:rsidRPr="00BC4772" w:rsidRDefault="00D478F5">
            <w:pPr>
              <w:pStyle w:val="TableParagraph"/>
              <w:kinsoku w:val="0"/>
              <w:overflowPunct w:val="0"/>
              <w:spacing w:before="65"/>
              <w:ind w:left="265"/>
            </w:pPr>
            <w:r>
              <w:rPr>
                <w:spacing w:val="-2"/>
                <w:w w:val="105"/>
                <w:sz w:val="15"/>
                <w:szCs w:val="15"/>
              </w:rPr>
              <w:t>Railings</w:t>
            </w:r>
          </w:p>
        </w:tc>
        <w:tc>
          <w:tcPr>
            <w:tcW w:w="545" w:type="dxa"/>
            <w:tcBorders>
              <w:top w:val="single" w:sz="4" w:space="0" w:color="000000"/>
              <w:left w:val="single" w:sz="4" w:space="0" w:color="000000"/>
              <w:bottom w:val="single" w:sz="4" w:space="0" w:color="000000"/>
              <w:right w:val="single" w:sz="4" w:space="0" w:color="000000"/>
            </w:tcBorders>
          </w:tcPr>
          <w:p w:rsidR="009632A8" w:rsidRPr="00BC4772" w:rsidRDefault="009632A8"/>
        </w:tc>
        <w:tc>
          <w:tcPr>
            <w:tcW w:w="888" w:type="dxa"/>
            <w:tcBorders>
              <w:top w:val="single" w:sz="4" w:space="0" w:color="000000"/>
              <w:left w:val="single" w:sz="4" w:space="0" w:color="000000"/>
              <w:bottom w:val="single" w:sz="4" w:space="0" w:color="000000"/>
              <w:right w:val="single" w:sz="4" w:space="0" w:color="000000"/>
            </w:tcBorders>
          </w:tcPr>
          <w:p w:rsidR="009632A8" w:rsidRPr="00BC4772" w:rsidRDefault="009632A8">
            <w:pPr>
              <w:pStyle w:val="TableParagraph"/>
              <w:kinsoku w:val="0"/>
              <w:overflowPunct w:val="0"/>
              <w:spacing w:before="72"/>
              <w:ind w:left="99"/>
            </w:pPr>
            <w:r w:rsidRPr="00BC4772">
              <w:rPr>
                <w:w w:val="105"/>
                <w:sz w:val="15"/>
                <w:szCs w:val="15"/>
              </w:rPr>
              <w:t>-</w:t>
            </w:r>
          </w:p>
        </w:tc>
        <w:tc>
          <w:tcPr>
            <w:tcW w:w="547" w:type="dxa"/>
            <w:tcBorders>
              <w:top w:val="single" w:sz="4" w:space="0" w:color="000000"/>
              <w:left w:val="single" w:sz="4" w:space="0" w:color="000000"/>
              <w:bottom w:val="single" w:sz="4" w:space="0" w:color="000000"/>
              <w:right w:val="single" w:sz="4" w:space="0" w:color="000000"/>
            </w:tcBorders>
          </w:tcPr>
          <w:p w:rsidR="009632A8" w:rsidRPr="00BC4772" w:rsidRDefault="009632A8">
            <w:pPr>
              <w:pStyle w:val="TableParagraph"/>
              <w:kinsoku w:val="0"/>
              <w:overflowPunct w:val="0"/>
              <w:spacing w:before="72"/>
              <w:ind w:left="97"/>
            </w:pPr>
            <w:r w:rsidRPr="00BC4772">
              <w:rPr>
                <w:spacing w:val="-2"/>
                <w:w w:val="105"/>
                <w:sz w:val="15"/>
                <w:szCs w:val="15"/>
              </w:rPr>
              <w:t>m</w:t>
            </w:r>
            <w:r w:rsidRPr="00BC4772">
              <w:rPr>
                <w:w w:val="105"/>
                <w:sz w:val="15"/>
                <w:szCs w:val="15"/>
              </w:rPr>
              <w:t>l</w:t>
            </w:r>
          </w:p>
        </w:tc>
        <w:tc>
          <w:tcPr>
            <w:tcW w:w="605" w:type="dxa"/>
            <w:tcBorders>
              <w:top w:val="single" w:sz="4" w:space="0" w:color="000000"/>
              <w:left w:val="single" w:sz="4" w:space="0" w:color="000000"/>
              <w:bottom w:val="single" w:sz="4" w:space="0" w:color="000000"/>
              <w:right w:val="single" w:sz="4" w:space="0" w:color="000000"/>
            </w:tcBorders>
          </w:tcPr>
          <w:p w:rsidR="009632A8" w:rsidRPr="00BC4772" w:rsidRDefault="009632A8">
            <w:pPr>
              <w:pStyle w:val="TableParagraph"/>
              <w:kinsoku w:val="0"/>
              <w:overflowPunct w:val="0"/>
              <w:spacing w:before="72"/>
              <w:ind w:left="99"/>
            </w:pPr>
            <w:r w:rsidRPr="00BC4772">
              <w:rPr>
                <w:spacing w:val="1"/>
                <w:w w:val="105"/>
                <w:sz w:val="15"/>
                <w:szCs w:val="15"/>
              </w:rPr>
              <w:t>6</w:t>
            </w:r>
            <w:r w:rsidRPr="00BC4772">
              <w:rPr>
                <w:w w:val="105"/>
                <w:sz w:val="15"/>
                <w:szCs w:val="15"/>
              </w:rPr>
              <w:t>0</w:t>
            </w:r>
          </w:p>
        </w:tc>
      </w:tr>
      <w:tr w:rsidR="009632A8" w:rsidRPr="00BC4772">
        <w:trPr>
          <w:trHeight w:hRule="exact" w:val="319"/>
        </w:trPr>
        <w:tc>
          <w:tcPr>
            <w:tcW w:w="768" w:type="dxa"/>
            <w:tcBorders>
              <w:top w:val="single" w:sz="4" w:space="0" w:color="000000"/>
              <w:left w:val="single" w:sz="4" w:space="0" w:color="000000"/>
              <w:bottom w:val="single" w:sz="4" w:space="0" w:color="000000"/>
              <w:right w:val="single" w:sz="4" w:space="0" w:color="000000"/>
            </w:tcBorders>
          </w:tcPr>
          <w:p w:rsidR="009632A8" w:rsidRPr="00BC4772" w:rsidRDefault="009632A8">
            <w:pPr>
              <w:pStyle w:val="TableParagraph"/>
              <w:kinsoku w:val="0"/>
              <w:overflowPunct w:val="0"/>
              <w:spacing w:before="72"/>
              <w:ind w:left="97"/>
            </w:pPr>
            <w:r w:rsidRPr="00BC4772">
              <w:rPr>
                <w:spacing w:val="1"/>
                <w:w w:val="105"/>
                <w:sz w:val="15"/>
                <w:szCs w:val="15"/>
              </w:rPr>
              <w:t>0</w:t>
            </w:r>
            <w:r w:rsidRPr="00BC4772">
              <w:rPr>
                <w:spacing w:val="-2"/>
                <w:w w:val="105"/>
                <w:sz w:val="15"/>
                <w:szCs w:val="15"/>
              </w:rPr>
              <w:t>0</w:t>
            </w:r>
            <w:r w:rsidRPr="00BC4772">
              <w:rPr>
                <w:w w:val="105"/>
                <w:sz w:val="15"/>
                <w:szCs w:val="15"/>
              </w:rPr>
              <w:t>9</w:t>
            </w:r>
          </w:p>
        </w:tc>
        <w:tc>
          <w:tcPr>
            <w:tcW w:w="6619" w:type="dxa"/>
            <w:tcBorders>
              <w:top w:val="single" w:sz="4" w:space="0" w:color="000000"/>
              <w:left w:val="single" w:sz="4" w:space="0" w:color="000000"/>
              <w:bottom w:val="single" w:sz="4" w:space="0" w:color="000000"/>
              <w:right w:val="single" w:sz="4" w:space="0" w:color="000000"/>
            </w:tcBorders>
          </w:tcPr>
          <w:p w:rsidR="009632A8" w:rsidRPr="00BC4772" w:rsidRDefault="00D478F5">
            <w:pPr>
              <w:pStyle w:val="TableParagraph"/>
              <w:kinsoku w:val="0"/>
              <w:overflowPunct w:val="0"/>
              <w:spacing w:before="63"/>
              <w:ind w:left="265"/>
            </w:pPr>
            <w:r>
              <w:rPr>
                <w:spacing w:val="-1"/>
                <w:w w:val="105"/>
                <w:sz w:val="15"/>
                <w:szCs w:val="15"/>
              </w:rPr>
              <w:t>Guiding support for the hose</w:t>
            </w:r>
          </w:p>
        </w:tc>
        <w:tc>
          <w:tcPr>
            <w:tcW w:w="545" w:type="dxa"/>
            <w:tcBorders>
              <w:top w:val="single" w:sz="4" w:space="0" w:color="000000"/>
              <w:left w:val="single" w:sz="4" w:space="0" w:color="000000"/>
              <w:bottom w:val="single" w:sz="4" w:space="0" w:color="000000"/>
              <w:right w:val="single" w:sz="4" w:space="0" w:color="000000"/>
            </w:tcBorders>
          </w:tcPr>
          <w:p w:rsidR="009632A8" w:rsidRPr="00BC4772" w:rsidRDefault="009632A8"/>
        </w:tc>
        <w:tc>
          <w:tcPr>
            <w:tcW w:w="888" w:type="dxa"/>
            <w:tcBorders>
              <w:top w:val="single" w:sz="4" w:space="0" w:color="000000"/>
              <w:left w:val="single" w:sz="4" w:space="0" w:color="000000"/>
              <w:bottom w:val="single" w:sz="4" w:space="0" w:color="000000"/>
              <w:right w:val="single" w:sz="4" w:space="0" w:color="000000"/>
            </w:tcBorders>
          </w:tcPr>
          <w:p w:rsidR="009632A8" w:rsidRPr="00BC4772" w:rsidRDefault="009632A8">
            <w:pPr>
              <w:pStyle w:val="TableParagraph"/>
              <w:kinsoku w:val="0"/>
              <w:overflowPunct w:val="0"/>
              <w:spacing w:before="72"/>
              <w:ind w:left="99"/>
            </w:pPr>
            <w:r w:rsidRPr="00BC4772">
              <w:rPr>
                <w:w w:val="105"/>
                <w:sz w:val="15"/>
                <w:szCs w:val="15"/>
              </w:rPr>
              <w:t>-</w:t>
            </w:r>
          </w:p>
        </w:tc>
        <w:tc>
          <w:tcPr>
            <w:tcW w:w="547" w:type="dxa"/>
            <w:tcBorders>
              <w:top w:val="single" w:sz="4" w:space="0" w:color="000000"/>
              <w:left w:val="single" w:sz="4" w:space="0" w:color="000000"/>
              <w:bottom w:val="single" w:sz="4" w:space="0" w:color="000000"/>
              <w:right w:val="single" w:sz="4" w:space="0" w:color="000000"/>
            </w:tcBorders>
          </w:tcPr>
          <w:p w:rsidR="009632A8" w:rsidRPr="00BC4772" w:rsidRDefault="009632A8">
            <w:pPr>
              <w:pStyle w:val="TableParagraph"/>
              <w:kinsoku w:val="0"/>
              <w:overflowPunct w:val="0"/>
              <w:spacing w:before="72"/>
              <w:ind w:left="97"/>
            </w:pPr>
            <w:r w:rsidRPr="00BC4772">
              <w:rPr>
                <w:spacing w:val="1"/>
                <w:w w:val="105"/>
                <w:sz w:val="15"/>
                <w:szCs w:val="15"/>
              </w:rPr>
              <w:t>u</w:t>
            </w:r>
            <w:r w:rsidRPr="00BC4772">
              <w:rPr>
                <w:w w:val="105"/>
                <w:sz w:val="15"/>
                <w:szCs w:val="15"/>
              </w:rPr>
              <w:t>n</w:t>
            </w:r>
          </w:p>
        </w:tc>
        <w:tc>
          <w:tcPr>
            <w:tcW w:w="605" w:type="dxa"/>
            <w:tcBorders>
              <w:top w:val="single" w:sz="4" w:space="0" w:color="000000"/>
              <w:left w:val="single" w:sz="4" w:space="0" w:color="000000"/>
              <w:bottom w:val="single" w:sz="4" w:space="0" w:color="000000"/>
              <w:right w:val="single" w:sz="4" w:space="0" w:color="000000"/>
            </w:tcBorders>
          </w:tcPr>
          <w:p w:rsidR="009632A8" w:rsidRPr="00BC4772" w:rsidRDefault="009632A8">
            <w:pPr>
              <w:pStyle w:val="TableParagraph"/>
              <w:kinsoku w:val="0"/>
              <w:overflowPunct w:val="0"/>
              <w:spacing w:before="72"/>
              <w:ind w:left="99"/>
            </w:pPr>
            <w:r w:rsidRPr="00BC4772">
              <w:rPr>
                <w:spacing w:val="1"/>
                <w:w w:val="105"/>
                <w:sz w:val="15"/>
                <w:szCs w:val="15"/>
              </w:rPr>
              <w:t>2</w:t>
            </w:r>
            <w:r w:rsidRPr="00BC4772">
              <w:rPr>
                <w:spacing w:val="-2"/>
                <w:w w:val="105"/>
                <w:sz w:val="15"/>
                <w:szCs w:val="15"/>
              </w:rPr>
              <w:t>5</w:t>
            </w:r>
            <w:r w:rsidRPr="00BC4772">
              <w:rPr>
                <w:w w:val="105"/>
                <w:sz w:val="15"/>
                <w:szCs w:val="15"/>
              </w:rPr>
              <w:t>2</w:t>
            </w:r>
          </w:p>
        </w:tc>
      </w:tr>
      <w:tr w:rsidR="009632A8" w:rsidRPr="00BC4772">
        <w:trPr>
          <w:trHeight w:hRule="exact" w:val="323"/>
        </w:trPr>
        <w:tc>
          <w:tcPr>
            <w:tcW w:w="9972" w:type="dxa"/>
            <w:gridSpan w:val="6"/>
            <w:tcBorders>
              <w:top w:val="single" w:sz="4" w:space="0" w:color="000000"/>
              <w:left w:val="single" w:sz="4" w:space="0" w:color="000000"/>
              <w:bottom w:val="single" w:sz="2" w:space="0" w:color="000000"/>
              <w:right w:val="single" w:sz="4" w:space="0" w:color="000000"/>
            </w:tcBorders>
          </w:tcPr>
          <w:p w:rsidR="009632A8" w:rsidRPr="00BC4772" w:rsidRDefault="00D478F5">
            <w:pPr>
              <w:pStyle w:val="TableParagraph"/>
              <w:kinsoku w:val="0"/>
              <w:overflowPunct w:val="0"/>
              <w:spacing w:before="75"/>
              <w:ind w:left="97"/>
            </w:pPr>
            <w:r>
              <w:rPr>
                <w:b/>
                <w:bCs/>
                <w:spacing w:val="-1"/>
                <w:w w:val="105"/>
                <w:sz w:val="15"/>
                <w:szCs w:val="15"/>
              </w:rPr>
              <w:t>Mobile Station Services</w:t>
            </w:r>
          </w:p>
        </w:tc>
      </w:tr>
      <w:tr w:rsidR="009632A8" w:rsidRPr="00BC4772">
        <w:trPr>
          <w:trHeight w:hRule="exact" w:val="320"/>
        </w:trPr>
        <w:tc>
          <w:tcPr>
            <w:tcW w:w="768" w:type="dxa"/>
            <w:tcBorders>
              <w:top w:val="single" w:sz="2" w:space="0" w:color="000000"/>
              <w:left w:val="single" w:sz="4" w:space="0" w:color="000000"/>
              <w:bottom w:val="single" w:sz="4" w:space="0" w:color="000000"/>
              <w:right w:val="single" w:sz="4" w:space="0" w:color="000000"/>
            </w:tcBorders>
          </w:tcPr>
          <w:p w:rsidR="009632A8" w:rsidRPr="00BC4772" w:rsidRDefault="009632A8">
            <w:pPr>
              <w:pStyle w:val="TableParagraph"/>
              <w:kinsoku w:val="0"/>
              <w:overflowPunct w:val="0"/>
              <w:spacing w:before="75"/>
              <w:ind w:left="97"/>
            </w:pPr>
            <w:r w:rsidRPr="00BC4772">
              <w:rPr>
                <w:spacing w:val="1"/>
                <w:w w:val="105"/>
                <w:sz w:val="15"/>
                <w:szCs w:val="15"/>
              </w:rPr>
              <w:t>0</w:t>
            </w:r>
            <w:r w:rsidRPr="00BC4772">
              <w:rPr>
                <w:spacing w:val="-2"/>
                <w:w w:val="105"/>
                <w:sz w:val="15"/>
                <w:szCs w:val="15"/>
              </w:rPr>
              <w:t>1</w:t>
            </w:r>
            <w:r w:rsidRPr="00BC4772">
              <w:rPr>
                <w:w w:val="105"/>
                <w:sz w:val="15"/>
                <w:szCs w:val="15"/>
              </w:rPr>
              <w:t>0</w:t>
            </w:r>
          </w:p>
        </w:tc>
        <w:tc>
          <w:tcPr>
            <w:tcW w:w="6619" w:type="dxa"/>
            <w:tcBorders>
              <w:top w:val="single" w:sz="2" w:space="0" w:color="000000"/>
              <w:left w:val="single" w:sz="4" w:space="0" w:color="000000"/>
              <w:bottom w:val="single" w:sz="4" w:space="0" w:color="000000"/>
              <w:right w:val="single" w:sz="4" w:space="0" w:color="000000"/>
            </w:tcBorders>
          </w:tcPr>
          <w:p w:rsidR="009632A8" w:rsidRPr="00BC4772" w:rsidRDefault="00D478F5">
            <w:pPr>
              <w:pStyle w:val="TableParagraph"/>
              <w:kinsoku w:val="0"/>
              <w:overflowPunct w:val="0"/>
              <w:spacing w:before="65"/>
              <w:ind w:left="265"/>
            </w:pPr>
            <w:r>
              <w:rPr>
                <w:spacing w:val="-1"/>
                <w:w w:val="105"/>
                <w:sz w:val="15"/>
                <w:szCs w:val="15"/>
              </w:rPr>
              <w:t>Factory testing</w:t>
            </w:r>
          </w:p>
        </w:tc>
        <w:tc>
          <w:tcPr>
            <w:tcW w:w="545" w:type="dxa"/>
            <w:tcBorders>
              <w:top w:val="single" w:sz="2" w:space="0" w:color="000000"/>
              <w:left w:val="single" w:sz="4" w:space="0" w:color="000000"/>
              <w:bottom w:val="single" w:sz="4" w:space="0" w:color="000000"/>
              <w:right w:val="single" w:sz="4" w:space="0" w:color="000000"/>
            </w:tcBorders>
          </w:tcPr>
          <w:p w:rsidR="009632A8" w:rsidRPr="00BC4772" w:rsidRDefault="009632A8"/>
        </w:tc>
        <w:tc>
          <w:tcPr>
            <w:tcW w:w="888" w:type="dxa"/>
            <w:tcBorders>
              <w:top w:val="single" w:sz="2" w:space="0" w:color="000000"/>
              <w:left w:val="single" w:sz="4" w:space="0" w:color="000000"/>
              <w:bottom w:val="single" w:sz="4" w:space="0" w:color="000000"/>
              <w:right w:val="single" w:sz="4" w:space="0" w:color="000000"/>
            </w:tcBorders>
          </w:tcPr>
          <w:p w:rsidR="009632A8" w:rsidRPr="00BC4772" w:rsidRDefault="009632A8">
            <w:pPr>
              <w:pStyle w:val="TableParagraph"/>
              <w:kinsoku w:val="0"/>
              <w:overflowPunct w:val="0"/>
              <w:spacing w:before="75"/>
              <w:ind w:left="99"/>
            </w:pPr>
            <w:r w:rsidRPr="00BC4772">
              <w:rPr>
                <w:w w:val="105"/>
                <w:sz w:val="15"/>
                <w:szCs w:val="15"/>
              </w:rPr>
              <w:t>-</w:t>
            </w:r>
          </w:p>
        </w:tc>
        <w:tc>
          <w:tcPr>
            <w:tcW w:w="547" w:type="dxa"/>
            <w:tcBorders>
              <w:top w:val="single" w:sz="2" w:space="0" w:color="000000"/>
              <w:left w:val="single" w:sz="4" w:space="0" w:color="000000"/>
              <w:bottom w:val="single" w:sz="4" w:space="0" w:color="000000"/>
              <w:right w:val="single" w:sz="4" w:space="0" w:color="000000"/>
            </w:tcBorders>
          </w:tcPr>
          <w:p w:rsidR="009632A8" w:rsidRPr="00BC4772" w:rsidRDefault="009632A8">
            <w:pPr>
              <w:pStyle w:val="TableParagraph"/>
              <w:kinsoku w:val="0"/>
              <w:overflowPunct w:val="0"/>
              <w:spacing w:before="65"/>
              <w:ind w:left="97"/>
            </w:pPr>
            <w:r w:rsidRPr="00BC4772">
              <w:rPr>
                <w:spacing w:val="-2"/>
                <w:w w:val="105"/>
                <w:sz w:val="15"/>
                <w:szCs w:val="15"/>
              </w:rPr>
              <w:t>L</w:t>
            </w:r>
            <w:r w:rsidRPr="00BC4772">
              <w:rPr>
                <w:spacing w:val="1"/>
                <w:w w:val="105"/>
                <w:sz w:val="15"/>
                <w:szCs w:val="15"/>
              </w:rPr>
              <w:t>o</w:t>
            </w:r>
            <w:r w:rsidRPr="00BC4772">
              <w:rPr>
                <w:w w:val="105"/>
                <w:sz w:val="15"/>
                <w:szCs w:val="15"/>
              </w:rPr>
              <w:t>t</w:t>
            </w:r>
          </w:p>
        </w:tc>
        <w:tc>
          <w:tcPr>
            <w:tcW w:w="605" w:type="dxa"/>
            <w:tcBorders>
              <w:top w:val="single" w:sz="2" w:space="0" w:color="000000"/>
              <w:left w:val="single" w:sz="4" w:space="0" w:color="000000"/>
              <w:bottom w:val="single" w:sz="4" w:space="0" w:color="000000"/>
              <w:right w:val="single" w:sz="4" w:space="0" w:color="000000"/>
            </w:tcBorders>
          </w:tcPr>
          <w:p w:rsidR="009632A8" w:rsidRPr="00BC4772" w:rsidRDefault="009632A8">
            <w:pPr>
              <w:pStyle w:val="TableParagraph"/>
              <w:kinsoku w:val="0"/>
              <w:overflowPunct w:val="0"/>
              <w:spacing w:before="75"/>
              <w:ind w:left="99"/>
            </w:pPr>
            <w:r w:rsidRPr="00BC4772">
              <w:rPr>
                <w:w w:val="105"/>
                <w:sz w:val="15"/>
                <w:szCs w:val="15"/>
              </w:rPr>
              <w:t>1</w:t>
            </w:r>
          </w:p>
        </w:tc>
      </w:tr>
      <w:tr w:rsidR="009632A8" w:rsidRPr="00BC4772">
        <w:trPr>
          <w:trHeight w:hRule="exact" w:val="322"/>
        </w:trPr>
        <w:tc>
          <w:tcPr>
            <w:tcW w:w="768" w:type="dxa"/>
            <w:tcBorders>
              <w:top w:val="single" w:sz="4" w:space="0" w:color="000000"/>
              <w:left w:val="single" w:sz="4" w:space="0" w:color="000000"/>
              <w:bottom w:val="single" w:sz="4" w:space="0" w:color="000000"/>
              <w:right w:val="single" w:sz="4" w:space="0" w:color="000000"/>
            </w:tcBorders>
          </w:tcPr>
          <w:p w:rsidR="009632A8" w:rsidRPr="00BC4772" w:rsidRDefault="009632A8">
            <w:pPr>
              <w:pStyle w:val="TableParagraph"/>
              <w:kinsoku w:val="0"/>
              <w:overflowPunct w:val="0"/>
              <w:spacing w:before="72"/>
              <w:ind w:left="97"/>
            </w:pPr>
            <w:r w:rsidRPr="00BC4772">
              <w:rPr>
                <w:spacing w:val="1"/>
                <w:w w:val="105"/>
                <w:sz w:val="15"/>
                <w:szCs w:val="15"/>
              </w:rPr>
              <w:t>0</w:t>
            </w:r>
            <w:r w:rsidRPr="00BC4772">
              <w:rPr>
                <w:spacing w:val="-2"/>
                <w:w w:val="105"/>
                <w:sz w:val="15"/>
                <w:szCs w:val="15"/>
              </w:rPr>
              <w:t>1</w:t>
            </w:r>
            <w:r w:rsidRPr="00BC4772">
              <w:rPr>
                <w:w w:val="105"/>
                <w:sz w:val="15"/>
                <w:szCs w:val="15"/>
              </w:rPr>
              <w:t>1</w:t>
            </w:r>
          </w:p>
        </w:tc>
        <w:tc>
          <w:tcPr>
            <w:tcW w:w="6619" w:type="dxa"/>
            <w:tcBorders>
              <w:top w:val="single" w:sz="4" w:space="0" w:color="000000"/>
              <w:left w:val="single" w:sz="4" w:space="0" w:color="000000"/>
              <w:bottom w:val="single" w:sz="4" w:space="0" w:color="000000"/>
              <w:right w:val="single" w:sz="4" w:space="0" w:color="000000"/>
            </w:tcBorders>
          </w:tcPr>
          <w:p w:rsidR="009632A8" w:rsidRPr="00BC4772" w:rsidRDefault="00D478F5">
            <w:pPr>
              <w:pStyle w:val="TableParagraph"/>
              <w:kinsoku w:val="0"/>
              <w:overflowPunct w:val="0"/>
              <w:spacing w:before="65"/>
              <w:ind w:left="265"/>
            </w:pPr>
            <w:r>
              <w:rPr>
                <w:spacing w:val="-1"/>
                <w:w w:val="105"/>
                <w:sz w:val="15"/>
                <w:szCs w:val="15"/>
              </w:rPr>
              <w:t>Special tools</w:t>
            </w:r>
          </w:p>
        </w:tc>
        <w:tc>
          <w:tcPr>
            <w:tcW w:w="545" w:type="dxa"/>
            <w:tcBorders>
              <w:top w:val="single" w:sz="4" w:space="0" w:color="000000"/>
              <w:left w:val="single" w:sz="4" w:space="0" w:color="000000"/>
              <w:bottom w:val="single" w:sz="4" w:space="0" w:color="000000"/>
              <w:right w:val="single" w:sz="4" w:space="0" w:color="000000"/>
            </w:tcBorders>
          </w:tcPr>
          <w:p w:rsidR="009632A8" w:rsidRPr="00BC4772" w:rsidRDefault="009632A8"/>
        </w:tc>
        <w:tc>
          <w:tcPr>
            <w:tcW w:w="888" w:type="dxa"/>
            <w:tcBorders>
              <w:top w:val="single" w:sz="4" w:space="0" w:color="000000"/>
              <w:left w:val="single" w:sz="4" w:space="0" w:color="000000"/>
              <w:bottom w:val="single" w:sz="4" w:space="0" w:color="000000"/>
              <w:right w:val="single" w:sz="4" w:space="0" w:color="000000"/>
            </w:tcBorders>
          </w:tcPr>
          <w:p w:rsidR="009632A8" w:rsidRPr="00BC4772" w:rsidRDefault="009632A8">
            <w:pPr>
              <w:pStyle w:val="TableParagraph"/>
              <w:kinsoku w:val="0"/>
              <w:overflowPunct w:val="0"/>
              <w:spacing w:before="72"/>
              <w:ind w:left="99"/>
            </w:pPr>
            <w:r w:rsidRPr="00BC4772">
              <w:rPr>
                <w:w w:val="105"/>
                <w:sz w:val="15"/>
                <w:szCs w:val="15"/>
              </w:rPr>
              <w:t>-</w:t>
            </w:r>
          </w:p>
        </w:tc>
        <w:tc>
          <w:tcPr>
            <w:tcW w:w="547" w:type="dxa"/>
            <w:tcBorders>
              <w:top w:val="single" w:sz="4" w:space="0" w:color="000000"/>
              <w:left w:val="single" w:sz="4" w:space="0" w:color="000000"/>
              <w:bottom w:val="single" w:sz="4" w:space="0" w:color="000000"/>
              <w:right w:val="single" w:sz="4" w:space="0" w:color="000000"/>
            </w:tcBorders>
          </w:tcPr>
          <w:p w:rsidR="009632A8" w:rsidRPr="00BC4772" w:rsidRDefault="009632A8">
            <w:pPr>
              <w:pStyle w:val="TableParagraph"/>
              <w:kinsoku w:val="0"/>
              <w:overflowPunct w:val="0"/>
              <w:spacing w:before="65"/>
              <w:ind w:left="97"/>
            </w:pPr>
            <w:r w:rsidRPr="00BC4772">
              <w:rPr>
                <w:spacing w:val="-2"/>
                <w:w w:val="105"/>
                <w:sz w:val="15"/>
                <w:szCs w:val="15"/>
              </w:rPr>
              <w:t>L</w:t>
            </w:r>
            <w:r w:rsidRPr="00BC4772">
              <w:rPr>
                <w:spacing w:val="1"/>
                <w:w w:val="105"/>
                <w:sz w:val="15"/>
                <w:szCs w:val="15"/>
              </w:rPr>
              <w:t>o</w:t>
            </w:r>
            <w:r w:rsidRPr="00BC4772">
              <w:rPr>
                <w:w w:val="105"/>
                <w:sz w:val="15"/>
                <w:szCs w:val="15"/>
              </w:rPr>
              <w:t>t</w:t>
            </w:r>
          </w:p>
        </w:tc>
        <w:tc>
          <w:tcPr>
            <w:tcW w:w="605" w:type="dxa"/>
            <w:tcBorders>
              <w:top w:val="single" w:sz="4" w:space="0" w:color="000000"/>
              <w:left w:val="single" w:sz="4" w:space="0" w:color="000000"/>
              <w:bottom w:val="single" w:sz="4" w:space="0" w:color="000000"/>
              <w:right w:val="single" w:sz="4" w:space="0" w:color="000000"/>
            </w:tcBorders>
          </w:tcPr>
          <w:p w:rsidR="009632A8" w:rsidRPr="00BC4772" w:rsidRDefault="009632A8">
            <w:pPr>
              <w:pStyle w:val="TableParagraph"/>
              <w:kinsoku w:val="0"/>
              <w:overflowPunct w:val="0"/>
              <w:spacing w:before="72"/>
              <w:ind w:left="99"/>
            </w:pPr>
            <w:r w:rsidRPr="00BC4772">
              <w:rPr>
                <w:w w:val="105"/>
                <w:sz w:val="15"/>
                <w:szCs w:val="15"/>
              </w:rPr>
              <w:t>1</w:t>
            </w:r>
          </w:p>
        </w:tc>
      </w:tr>
      <w:tr w:rsidR="009632A8" w:rsidRPr="00BC4772">
        <w:trPr>
          <w:trHeight w:hRule="exact" w:val="322"/>
        </w:trPr>
        <w:tc>
          <w:tcPr>
            <w:tcW w:w="768" w:type="dxa"/>
            <w:tcBorders>
              <w:top w:val="single" w:sz="4" w:space="0" w:color="000000"/>
              <w:left w:val="single" w:sz="4" w:space="0" w:color="000000"/>
              <w:bottom w:val="single" w:sz="4" w:space="0" w:color="000000"/>
              <w:right w:val="single" w:sz="4" w:space="0" w:color="000000"/>
            </w:tcBorders>
          </w:tcPr>
          <w:p w:rsidR="009632A8" w:rsidRPr="00BC4772" w:rsidRDefault="009632A8">
            <w:pPr>
              <w:pStyle w:val="TableParagraph"/>
              <w:kinsoku w:val="0"/>
              <w:overflowPunct w:val="0"/>
              <w:spacing w:before="75"/>
              <w:ind w:left="97"/>
            </w:pPr>
            <w:r w:rsidRPr="00BC4772">
              <w:rPr>
                <w:spacing w:val="1"/>
                <w:w w:val="105"/>
                <w:sz w:val="15"/>
                <w:szCs w:val="15"/>
              </w:rPr>
              <w:t>0</w:t>
            </w:r>
            <w:r w:rsidRPr="00BC4772">
              <w:rPr>
                <w:spacing w:val="-2"/>
                <w:w w:val="105"/>
                <w:sz w:val="15"/>
                <w:szCs w:val="15"/>
              </w:rPr>
              <w:t>1</w:t>
            </w:r>
            <w:r w:rsidRPr="00BC4772">
              <w:rPr>
                <w:w w:val="105"/>
                <w:sz w:val="15"/>
                <w:szCs w:val="15"/>
              </w:rPr>
              <w:t>2</w:t>
            </w:r>
          </w:p>
        </w:tc>
        <w:tc>
          <w:tcPr>
            <w:tcW w:w="6619" w:type="dxa"/>
            <w:tcBorders>
              <w:top w:val="single" w:sz="4" w:space="0" w:color="000000"/>
              <w:left w:val="single" w:sz="4" w:space="0" w:color="000000"/>
              <w:bottom w:val="single" w:sz="4" w:space="0" w:color="000000"/>
              <w:right w:val="single" w:sz="4" w:space="0" w:color="000000"/>
            </w:tcBorders>
          </w:tcPr>
          <w:p w:rsidR="009632A8" w:rsidRPr="00BC4772" w:rsidRDefault="00D478F5">
            <w:pPr>
              <w:pStyle w:val="TableParagraph"/>
              <w:kinsoku w:val="0"/>
              <w:overflowPunct w:val="0"/>
              <w:spacing w:before="65"/>
              <w:ind w:left="265"/>
            </w:pPr>
            <w:r>
              <w:rPr>
                <w:spacing w:val="1"/>
                <w:w w:val="105"/>
                <w:sz w:val="15"/>
                <w:szCs w:val="15"/>
              </w:rPr>
              <w:t>Supplier blueprints and documents</w:t>
            </w:r>
          </w:p>
        </w:tc>
        <w:tc>
          <w:tcPr>
            <w:tcW w:w="545" w:type="dxa"/>
            <w:tcBorders>
              <w:top w:val="single" w:sz="4" w:space="0" w:color="000000"/>
              <w:left w:val="single" w:sz="4" w:space="0" w:color="000000"/>
              <w:bottom w:val="single" w:sz="4" w:space="0" w:color="000000"/>
              <w:right w:val="single" w:sz="4" w:space="0" w:color="000000"/>
            </w:tcBorders>
          </w:tcPr>
          <w:p w:rsidR="009632A8" w:rsidRPr="00BC4772" w:rsidRDefault="009632A8"/>
        </w:tc>
        <w:tc>
          <w:tcPr>
            <w:tcW w:w="888" w:type="dxa"/>
            <w:tcBorders>
              <w:top w:val="single" w:sz="4" w:space="0" w:color="000000"/>
              <w:left w:val="single" w:sz="4" w:space="0" w:color="000000"/>
              <w:bottom w:val="single" w:sz="4" w:space="0" w:color="000000"/>
              <w:right w:val="single" w:sz="4" w:space="0" w:color="000000"/>
            </w:tcBorders>
          </w:tcPr>
          <w:p w:rsidR="009632A8" w:rsidRPr="00BC4772" w:rsidRDefault="009632A8">
            <w:pPr>
              <w:pStyle w:val="TableParagraph"/>
              <w:kinsoku w:val="0"/>
              <w:overflowPunct w:val="0"/>
              <w:spacing w:before="75"/>
              <w:ind w:left="99"/>
            </w:pPr>
            <w:r w:rsidRPr="00BC4772">
              <w:rPr>
                <w:w w:val="105"/>
                <w:sz w:val="15"/>
                <w:szCs w:val="15"/>
              </w:rPr>
              <w:t>-</w:t>
            </w:r>
          </w:p>
        </w:tc>
        <w:tc>
          <w:tcPr>
            <w:tcW w:w="547" w:type="dxa"/>
            <w:tcBorders>
              <w:top w:val="single" w:sz="4" w:space="0" w:color="000000"/>
              <w:left w:val="single" w:sz="4" w:space="0" w:color="000000"/>
              <w:bottom w:val="single" w:sz="4" w:space="0" w:color="000000"/>
              <w:right w:val="single" w:sz="4" w:space="0" w:color="000000"/>
            </w:tcBorders>
          </w:tcPr>
          <w:p w:rsidR="009632A8" w:rsidRPr="00BC4772" w:rsidRDefault="009632A8">
            <w:pPr>
              <w:pStyle w:val="TableParagraph"/>
              <w:kinsoku w:val="0"/>
              <w:overflowPunct w:val="0"/>
              <w:spacing w:before="65"/>
              <w:ind w:left="97"/>
            </w:pPr>
            <w:r w:rsidRPr="00BC4772">
              <w:rPr>
                <w:spacing w:val="-2"/>
                <w:w w:val="105"/>
                <w:sz w:val="15"/>
                <w:szCs w:val="15"/>
              </w:rPr>
              <w:t>L</w:t>
            </w:r>
            <w:r w:rsidRPr="00BC4772">
              <w:rPr>
                <w:spacing w:val="1"/>
                <w:w w:val="105"/>
                <w:sz w:val="15"/>
                <w:szCs w:val="15"/>
              </w:rPr>
              <w:t>o</w:t>
            </w:r>
            <w:r w:rsidRPr="00BC4772">
              <w:rPr>
                <w:w w:val="105"/>
                <w:sz w:val="15"/>
                <w:szCs w:val="15"/>
              </w:rPr>
              <w:t>t</w:t>
            </w:r>
          </w:p>
        </w:tc>
        <w:tc>
          <w:tcPr>
            <w:tcW w:w="605" w:type="dxa"/>
            <w:tcBorders>
              <w:top w:val="single" w:sz="4" w:space="0" w:color="000000"/>
              <w:left w:val="single" w:sz="4" w:space="0" w:color="000000"/>
              <w:bottom w:val="single" w:sz="4" w:space="0" w:color="000000"/>
              <w:right w:val="single" w:sz="4" w:space="0" w:color="000000"/>
            </w:tcBorders>
          </w:tcPr>
          <w:p w:rsidR="009632A8" w:rsidRPr="00BC4772" w:rsidRDefault="009632A8">
            <w:pPr>
              <w:pStyle w:val="TableParagraph"/>
              <w:kinsoku w:val="0"/>
              <w:overflowPunct w:val="0"/>
              <w:spacing w:before="75"/>
              <w:ind w:left="99"/>
            </w:pPr>
            <w:r w:rsidRPr="00BC4772">
              <w:rPr>
                <w:w w:val="105"/>
                <w:sz w:val="15"/>
                <w:szCs w:val="15"/>
              </w:rPr>
              <w:t>1</w:t>
            </w:r>
          </w:p>
        </w:tc>
      </w:tr>
      <w:tr w:rsidR="009632A8" w:rsidRPr="00BC4772">
        <w:trPr>
          <w:trHeight w:hRule="exact" w:val="322"/>
        </w:trPr>
        <w:tc>
          <w:tcPr>
            <w:tcW w:w="768" w:type="dxa"/>
            <w:tcBorders>
              <w:top w:val="single" w:sz="4" w:space="0" w:color="000000"/>
              <w:left w:val="single" w:sz="4" w:space="0" w:color="000000"/>
              <w:bottom w:val="single" w:sz="4" w:space="0" w:color="000000"/>
              <w:right w:val="single" w:sz="4" w:space="0" w:color="000000"/>
            </w:tcBorders>
          </w:tcPr>
          <w:p w:rsidR="009632A8" w:rsidRPr="00BC4772" w:rsidRDefault="009632A8">
            <w:pPr>
              <w:pStyle w:val="TableParagraph"/>
              <w:kinsoku w:val="0"/>
              <w:overflowPunct w:val="0"/>
              <w:spacing w:before="72"/>
              <w:ind w:left="97"/>
            </w:pPr>
            <w:r w:rsidRPr="00BC4772">
              <w:rPr>
                <w:spacing w:val="1"/>
                <w:w w:val="105"/>
                <w:sz w:val="15"/>
                <w:szCs w:val="15"/>
              </w:rPr>
              <w:t>0</w:t>
            </w:r>
            <w:r w:rsidRPr="00BC4772">
              <w:rPr>
                <w:spacing w:val="-2"/>
                <w:w w:val="105"/>
                <w:sz w:val="15"/>
                <w:szCs w:val="15"/>
              </w:rPr>
              <w:t>1</w:t>
            </w:r>
            <w:r w:rsidRPr="00BC4772">
              <w:rPr>
                <w:w w:val="105"/>
                <w:sz w:val="15"/>
                <w:szCs w:val="15"/>
              </w:rPr>
              <w:t>3</w:t>
            </w:r>
          </w:p>
        </w:tc>
        <w:tc>
          <w:tcPr>
            <w:tcW w:w="6619" w:type="dxa"/>
            <w:tcBorders>
              <w:top w:val="single" w:sz="4" w:space="0" w:color="000000"/>
              <w:left w:val="single" w:sz="4" w:space="0" w:color="000000"/>
              <w:bottom w:val="single" w:sz="4" w:space="0" w:color="000000"/>
              <w:right w:val="single" w:sz="4" w:space="0" w:color="000000"/>
            </w:tcBorders>
          </w:tcPr>
          <w:p w:rsidR="009632A8" w:rsidRPr="00BC4772" w:rsidRDefault="00D478F5" w:rsidP="00D478F5">
            <w:pPr>
              <w:pStyle w:val="TableParagraph"/>
              <w:kinsoku w:val="0"/>
              <w:overflowPunct w:val="0"/>
              <w:spacing w:before="65"/>
              <w:ind w:left="265"/>
            </w:pPr>
            <w:r>
              <w:rPr>
                <w:w w:val="105"/>
                <w:sz w:val="15"/>
                <w:szCs w:val="15"/>
              </w:rPr>
              <w:t>Installation, operation and maintenance handbook</w:t>
            </w:r>
          </w:p>
        </w:tc>
        <w:tc>
          <w:tcPr>
            <w:tcW w:w="545" w:type="dxa"/>
            <w:tcBorders>
              <w:top w:val="single" w:sz="4" w:space="0" w:color="000000"/>
              <w:left w:val="single" w:sz="4" w:space="0" w:color="000000"/>
              <w:bottom w:val="single" w:sz="4" w:space="0" w:color="000000"/>
              <w:right w:val="single" w:sz="4" w:space="0" w:color="000000"/>
            </w:tcBorders>
          </w:tcPr>
          <w:p w:rsidR="009632A8" w:rsidRPr="00BC4772" w:rsidRDefault="009632A8"/>
        </w:tc>
        <w:tc>
          <w:tcPr>
            <w:tcW w:w="888" w:type="dxa"/>
            <w:tcBorders>
              <w:top w:val="single" w:sz="4" w:space="0" w:color="000000"/>
              <w:left w:val="single" w:sz="4" w:space="0" w:color="000000"/>
              <w:bottom w:val="single" w:sz="4" w:space="0" w:color="000000"/>
              <w:right w:val="single" w:sz="4" w:space="0" w:color="000000"/>
            </w:tcBorders>
          </w:tcPr>
          <w:p w:rsidR="009632A8" w:rsidRPr="00BC4772" w:rsidRDefault="009632A8">
            <w:pPr>
              <w:pStyle w:val="TableParagraph"/>
              <w:kinsoku w:val="0"/>
              <w:overflowPunct w:val="0"/>
              <w:spacing w:before="72"/>
              <w:ind w:left="99"/>
            </w:pPr>
            <w:r w:rsidRPr="00BC4772">
              <w:rPr>
                <w:w w:val="105"/>
                <w:sz w:val="15"/>
                <w:szCs w:val="15"/>
              </w:rPr>
              <w:t>-</w:t>
            </w:r>
          </w:p>
        </w:tc>
        <w:tc>
          <w:tcPr>
            <w:tcW w:w="547" w:type="dxa"/>
            <w:tcBorders>
              <w:top w:val="single" w:sz="4" w:space="0" w:color="000000"/>
              <w:left w:val="single" w:sz="4" w:space="0" w:color="000000"/>
              <w:bottom w:val="single" w:sz="4" w:space="0" w:color="000000"/>
              <w:right w:val="single" w:sz="4" w:space="0" w:color="000000"/>
            </w:tcBorders>
          </w:tcPr>
          <w:p w:rsidR="009632A8" w:rsidRPr="00BC4772" w:rsidRDefault="009632A8">
            <w:pPr>
              <w:pStyle w:val="TableParagraph"/>
              <w:kinsoku w:val="0"/>
              <w:overflowPunct w:val="0"/>
              <w:spacing w:before="65"/>
              <w:ind w:left="97"/>
            </w:pPr>
            <w:r w:rsidRPr="00BC4772">
              <w:rPr>
                <w:spacing w:val="-2"/>
                <w:w w:val="105"/>
                <w:sz w:val="15"/>
                <w:szCs w:val="15"/>
              </w:rPr>
              <w:t>L</w:t>
            </w:r>
            <w:r w:rsidRPr="00BC4772">
              <w:rPr>
                <w:spacing w:val="1"/>
                <w:w w:val="105"/>
                <w:sz w:val="15"/>
                <w:szCs w:val="15"/>
              </w:rPr>
              <w:t>o</w:t>
            </w:r>
            <w:r w:rsidRPr="00BC4772">
              <w:rPr>
                <w:w w:val="105"/>
                <w:sz w:val="15"/>
                <w:szCs w:val="15"/>
              </w:rPr>
              <w:t>t</w:t>
            </w:r>
          </w:p>
        </w:tc>
        <w:tc>
          <w:tcPr>
            <w:tcW w:w="605" w:type="dxa"/>
            <w:tcBorders>
              <w:top w:val="single" w:sz="4" w:space="0" w:color="000000"/>
              <w:left w:val="single" w:sz="4" w:space="0" w:color="000000"/>
              <w:bottom w:val="single" w:sz="4" w:space="0" w:color="000000"/>
              <w:right w:val="single" w:sz="4" w:space="0" w:color="000000"/>
            </w:tcBorders>
          </w:tcPr>
          <w:p w:rsidR="009632A8" w:rsidRPr="00BC4772" w:rsidRDefault="009632A8">
            <w:pPr>
              <w:pStyle w:val="TableParagraph"/>
              <w:kinsoku w:val="0"/>
              <w:overflowPunct w:val="0"/>
              <w:spacing w:before="72"/>
              <w:ind w:left="99"/>
            </w:pPr>
            <w:r w:rsidRPr="00BC4772">
              <w:rPr>
                <w:w w:val="105"/>
                <w:sz w:val="15"/>
                <w:szCs w:val="15"/>
              </w:rPr>
              <w:t>1</w:t>
            </w:r>
          </w:p>
        </w:tc>
      </w:tr>
      <w:tr w:rsidR="009632A8" w:rsidRPr="00BC4772">
        <w:trPr>
          <w:trHeight w:hRule="exact" w:val="319"/>
        </w:trPr>
        <w:tc>
          <w:tcPr>
            <w:tcW w:w="768" w:type="dxa"/>
            <w:tcBorders>
              <w:top w:val="single" w:sz="4" w:space="0" w:color="000000"/>
              <w:left w:val="single" w:sz="4" w:space="0" w:color="000000"/>
              <w:bottom w:val="single" w:sz="4" w:space="0" w:color="000000"/>
              <w:right w:val="single" w:sz="4" w:space="0" w:color="000000"/>
            </w:tcBorders>
          </w:tcPr>
          <w:p w:rsidR="009632A8" w:rsidRPr="00BC4772" w:rsidRDefault="009632A8">
            <w:pPr>
              <w:pStyle w:val="TableParagraph"/>
              <w:kinsoku w:val="0"/>
              <w:overflowPunct w:val="0"/>
              <w:spacing w:before="72"/>
              <w:ind w:left="97"/>
            </w:pPr>
            <w:r w:rsidRPr="00BC4772">
              <w:rPr>
                <w:spacing w:val="1"/>
                <w:w w:val="105"/>
                <w:sz w:val="15"/>
                <w:szCs w:val="15"/>
              </w:rPr>
              <w:t>0</w:t>
            </w:r>
            <w:r w:rsidRPr="00BC4772">
              <w:rPr>
                <w:spacing w:val="-2"/>
                <w:w w:val="105"/>
                <w:sz w:val="15"/>
                <w:szCs w:val="15"/>
              </w:rPr>
              <w:t>1</w:t>
            </w:r>
            <w:r w:rsidRPr="00BC4772">
              <w:rPr>
                <w:w w:val="105"/>
                <w:sz w:val="15"/>
                <w:szCs w:val="15"/>
              </w:rPr>
              <w:t>4</w:t>
            </w:r>
          </w:p>
        </w:tc>
        <w:tc>
          <w:tcPr>
            <w:tcW w:w="6619" w:type="dxa"/>
            <w:tcBorders>
              <w:top w:val="single" w:sz="4" w:space="0" w:color="000000"/>
              <w:left w:val="single" w:sz="4" w:space="0" w:color="000000"/>
              <w:bottom w:val="single" w:sz="4" w:space="0" w:color="000000"/>
              <w:right w:val="single" w:sz="4" w:space="0" w:color="000000"/>
            </w:tcBorders>
          </w:tcPr>
          <w:p w:rsidR="009632A8" w:rsidRPr="00BC4772" w:rsidRDefault="00D478F5">
            <w:pPr>
              <w:pStyle w:val="TableParagraph"/>
              <w:kinsoku w:val="0"/>
              <w:overflowPunct w:val="0"/>
              <w:spacing w:before="63"/>
              <w:ind w:left="265"/>
            </w:pPr>
            <w:r>
              <w:rPr>
                <w:spacing w:val="2"/>
                <w:w w:val="105"/>
                <w:sz w:val="15"/>
                <w:szCs w:val="15"/>
              </w:rPr>
              <w:t xml:space="preserve">Packaging and preparation for the transport to </w:t>
            </w:r>
            <w:r>
              <w:rPr>
                <w:spacing w:val="-1"/>
                <w:w w:val="105"/>
                <w:sz w:val="15"/>
                <w:szCs w:val="15"/>
              </w:rPr>
              <w:t>the project site</w:t>
            </w:r>
          </w:p>
        </w:tc>
        <w:tc>
          <w:tcPr>
            <w:tcW w:w="545" w:type="dxa"/>
            <w:tcBorders>
              <w:top w:val="single" w:sz="4" w:space="0" w:color="000000"/>
              <w:left w:val="single" w:sz="4" w:space="0" w:color="000000"/>
              <w:bottom w:val="single" w:sz="4" w:space="0" w:color="000000"/>
              <w:right w:val="single" w:sz="4" w:space="0" w:color="000000"/>
            </w:tcBorders>
          </w:tcPr>
          <w:p w:rsidR="009632A8" w:rsidRPr="00BC4772" w:rsidRDefault="009632A8"/>
        </w:tc>
        <w:tc>
          <w:tcPr>
            <w:tcW w:w="888" w:type="dxa"/>
            <w:tcBorders>
              <w:top w:val="single" w:sz="4" w:space="0" w:color="000000"/>
              <w:left w:val="single" w:sz="4" w:space="0" w:color="000000"/>
              <w:bottom w:val="single" w:sz="4" w:space="0" w:color="000000"/>
              <w:right w:val="single" w:sz="4" w:space="0" w:color="000000"/>
            </w:tcBorders>
          </w:tcPr>
          <w:p w:rsidR="009632A8" w:rsidRPr="00BC4772" w:rsidRDefault="009632A8">
            <w:pPr>
              <w:pStyle w:val="TableParagraph"/>
              <w:kinsoku w:val="0"/>
              <w:overflowPunct w:val="0"/>
              <w:spacing w:before="72"/>
              <w:ind w:left="99"/>
            </w:pPr>
            <w:r w:rsidRPr="00BC4772">
              <w:rPr>
                <w:w w:val="105"/>
                <w:sz w:val="15"/>
                <w:szCs w:val="15"/>
              </w:rPr>
              <w:t>-</w:t>
            </w:r>
          </w:p>
        </w:tc>
        <w:tc>
          <w:tcPr>
            <w:tcW w:w="547" w:type="dxa"/>
            <w:tcBorders>
              <w:top w:val="single" w:sz="4" w:space="0" w:color="000000"/>
              <w:left w:val="single" w:sz="4" w:space="0" w:color="000000"/>
              <w:bottom w:val="single" w:sz="4" w:space="0" w:color="000000"/>
              <w:right w:val="single" w:sz="4" w:space="0" w:color="000000"/>
            </w:tcBorders>
          </w:tcPr>
          <w:p w:rsidR="009632A8" w:rsidRPr="00BC4772" w:rsidRDefault="009632A8">
            <w:pPr>
              <w:pStyle w:val="TableParagraph"/>
              <w:kinsoku w:val="0"/>
              <w:overflowPunct w:val="0"/>
              <w:spacing w:before="63"/>
              <w:ind w:left="97"/>
            </w:pPr>
            <w:r w:rsidRPr="00BC4772">
              <w:rPr>
                <w:spacing w:val="-2"/>
                <w:w w:val="105"/>
                <w:sz w:val="15"/>
                <w:szCs w:val="15"/>
              </w:rPr>
              <w:t>L</w:t>
            </w:r>
            <w:r w:rsidRPr="00BC4772">
              <w:rPr>
                <w:spacing w:val="1"/>
                <w:w w:val="105"/>
                <w:sz w:val="15"/>
                <w:szCs w:val="15"/>
              </w:rPr>
              <w:t>o</w:t>
            </w:r>
            <w:r w:rsidRPr="00BC4772">
              <w:rPr>
                <w:w w:val="105"/>
                <w:sz w:val="15"/>
                <w:szCs w:val="15"/>
              </w:rPr>
              <w:t>t</w:t>
            </w:r>
          </w:p>
        </w:tc>
        <w:tc>
          <w:tcPr>
            <w:tcW w:w="605" w:type="dxa"/>
            <w:tcBorders>
              <w:top w:val="single" w:sz="4" w:space="0" w:color="000000"/>
              <w:left w:val="single" w:sz="4" w:space="0" w:color="000000"/>
              <w:bottom w:val="single" w:sz="4" w:space="0" w:color="000000"/>
              <w:right w:val="single" w:sz="4" w:space="0" w:color="000000"/>
            </w:tcBorders>
          </w:tcPr>
          <w:p w:rsidR="009632A8" w:rsidRPr="00BC4772" w:rsidRDefault="009632A8">
            <w:pPr>
              <w:pStyle w:val="TableParagraph"/>
              <w:kinsoku w:val="0"/>
              <w:overflowPunct w:val="0"/>
              <w:spacing w:before="72"/>
              <w:ind w:left="99"/>
            </w:pPr>
            <w:r w:rsidRPr="00BC4772">
              <w:rPr>
                <w:w w:val="105"/>
                <w:sz w:val="15"/>
                <w:szCs w:val="15"/>
              </w:rPr>
              <w:t>1</w:t>
            </w:r>
          </w:p>
        </w:tc>
      </w:tr>
      <w:tr w:rsidR="009632A8" w:rsidRPr="00BC4772">
        <w:trPr>
          <w:trHeight w:hRule="exact" w:val="323"/>
        </w:trPr>
        <w:tc>
          <w:tcPr>
            <w:tcW w:w="768" w:type="dxa"/>
            <w:tcBorders>
              <w:top w:val="single" w:sz="4" w:space="0" w:color="000000"/>
              <w:left w:val="single" w:sz="4" w:space="0" w:color="000000"/>
              <w:bottom w:val="single" w:sz="2" w:space="0" w:color="000000"/>
              <w:right w:val="single" w:sz="4" w:space="0" w:color="000000"/>
            </w:tcBorders>
          </w:tcPr>
          <w:p w:rsidR="009632A8" w:rsidRPr="00BC4772" w:rsidRDefault="009632A8">
            <w:pPr>
              <w:pStyle w:val="TableParagraph"/>
              <w:kinsoku w:val="0"/>
              <w:overflowPunct w:val="0"/>
              <w:spacing w:before="75"/>
              <w:ind w:left="97"/>
            </w:pPr>
            <w:r w:rsidRPr="00BC4772">
              <w:rPr>
                <w:spacing w:val="1"/>
                <w:w w:val="105"/>
                <w:sz w:val="15"/>
                <w:szCs w:val="15"/>
              </w:rPr>
              <w:t>0</w:t>
            </w:r>
            <w:r w:rsidRPr="00BC4772">
              <w:rPr>
                <w:spacing w:val="-2"/>
                <w:w w:val="105"/>
                <w:sz w:val="15"/>
                <w:szCs w:val="15"/>
              </w:rPr>
              <w:t>1</w:t>
            </w:r>
            <w:r w:rsidRPr="00BC4772">
              <w:rPr>
                <w:w w:val="105"/>
                <w:sz w:val="15"/>
                <w:szCs w:val="15"/>
              </w:rPr>
              <w:t>5</w:t>
            </w:r>
          </w:p>
        </w:tc>
        <w:tc>
          <w:tcPr>
            <w:tcW w:w="6619" w:type="dxa"/>
            <w:tcBorders>
              <w:top w:val="single" w:sz="4" w:space="0" w:color="000000"/>
              <w:left w:val="single" w:sz="4" w:space="0" w:color="000000"/>
              <w:bottom w:val="single" w:sz="2" w:space="0" w:color="000000"/>
              <w:right w:val="single" w:sz="4" w:space="0" w:color="000000"/>
            </w:tcBorders>
          </w:tcPr>
          <w:p w:rsidR="009632A8" w:rsidRPr="00BC4772" w:rsidRDefault="00D478F5">
            <w:pPr>
              <w:pStyle w:val="TableParagraph"/>
              <w:kinsoku w:val="0"/>
              <w:overflowPunct w:val="0"/>
              <w:spacing w:before="67"/>
              <w:ind w:left="265"/>
            </w:pPr>
            <w:r>
              <w:rPr>
                <w:w w:val="105"/>
                <w:sz w:val="15"/>
                <w:szCs w:val="15"/>
              </w:rPr>
              <w:t xml:space="preserve">Transport to the project site located </w:t>
            </w:r>
            <w:r>
              <w:rPr>
                <w:spacing w:val="1"/>
                <w:w w:val="105"/>
                <w:sz w:val="15"/>
                <w:szCs w:val="15"/>
              </w:rPr>
              <w:t xml:space="preserve">approximately at </w:t>
            </w:r>
            <w:r w:rsidRPr="00BC4772">
              <w:rPr>
                <w:spacing w:val="1"/>
                <w:w w:val="105"/>
                <w:sz w:val="15"/>
                <w:szCs w:val="15"/>
              </w:rPr>
              <w:t>1</w:t>
            </w:r>
            <w:r w:rsidRPr="00BC4772">
              <w:rPr>
                <w:w w:val="105"/>
                <w:sz w:val="15"/>
                <w:szCs w:val="15"/>
              </w:rPr>
              <w:t>2</w:t>
            </w:r>
            <w:r w:rsidRPr="00BC4772">
              <w:rPr>
                <w:spacing w:val="-5"/>
                <w:w w:val="105"/>
                <w:sz w:val="15"/>
                <w:szCs w:val="15"/>
              </w:rPr>
              <w:t xml:space="preserve"> </w:t>
            </w:r>
            <w:r w:rsidRPr="00BC4772">
              <w:rPr>
                <w:spacing w:val="1"/>
                <w:w w:val="105"/>
                <w:sz w:val="15"/>
                <w:szCs w:val="15"/>
              </w:rPr>
              <w:t>k</w:t>
            </w:r>
            <w:r w:rsidRPr="00BC4772">
              <w:rPr>
                <w:w w:val="105"/>
                <w:sz w:val="15"/>
                <w:szCs w:val="15"/>
              </w:rPr>
              <w:t>m</w:t>
            </w:r>
            <w:r w:rsidRPr="00BC4772">
              <w:rPr>
                <w:spacing w:val="-9"/>
                <w:w w:val="105"/>
                <w:sz w:val="15"/>
                <w:szCs w:val="15"/>
              </w:rPr>
              <w:t xml:space="preserve"> </w:t>
            </w:r>
            <w:r>
              <w:rPr>
                <w:spacing w:val="2"/>
                <w:w w:val="105"/>
                <w:sz w:val="15"/>
                <w:szCs w:val="15"/>
              </w:rPr>
              <w:t>south west from</w:t>
            </w:r>
            <w:r w:rsidRPr="00BC4772">
              <w:rPr>
                <w:spacing w:val="-5"/>
                <w:w w:val="105"/>
                <w:sz w:val="15"/>
                <w:szCs w:val="15"/>
              </w:rPr>
              <w:t xml:space="preserve"> </w:t>
            </w:r>
            <w:proofErr w:type="spellStart"/>
            <w:r w:rsidRPr="00BC4772">
              <w:rPr>
                <w:spacing w:val="-2"/>
                <w:w w:val="105"/>
                <w:sz w:val="15"/>
                <w:szCs w:val="15"/>
              </w:rPr>
              <w:t>C</w:t>
            </w:r>
            <w:r w:rsidRPr="00BC4772">
              <w:rPr>
                <w:spacing w:val="1"/>
                <w:w w:val="105"/>
                <w:sz w:val="15"/>
                <w:szCs w:val="15"/>
              </w:rPr>
              <w:t>hu</w:t>
            </w:r>
            <w:r w:rsidRPr="00BC4772">
              <w:rPr>
                <w:spacing w:val="-2"/>
                <w:w w:val="105"/>
                <w:sz w:val="15"/>
                <w:szCs w:val="15"/>
              </w:rPr>
              <w:t>q</w:t>
            </w:r>
            <w:r w:rsidRPr="00BC4772">
              <w:rPr>
                <w:spacing w:val="1"/>
                <w:w w:val="105"/>
                <w:sz w:val="15"/>
                <w:szCs w:val="15"/>
              </w:rPr>
              <w:t>u</w:t>
            </w:r>
            <w:r w:rsidRPr="00BC4772">
              <w:rPr>
                <w:spacing w:val="-1"/>
                <w:w w:val="105"/>
                <w:sz w:val="15"/>
                <w:szCs w:val="15"/>
              </w:rPr>
              <w:t>i</w:t>
            </w:r>
            <w:r w:rsidRPr="00BC4772">
              <w:rPr>
                <w:w w:val="105"/>
                <w:sz w:val="15"/>
                <w:szCs w:val="15"/>
              </w:rPr>
              <w:t>ca</w:t>
            </w:r>
            <w:r w:rsidRPr="00BC4772">
              <w:rPr>
                <w:spacing w:val="-6"/>
                <w:w w:val="105"/>
                <w:sz w:val="15"/>
                <w:szCs w:val="15"/>
              </w:rPr>
              <w:t>m</w:t>
            </w:r>
            <w:r w:rsidRPr="00BC4772">
              <w:rPr>
                <w:w w:val="105"/>
                <w:sz w:val="15"/>
                <w:szCs w:val="15"/>
              </w:rPr>
              <w:t>a</w:t>
            </w:r>
            <w:r w:rsidRPr="00BC4772">
              <w:rPr>
                <w:spacing w:val="-3"/>
                <w:w w:val="105"/>
                <w:sz w:val="15"/>
                <w:szCs w:val="15"/>
              </w:rPr>
              <w:t>t</w:t>
            </w:r>
            <w:r w:rsidRPr="00BC4772">
              <w:rPr>
                <w:w w:val="105"/>
                <w:sz w:val="15"/>
                <w:szCs w:val="15"/>
              </w:rPr>
              <w:t>a</w:t>
            </w:r>
            <w:proofErr w:type="spellEnd"/>
          </w:p>
        </w:tc>
        <w:tc>
          <w:tcPr>
            <w:tcW w:w="545" w:type="dxa"/>
            <w:tcBorders>
              <w:top w:val="single" w:sz="4" w:space="0" w:color="000000"/>
              <w:left w:val="single" w:sz="4" w:space="0" w:color="000000"/>
              <w:bottom w:val="single" w:sz="2" w:space="0" w:color="000000"/>
              <w:right w:val="single" w:sz="4" w:space="0" w:color="000000"/>
            </w:tcBorders>
          </w:tcPr>
          <w:p w:rsidR="009632A8" w:rsidRPr="00BC4772" w:rsidRDefault="009632A8"/>
        </w:tc>
        <w:tc>
          <w:tcPr>
            <w:tcW w:w="888" w:type="dxa"/>
            <w:tcBorders>
              <w:top w:val="single" w:sz="4" w:space="0" w:color="000000"/>
              <w:left w:val="single" w:sz="4" w:space="0" w:color="000000"/>
              <w:bottom w:val="single" w:sz="2" w:space="0" w:color="000000"/>
              <w:right w:val="single" w:sz="4" w:space="0" w:color="000000"/>
            </w:tcBorders>
          </w:tcPr>
          <w:p w:rsidR="009632A8" w:rsidRPr="00BC4772" w:rsidRDefault="009632A8">
            <w:pPr>
              <w:pStyle w:val="TableParagraph"/>
              <w:kinsoku w:val="0"/>
              <w:overflowPunct w:val="0"/>
              <w:spacing w:before="75"/>
              <w:ind w:left="99"/>
            </w:pPr>
            <w:r w:rsidRPr="00BC4772">
              <w:rPr>
                <w:w w:val="105"/>
                <w:sz w:val="15"/>
                <w:szCs w:val="15"/>
              </w:rPr>
              <w:t>-</w:t>
            </w:r>
          </w:p>
        </w:tc>
        <w:tc>
          <w:tcPr>
            <w:tcW w:w="547" w:type="dxa"/>
            <w:tcBorders>
              <w:top w:val="single" w:sz="4" w:space="0" w:color="000000"/>
              <w:left w:val="single" w:sz="4" w:space="0" w:color="000000"/>
              <w:bottom w:val="single" w:sz="2" w:space="0" w:color="000000"/>
              <w:right w:val="single" w:sz="4" w:space="0" w:color="000000"/>
            </w:tcBorders>
          </w:tcPr>
          <w:p w:rsidR="009632A8" w:rsidRPr="00BC4772" w:rsidRDefault="009632A8">
            <w:pPr>
              <w:pStyle w:val="TableParagraph"/>
              <w:kinsoku w:val="0"/>
              <w:overflowPunct w:val="0"/>
              <w:spacing w:before="67"/>
              <w:ind w:left="97"/>
            </w:pPr>
            <w:r w:rsidRPr="00BC4772">
              <w:rPr>
                <w:spacing w:val="-2"/>
                <w:w w:val="105"/>
                <w:sz w:val="15"/>
                <w:szCs w:val="15"/>
              </w:rPr>
              <w:t>L</w:t>
            </w:r>
            <w:r w:rsidRPr="00BC4772">
              <w:rPr>
                <w:spacing w:val="1"/>
                <w:w w:val="105"/>
                <w:sz w:val="15"/>
                <w:szCs w:val="15"/>
              </w:rPr>
              <w:t>o</w:t>
            </w:r>
            <w:r w:rsidRPr="00BC4772">
              <w:rPr>
                <w:w w:val="105"/>
                <w:sz w:val="15"/>
                <w:szCs w:val="15"/>
              </w:rPr>
              <w:t>t</w:t>
            </w:r>
          </w:p>
        </w:tc>
        <w:tc>
          <w:tcPr>
            <w:tcW w:w="605" w:type="dxa"/>
            <w:tcBorders>
              <w:top w:val="single" w:sz="4" w:space="0" w:color="000000"/>
              <w:left w:val="single" w:sz="4" w:space="0" w:color="000000"/>
              <w:bottom w:val="single" w:sz="2" w:space="0" w:color="000000"/>
              <w:right w:val="single" w:sz="4" w:space="0" w:color="000000"/>
            </w:tcBorders>
          </w:tcPr>
          <w:p w:rsidR="009632A8" w:rsidRPr="00BC4772" w:rsidRDefault="009632A8">
            <w:pPr>
              <w:pStyle w:val="TableParagraph"/>
              <w:kinsoku w:val="0"/>
              <w:overflowPunct w:val="0"/>
              <w:spacing w:before="75"/>
              <w:ind w:left="99"/>
            </w:pPr>
            <w:r w:rsidRPr="00BC4772">
              <w:rPr>
                <w:w w:val="105"/>
                <w:sz w:val="15"/>
                <w:szCs w:val="15"/>
              </w:rPr>
              <w:t>1</w:t>
            </w:r>
          </w:p>
        </w:tc>
      </w:tr>
    </w:tbl>
    <w:p w:rsidR="009632A8" w:rsidRPr="00BC4772" w:rsidRDefault="009632A8">
      <w:pPr>
        <w:kinsoku w:val="0"/>
        <w:overflowPunct w:val="0"/>
        <w:spacing w:before="6" w:line="190" w:lineRule="exact"/>
        <w:rPr>
          <w:sz w:val="19"/>
          <w:szCs w:val="19"/>
        </w:rPr>
      </w:pPr>
    </w:p>
    <w:p w:rsidR="009632A8" w:rsidRPr="00BC4772" w:rsidRDefault="00E2193B">
      <w:pPr>
        <w:kinsoku w:val="0"/>
        <w:overflowPunct w:val="0"/>
        <w:spacing w:before="73"/>
        <w:ind w:left="816"/>
        <w:rPr>
          <w:sz w:val="23"/>
          <w:szCs w:val="23"/>
        </w:rPr>
      </w:pPr>
      <w:r>
        <w:rPr>
          <w:b/>
          <w:bCs/>
          <w:sz w:val="23"/>
          <w:szCs w:val="23"/>
          <w:u w:val="thick"/>
        </w:rPr>
        <w:t xml:space="preserve">TURBINE TYPE VERTICAL </w:t>
      </w:r>
      <w:r w:rsidR="004F1AD9">
        <w:rPr>
          <w:b/>
          <w:bCs/>
          <w:sz w:val="23"/>
          <w:szCs w:val="23"/>
          <w:u w:val="thick"/>
        </w:rPr>
        <w:t>PUMPS</w:t>
      </w:r>
      <w:r>
        <w:rPr>
          <w:b/>
          <w:bCs/>
          <w:sz w:val="23"/>
          <w:szCs w:val="23"/>
          <w:u w:val="thick"/>
        </w:rPr>
        <w:t xml:space="preserve"> FOR</w:t>
      </w:r>
      <w:r w:rsidR="009632A8" w:rsidRPr="00BC4772">
        <w:rPr>
          <w:b/>
          <w:bCs/>
          <w:spacing w:val="13"/>
          <w:sz w:val="23"/>
          <w:szCs w:val="23"/>
          <w:u w:val="thick"/>
        </w:rPr>
        <w:t xml:space="preserve"> </w:t>
      </w:r>
      <w:r w:rsidR="009632A8" w:rsidRPr="00BC4772">
        <w:rPr>
          <w:b/>
          <w:bCs/>
          <w:spacing w:val="-2"/>
          <w:sz w:val="23"/>
          <w:szCs w:val="23"/>
          <w:u w:val="thick"/>
        </w:rPr>
        <w:t>P</w:t>
      </w:r>
      <w:r w:rsidR="009632A8" w:rsidRPr="00BC4772">
        <w:rPr>
          <w:b/>
          <w:bCs/>
          <w:spacing w:val="1"/>
          <w:sz w:val="23"/>
          <w:szCs w:val="23"/>
          <w:u w:val="thick"/>
        </w:rPr>
        <w:t>S</w:t>
      </w:r>
      <w:r w:rsidR="009632A8" w:rsidRPr="00BC4772">
        <w:rPr>
          <w:b/>
          <w:bCs/>
          <w:spacing w:val="-1"/>
          <w:sz w:val="23"/>
          <w:szCs w:val="23"/>
          <w:u w:val="thick"/>
        </w:rPr>
        <w:t>-</w:t>
      </w:r>
      <w:r w:rsidR="009632A8" w:rsidRPr="00BC4772">
        <w:rPr>
          <w:b/>
          <w:bCs/>
          <w:sz w:val="23"/>
          <w:szCs w:val="23"/>
          <w:u w:val="thick"/>
        </w:rPr>
        <w:t>2</w:t>
      </w:r>
    </w:p>
    <w:tbl>
      <w:tblPr>
        <w:tblW w:w="0" w:type="auto"/>
        <w:tblInd w:w="105" w:type="dxa"/>
        <w:tblLayout w:type="fixed"/>
        <w:tblCellMar>
          <w:left w:w="0" w:type="dxa"/>
          <w:right w:w="0" w:type="dxa"/>
        </w:tblCellMar>
        <w:tblLook w:val="0000" w:firstRow="0" w:lastRow="0" w:firstColumn="0" w:lastColumn="0" w:noHBand="0" w:noVBand="0"/>
      </w:tblPr>
      <w:tblGrid>
        <w:gridCol w:w="705"/>
        <w:gridCol w:w="6077"/>
        <w:gridCol w:w="804"/>
        <w:gridCol w:w="1018"/>
        <w:gridCol w:w="852"/>
        <w:gridCol w:w="569"/>
      </w:tblGrid>
      <w:tr w:rsidR="009632A8" w:rsidRPr="00BC4772">
        <w:trPr>
          <w:trHeight w:hRule="exact" w:val="480"/>
        </w:trPr>
        <w:tc>
          <w:tcPr>
            <w:tcW w:w="705" w:type="dxa"/>
            <w:tcBorders>
              <w:top w:val="single" w:sz="2" w:space="0" w:color="000000"/>
              <w:left w:val="single" w:sz="28" w:space="0" w:color="BFBFBF"/>
              <w:bottom w:val="single" w:sz="2" w:space="0" w:color="000000"/>
              <w:right w:val="single" w:sz="2" w:space="0" w:color="000000"/>
            </w:tcBorders>
            <w:shd w:val="clear" w:color="auto" w:fill="BFBFBF"/>
          </w:tcPr>
          <w:p w:rsidR="009632A8" w:rsidRPr="00BC4772" w:rsidRDefault="009632A8">
            <w:pPr>
              <w:pStyle w:val="TableParagraph"/>
              <w:kinsoku w:val="0"/>
              <w:overflowPunct w:val="0"/>
              <w:spacing w:before="2" w:line="150" w:lineRule="exact"/>
              <w:rPr>
                <w:sz w:val="15"/>
                <w:szCs w:val="15"/>
              </w:rPr>
            </w:pPr>
          </w:p>
          <w:p w:rsidR="009632A8" w:rsidRPr="00BC4772" w:rsidRDefault="009632A8">
            <w:pPr>
              <w:pStyle w:val="TableParagraph"/>
              <w:kinsoku w:val="0"/>
              <w:overflowPunct w:val="0"/>
              <w:ind w:left="31"/>
            </w:pPr>
            <w:r w:rsidRPr="00BC4772">
              <w:rPr>
                <w:b/>
                <w:bCs/>
                <w:spacing w:val="1"/>
                <w:w w:val="105"/>
                <w:sz w:val="15"/>
                <w:szCs w:val="15"/>
              </w:rPr>
              <w:t>I</w:t>
            </w:r>
            <w:r w:rsidRPr="00BC4772">
              <w:rPr>
                <w:b/>
                <w:bCs/>
                <w:w w:val="105"/>
                <w:sz w:val="15"/>
                <w:szCs w:val="15"/>
              </w:rPr>
              <w:t>tem</w:t>
            </w:r>
            <w:r w:rsidRPr="00BC4772">
              <w:rPr>
                <w:b/>
                <w:bCs/>
                <w:spacing w:val="-10"/>
                <w:w w:val="105"/>
                <w:sz w:val="15"/>
                <w:szCs w:val="15"/>
              </w:rPr>
              <w:t xml:space="preserve"> </w:t>
            </w:r>
            <w:r w:rsidRPr="00BC4772">
              <w:rPr>
                <w:b/>
                <w:bCs/>
                <w:spacing w:val="-1"/>
                <w:w w:val="105"/>
                <w:sz w:val="15"/>
                <w:szCs w:val="15"/>
              </w:rPr>
              <w:t>N</w:t>
            </w:r>
            <w:r w:rsidRPr="00BC4772">
              <w:rPr>
                <w:b/>
                <w:bCs/>
                <w:w w:val="105"/>
                <w:sz w:val="15"/>
                <w:szCs w:val="15"/>
              </w:rPr>
              <w:t>°</w:t>
            </w:r>
          </w:p>
        </w:tc>
        <w:tc>
          <w:tcPr>
            <w:tcW w:w="6077" w:type="dxa"/>
            <w:tcBorders>
              <w:top w:val="single" w:sz="2" w:space="0" w:color="000000"/>
              <w:left w:val="single" w:sz="2" w:space="0" w:color="000000"/>
              <w:bottom w:val="single" w:sz="2" w:space="0" w:color="000000"/>
              <w:right w:val="single" w:sz="2" w:space="0" w:color="000000"/>
            </w:tcBorders>
            <w:shd w:val="clear" w:color="auto" w:fill="BFBFBF"/>
          </w:tcPr>
          <w:p w:rsidR="009632A8" w:rsidRPr="00BC4772" w:rsidRDefault="009632A8">
            <w:pPr>
              <w:pStyle w:val="TableParagraph"/>
              <w:kinsoku w:val="0"/>
              <w:overflowPunct w:val="0"/>
              <w:spacing w:before="2" w:line="150" w:lineRule="exact"/>
              <w:rPr>
                <w:sz w:val="15"/>
                <w:szCs w:val="15"/>
              </w:rPr>
            </w:pPr>
          </w:p>
          <w:p w:rsidR="009632A8" w:rsidRPr="00BC4772" w:rsidRDefault="009632A8">
            <w:pPr>
              <w:pStyle w:val="TableParagraph"/>
              <w:kinsoku w:val="0"/>
              <w:overflowPunct w:val="0"/>
              <w:ind w:left="63"/>
            </w:pPr>
            <w:r w:rsidRPr="00BC4772">
              <w:rPr>
                <w:b/>
                <w:bCs/>
                <w:spacing w:val="-1"/>
                <w:w w:val="105"/>
                <w:sz w:val="15"/>
                <w:szCs w:val="15"/>
              </w:rPr>
              <w:t>D</w:t>
            </w:r>
            <w:r w:rsidRPr="00BC4772">
              <w:rPr>
                <w:b/>
                <w:bCs/>
                <w:w w:val="105"/>
                <w:sz w:val="15"/>
                <w:szCs w:val="15"/>
              </w:rPr>
              <w:t>e</w:t>
            </w:r>
            <w:r w:rsidRPr="00BC4772">
              <w:rPr>
                <w:b/>
                <w:bCs/>
                <w:spacing w:val="1"/>
                <w:w w:val="105"/>
                <w:sz w:val="15"/>
                <w:szCs w:val="15"/>
              </w:rPr>
              <w:t>s</w:t>
            </w:r>
            <w:r w:rsidRPr="00BC4772">
              <w:rPr>
                <w:b/>
                <w:bCs/>
                <w:w w:val="105"/>
                <w:sz w:val="15"/>
                <w:szCs w:val="15"/>
              </w:rPr>
              <w:t>cr</w:t>
            </w:r>
            <w:r w:rsidRPr="00BC4772">
              <w:rPr>
                <w:b/>
                <w:bCs/>
                <w:spacing w:val="-1"/>
                <w:w w:val="105"/>
                <w:sz w:val="15"/>
                <w:szCs w:val="15"/>
              </w:rPr>
              <w:t>i</w:t>
            </w:r>
            <w:r w:rsidR="0034649C">
              <w:rPr>
                <w:b/>
                <w:bCs/>
                <w:spacing w:val="-1"/>
                <w:w w:val="105"/>
                <w:sz w:val="15"/>
                <w:szCs w:val="15"/>
              </w:rPr>
              <w:t>ption</w:t>
            </w:r>
          </w:p>
        </w:tc>
        <w:tc>
          <w:tcPr>
            <w:tcW w:w="804" w:type="dxa"/>
            <w:tcBorders>
              <w:top w:val="single" w:sz="2" w:space="0" w:color="000000"/>
              <w:left w:val="single" w:sz="2" w:space="0" w:color="000000"/>
              <w:bottom w:val="single" w:sz="2" w:space="0" w:color="000000"/>
              <w:right w:val="single" w:sz="2" w:space="0" w:color="000000"/>
            </w:tcBorders>
            <w:shd w:val="clear" w:color="auto" w:fill="BFBFBF"/>
          </w:tcPr>
          <w:p w:rsidR="009632A8" w:rsidRPr="00BC4772" w:rsidRDefault="009632A8">
            <w:pPr>
              <w:pStyle w:val="TableParagraph"/>
              <w:kinsoku w:val="0"/>
              <w:overflowPunct w:val="0"/>
              <w:spacing w:before="2" w:line="150" w:lineRule="exact"/>
              <w:rPr>
                <w:sz w:val="15"/>
                <w:szCs w:val="15"/>
              </w:rPr>
            </w:pPr>
          </w:p>
          <w:p w:rsidR="009632A8" w:rsidRPr="00BC4772" w:rsidRDefault="000A7E80">
            <w:pPr>
              <w:pStyle w:val="TableParagraph"/>
              <w:kinsoku w:val="0"/>
              <w:overflowPunct w:val="0"/>
              <w:ind w:left="63"/>
            </w:pPr>
            <w:r>
              <w:rPr>
                <w:b/>
                <w:bCs/>
                <w:spacing w:val="-1"/>
                <w:w w:val="105"/>
                <w:sz w:val="15"/>
                <w:szCs w:val="15"/>
              </w:rPr>
              <w:t>Amount</w:t>
            </w:r>
          </w:p>
        </w:tc>
        <w:tc>
          <w:tcPr>
            <w:tcW w:w="1018" w:type="dxa"/>
            <w:tcBorders>
              <w:top w:val="single" w:sz="2" w:space="0" w:color="000000"/>
              <w:left w:val="single" w:sz="2" w:space="0" w:color="000000"/>
              <w:bottom w:val="single" w:sz="2" w:space="0" w:color="000000"/>
              <w:right w:val="single" w:sz="2" w:space="0" w:color="000000"/>
            </w:tcBorders>
            <w:shd w:val="clear" w:color="auto" w:fill="BFBFBF"/>
          </w:tcPr>
          <w:p w:rsidR="009632A8" w:rsidRPr="00BC4772" w:rsidRDefault="009632A8">
            <w:pPr>
              <w:pStyle w:val="TableParagraph"/>
              <w:kinsoku w:val="0"/>
              <w:overflowPunct w:val="0"/>
              <w:spacing w:before="2" w:line="150" w:lineRule="exact"/>
              <w:rPr>
                <w:sz w:val="15"/>
                <w:szCs w:val="15"/>
              </w:rPr>
            </w:pPr>
          </w:p>
          <w:p w:rsidR="009632A8" w:rsidRPr="00BC4772" w:rsidRDefault="009632A8">
            <w:pPr>
              <w:pStyle w:val="TableParagraph"/>
              <w:kinsoku w:val="0"/>
              <w:overflowPunct w:val="0"/>
              <w:ind w:left="63"/>
            </w:pPr>
            <w:r w:rsidRPr="00BC4772">
              <w:rPr>
                <w:b/>
                <w:bCs/>
                <w:spacing w:val="-2"/>
                <w:w w:val="105"/>
                <w:sz w:val="15"/>
                <w:szCs w:val="15"/>
              </w:rPr>
              <w:t>T</w:t>
            </w:r>
            <w:r w:rsidRPr="00BC4772">
              <w:rPr>
                <w:b/>
                <w:bCs/>
                <w:spacing w:val="-3"/>
                <w:w w:val="105"/>
                <w:sz w:val="15"/>
                <w:szCs w:val="15"/>
              </w:rPr>
              <w:t>A</w:t>
            </w:r>
            <w:r w:rsidRPr="00BC4772">
              <w:rPr>
                <w:b/>
                <w:bCs/>
                <w:w w:val="105"/>
                <w:sz w:val="15"/>
                <w:szCs w:val="15"/>
              </w:rPr>
              <w:t>G</w:t>
            </w:r>
          </w:p>
        </w:tc>
        <w:tc>
          <w:tcPr>
            <w:tcW w:w="852" w:type="dxa"/>
            <w:tcBorders>
              <w:top w:val="single" w:sz="2" w:space="0" w:color="000000"/>
              <w:left w:val="single" w:sz="2" w:space="0" w:color="000000"/>
              <w:bottom w:val="single" w:sz="2" w:space="0" w:color="000000"/>
              <w:right w:val="single" w:sz="2" w:space="0" w:color="000000"/>
            </w:tcBorders>
            <w:shd w:val="clear" w:color="auto" w:fill="BFBFBF"/>
          </w:tcPr>
          <w:p w:rsidR="009632A8" w:rsidRPr="00BC4772" w:rsidRDefault="007E2A81">
            <w:pPr>
              <w:pStyle w:val="TableParagraph"/>
              <w:kinsoku w:val="0"/>
              <w:overflowPunct w:val="0"/>
              <w:spacing w:before="63" w:line="250" w:lineRule="auto"/>
              <w:ind w:left="63"/>
            </w:pPr>
            <w:r>
              <w:rPr>
                <w:b/>
                <w:bCs/>
                <w:w w:val="105"/>
                <w:sz w:val="15"/>
                <w:szCs w:val="15"/>
              </w:rPr>
              <w:t>Point of</w:t>
            </w:r>
            <w:r w:rsidR="009632A8" w:rsidRPr="00BC4772">
              <w:rPr>
                <w:b/>
                <w:bCs/>
                <w:w w:val="104"/>
                <w:sz w:val="15"/>
                <w:szCs w:val="15"/>
              </w:rPr>
              <w:t xml:space="preserve"> </w:t>
            </w:r>
            <w:r w:rsidR="009632A8" w:rsidRPr="00BC4772">
              <w:rPr>
                <w:b/>
                <w:bCs/>
                <w:w w:val="105"/>
                <w:sz w:val="15"/>
                <w:szCs w:val="15"/>
              </w:rPr>
              <w:t>O</w:t>
            </w:r>
            <w:r w:rsidR="009632A8" w:rsidRPr="00BC4772">
              <w:rPr>
                <w:b/>
                <w:bCs/>
                <w:spacing w:val="-1"/>
                <w:w w:val="105"/>
                <w:sz w:val="15"/>
                <w:szCs w:val="15"/>
              </w:rPr>
              <w:t>p</w:t>
            </w:r>
            <w:r w:rsidR="009632A8" w:rsidRPr="00BC4772">
              <w:rPr>
                <w:b/>
                <w:bCs/>
                <w:w w:val="105"/>
                <w:sz w:val="15"/>
                <w:szCs w:val="15"/>
              </w:rPr>
              <w:t>.</w:t>
            </w:r>
          </w:p>
        </w:tc>
        <w:tc>
          <w:tcPr>
            <w:tcW w:w="569" w:type="dxa"/>
            <w:tcBorders>
              <w:top w:val="single" w:sz="2" w:space="0" w:color="000000"/>
              <w:left w:val="single" w:sz="2" w:space="0" w:color="000000"/>
              <w:bottom w:val="single" w:sz="2" w:space="0" w:color="000000"/>
              <w:right w:val="single" w:sz="28" w:space="0" w:color="BFBFBF"/>
            </w:tcBorders>
            <w:shd w:val="clear" w:color="auto" w:fill="BFBFBF"/>
          </w:tcPr>
          <w:p w:rsidR="009632A8" w:rsidRPr="00BC4772" w:rsidRDefault="009632A8">
            <w:pPr>
              <w:pStyle w:val="TableParagraph"/>
              <w:kinsoku w:val="0"/>
              <w:overflowPunct w:val="0"/>
              <w:spacing w:before="2" w:line="150" w:lineRule="exact"/>
              <w:rPr>
                <w:sz w:val="15"/>
                <w:szCs w:val="15"/>
              </w:rPr>
            </w:pPr>
          </w:p>
          <w:p w:rsidR="009632A8" w:rsidRPr="00BC4772" w:rsidRDefault="009632A8">
            <w:pPr>
              <w:pStyle w:val="TableParagraph"/>
              <w:kinsoku w:val="0"/>
              <w:overflowPunct w:val="0"/>
              <w:ind w:left="66"/>
            </w:pPr>
            <w:proofErr w:type="spellStart"/>
            <w:r w:rsidRPr="00BC4772">
              <w:rPr>
                <w:b/>
                <w:bCs/>
                <w:spacing w:val="-3"/>
                <w:w w:val="105"/>
                <w:sz w:val="15"/>
                <w:szCs w:val="15"/>
              </w:rPr>
              <w:t>U</w:t>
            </w:r>
            <w:r w:rsidRPr="00BC4772">
              <w:rPr>
                <w:b/>
                <w:bCs/>
                <w:spacing w:val="-2"/>
                <w:w w:val="105"/>
                <w:sz w:val="15"/>
                <w:szCs w:val="15"/>
              </w:rPr>
              <w:t>o</w:t>
            </w:r>
            <w:r w:rsidRPr="00BC4772">
              <w:rPr>
                <w:b/>
                <w:bCs/>
                <w:w w:val="105"/>
                <w:sz w:val="15"/>
                <w:szCs w:val="15"/>
              </w:rPr>
              <w:t>M</w:t>
            </w:r>
            <w:proofErr w:type="spellEnd"/>
          </w:p>
        </w:tc>
      </w:tr>
      <w:tr w:rsidR="009632A8" w:rsidRPr="00BC4772">
        <w:trPr>
          <w:trHeight w:hRule="exact" w:val="300"/>
        </w:trPr>
        <w:tc>
          <w:tcPr>
            <w:tcW w:w="10025" w:type="dxa"/>
            <w:gridSpan w:val="6"/>
            <w:tcBorders>
              <w:top w:val="single" w:sz="2" w:space="0" w:color="000000"/>
              <w:left w:val="single" w:sz="2" w:space="0" w:color="000000"/>
              <w:bottom w:val="single" w:sz="2" w:space="0" w:color="000000"/>
              <w:right w:val="single" w:sz="2" w:space="0" w:color="000000"/>
            </w:tcBorders>
          </w:tcPr>
          <w:p w:rsidR="009632A8" w:rsidRPr="00BC4772" w:rsidRDefault="0034649C">
            <w:pPr>
              <w:pStyle w:val="TableParagraph"/>
              <w:kinsoku w:val="0"/>
              <w:overflowPunct w:val="0"/>
              <w:spacing w:before="63"/>
              <w:ind w:left="63"/>
            </w:pPr>
            <w:r>
              <w:rPr>
                <w:b/>
                <w:bCs/>
                <w:spacing w:val="-2"/>
                <w:w w:val="105"/>
                <w:sz w:val="15"/>
                <w:szCs w:val="15"/>
              </w:rPr>
              <w:t>Station</w:t>
            </w:r>
            <w:r w:rsidR="009632A8" w:rsidRPr="00BC4772">
              <w:rPr>
                <w:b/>
                <w:bCs/>
                <w:spacing w:val="-11"/>
                <w:w w:val="105"/>
                <w:sz w:val="15"/>
                <w:szCs w:val="15"/>
              </w:rPr>
              <w:t xml:space="preserve"> </w:t>
            </w:r>
            <w:r w:rsidR="009632A8" w:rsidRPr="00BC4772">
              <w:rPr>
                <w:b/>
                <w:bCs/>
                <w:spacing w:val="-2"/>
                <w:w w:val="105"/>
                <w:sz w:val="15"/>
                <w:szCs w:val="15"/>
              </w:rPr>
              <w:t>P</w:t>
            </w:r>
            <w:r w:rsidR="009632A8" w:rsidRPr="00BC4772">
              <w:rPr>
                <w:b/>
                <w:bCs/>
                <w:spacing w:val="-1"/>
                <w:w w:val="105"/>
                <w:sz w:val="15"/>
                <w:szCs w:val="15"/>
              </w:rPr>
              <w:t>S</w:t>
            </w:r>
            <w:r w:rsidR="009632A8" w:rsidRPr="00BC4772">
              <w:rPr>
                <w:b/>
                <w:bCs/>
                <w:w w:val="105"/>
                <w:sz w:val="15"/>
                <w:szCs w:val="15"/>
              </w:rPr>
              <w:t>-2</w:t>
            </w:r>
          </w:p>
        </w:tc>
      </w:tr>
      <w:tr w:rsidR="009632A8" w:rsidRPr="00BC4772">
        <w:trPr>
          <w:trHeight w:hRule="exact" w:val="898"/>
        </w:trPr>
        <w:tc>
          <w:tcPr>
            <w:tcW w:w="705"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8" w:line="150" w:lineRule="exact"/>
              <w:rPr>
                <w:sz w:val="15"/>
                <w:szCs w:val="15"/>
              </w:rPr>
            </w:pPr>
          </w:p>
          <w:p w:rsidR="009632A8" w:rsidRPr="00BC4772" w:rsidRDefault="009632A8">
            <w:pPr>
              <w:pStyle w:val="TableParagraph"/>
              <w:kinsoku w:val="0"/>
              <w:overflowPunct w:val="0"/>
              <w:spacing w:line="200" w:lineRule="exact"/>
              <w:rPr>
                <w:sz w:val="20"/>
                <w:szCs w:val="20"/>
              </w:rPr>
            </w:pPr>
          </w:p>
          <w:p w:rsidR="009632A8" w:rsidRPr="00BC4772" w:rsidRDefault="009632A8">
            <w:pPr>
              <w:pStyle w:val="TableParagraph"/>
              <w:kinsoku w:val="0"/>
              <w:overflowPunct w:val="0"/>
              <w:ind w:left="234"/>
            </w:pPr>
            <w:r w:rsidRPr="00BC4772">
              <w:rPr>
                <w:spacing w:val="1"/>
                <w:w w:val="105"/>
                <w:sz w:val="15"/>
                <w:szCs w:val="15"/>
              </w:rPr>
              <w:t>0</w:t>
            </w:r>
            <w:r w:rsidRPr="00BC4772">
              <w:rPr>
                <w:spacing w:val="-2"/>
                <w:w w:val="105"/>
                <w:sz w:val="15"/>
                <w:szCs w:val="15"/>
              </w:rPr>
              <w:t>0</w:t>
            </w:r>
            <w:r w:rsidRPr="00BC4772">
              <w:rPr>
                <w:w w:val="105"/>
                <w:sz w:val="15"/>
                <w:szCs w:val="15"/>
              </w:rPr>
              <w:t>1</w:t>
            </w:r>
          </w:p>
        </w:tc>
        <w:tc>
          <w:tcPr>
            <w:tcW w:w="6077" w:type="dxa"/>
            <w:tcBorders>
              <w:top w:val="single" w:sz="2" w:space="0" w:color="000000"/>
              <w:left w:val="single" w:sz="2" w:space="0" w:color="000000"/>
              <w:bottom w:val="single" w:sz="2" w:space="0" w:color="000000"/>
              <w:right w:val="single" w:sz="2" w:space="0" w:color="000000"/>
            </w:tcBorders>
          </w:tcPr>
          <w:p w:rsidR="0034649C" w:rsidRPr="0034649C" w:rsidRDefault="0034649C" w:rsidP="0034649C">
            <w:pPr>
              <w:pStyle w:val="TableParagraph"/>
              <w:kinsoku w:val="0"/>
              <w:overflowPunct w:val="0"/>
              <w:spacing w:before="60" w:line="248" w:lineRule="auto"/>
              <w:ind w:left="231" w:right="65"/>
              <w:rPr>
                <w:b/>
                <w:bCs/>
                <w:spacing w:val="-5"/>
                <w:w w:val="105"/>
                <w:sz w:val="15"/>
                <w:szCs w:val="15"/>
              </w:rPr>
            </w:pPr>
            <w:r w:rsidRPr="0034649C">
              <w:rPr>
                <w:b/>
                <w:bCs/>
                <w:spacing w:val="-5"/>
                <w:w w:val="105"/>
                <w:sz w:val="15"/>
                <w:szCs w:val="15"/>
              </w:rPr>
              <w:t>Pumping equipment for water recovered from the dam PS-2 Station</w:t>
            </w:r>
          </w:p>
          <w:p w:rsidR="009632A8" w:rsidRPr="00BC4772" w:rsidRDefault="0034649C" w:rsidP="0034649C">
            <w:pPr>
              <w:pStyle w:val="TableParagraph"/>
              <w:kinsoku w:val="0"/>
              <w:overflowPunct w:val="0"/>
              <w:spacing w:before="60" w:line="248" w:lineRule="auto"/>
              <w:ind w:left="231" w:right="65"/>
            </w:pPr>
            <w:r w:rsidRPr="0034649C">
              <w:rPr>
                <w:spacing w:val="-2"/>
                <w:w w:val="105"/>
                <w:sz w:val="15"/>
                <w:szCs w:val="15"/>
              </w:rPr>
              <w:t>Vertical centrifugal pump bilge turbine</w:t>
            </w:r>
            <w:r>
              <w:rPr>
                <w:spacing w:val="-2"/>
                <w:w w:val="105"/>
                <w:sz w:val="15"/>
                <w:szCs w:val="15"/>
              </w:rPr>
              <w:t xml:space="preserve"> </w:t>
            </w:r>
            <w:r w:rsidRPr="0034649C">
              <w:rPr>
                <w:spacing w:val="-2"/>
                <w:w w:val="105"/>
                <w:sz w:val="15"/>
                <w:szCs w:val="15"/>
              </w:rPr>
              <w:t>type, recovered water service</w:t>
            </w:r>
            <w:r>
              <w:rPr>
                <w:spacing w:val="-2"/>
                <w:w w:val="105"/>
                <w:sz w:val="15"/>
                <w:szCs w:val="15"/>
              </w:rPr>
              <w:t xml:space="preserve"> (RW) of dam</w:t>
            </w:r>
            <w:r w:rsidRPr="0034649C">
              <w:rPr>
                <w:spacing w:val="-2"/>
                <w:w w:val="105"/>
                <w:sz w:val="15"/>
                <w:szCs w:val="15"/>
              </w:rPr>
              <w:t xml:space="preserve"> with low solids content (&lt;5%), suction and discharge rating ANSI 150, with VDF and start / stop control by</w:t>
            </w:r>
            <w:r w:rsidRPr="0034649C">
              <w:rPr>
                <w:spacing w:val="-5"/>
                <w:w w:val="105"/>
                <w:sz w:val="15"/>
                <w:szCs w:val="15"/>
              </w:rPr>
              <w:t xml:space="preserve"> level</w:t>
            </w:r>
          </w:p>
        </w:tc>
        <w:tc>
          <w:tcPr>
            <w:tcW w:w="804"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8" w:line="150" w:lineRule="exact"/>
              <w:rPr>
                <w:sz w:val="15"/>
                <w:szCs w:val="15"/>
              </w:rPr>
            </w:pPr>
          </w:p>
          <w:p w:rsidR="009632A8" w:rsidRPr="00BC4772" w:rsidRDefault="009632A8">
            <w:pPr>
              <w:pStyle w:val="TableParagraph"/>
              <w:kinsoku w:val="0"/>
              <w:overflowPunct w:val="0"/>
              <w:spacing w:line="200" w:lineRule="exact"/>
              <w:rPr>
                <w:sz w:val="20"/>
                <w:szCs w:val="20"/>
              </w:rPr>
            </w:pPr>
          </w:p>
          <w:p w:rsidR="009632A8" w:rsidRPr="00BC4772" w:rsidRDefault="009632A8">
            <w:pPr>
              <w:pStyle w:val="TableParagraph"/>
              <w:kinsoku w:val="0"/>
              <w:overflowPunct w:val="0"/>
              <w:ind w:left="243"/>
            </w:pPr>
            <w:r w:rsidRPr="00BC4772">
              <w:rPr>
                <w:w w:val="105"/>
                <w:sz w:val="15"/>
                <w:szCs w:val="15"/>
              </w:rPr>
              <w:t>1</w:t>
            </w:r>
            <w:r w:rsidRPr="00BC4772">
              <w:rPr>
                <w:spacing w:val="-4"/>
                <w:w w:val="105"/>
                <w:sz w:val="15"/>
                <w:szCs w:val="15"/>
              </w:rPr>
              <w:t xml:space="preserve"> </w:t>
            </w:r>
            <w:r w:rsidRPr="00BC4772">
              <w:rPr>
                <w:spacing w:val="-3"/>
                <w:w w:val="105"/>
                <w:sz w:val="15"/>
                <w:szCs w:val="15"/>
              </w:rPr>
              <w:t>U</w:t>
            </w:r>
            <w:r w:rsidRPr="00BC4772">
              <w:rPr>
                <w:w w:val="105"/>
                <w:sz w:val="15"/>
                <w:szCs w:val="15"/>
              </w:rPr>
              <w:t>n</w:t>
            </w:r>
          </w:p>
        </w:tc>
        <w:tc>
          <w:tcPr>
            <w:tcW w:w="1018"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7" w:line="260" w:lineRule="exact"/>
              <w:rPr>
                <w:sz w:val="26"/>
                <w:szCs w:val="26"/>
              </w:rPr>
            </w:pPr>
          </w:p>
          <w:p w:rsidR="009632A8" w:rsidRPr="00BC4772" w:rsidRDefault="009632A8">
            <w:pPr>
              <w:pStyle w:val="TableParagraph"/>
              <w:kinsoku w:val="0"/>
              <w:overflowPunct w:val="0"/>
              <w:ind w:left="82" w:right="82"/>
              <w:jc w:val="center"/>
              <w:rPr>
                <w:sz w:val="15"/>
                <w:szCs w:val="15"/>
              </w:rPr>
            </w:pPr>
            <w:r w:rsidRPr="00BC4772">
              <w:rPr>
                <w:spacing w:val="1"/>
                <w:w w:val="105"/>
                <w:sz w:val="15"/>
                <w:szCs w:val="15"/>
              </w:rPr>
              <w:t>03</w:t>
            </w:r>
            <w:r w:rsidRPr="00BC4772">
              <w:rPr>
                <w:spacing w:val="-2"/>
                <w:w w:val="105"/>
                <w:sz w:val="15"/>
                <w:szCs w:val="15"/>
              </w:rPr>
              <w:t>5</w:t>
            </w:r>
            <w:r w:rsidRPr="00BC4772">
              <w:rPr>
                <w:spacing w:val="1"/>
                <w:w w:val="105"/>
                <w:sz w:val="15"/>
                <w:szCs w:val="15"/>
              </w:rPr>
              <w:t>24</w:t>
            </w:r>
            <w:r w:rsidRPr="00BC4772">
              <w:rPr>
                <w:spacing w:val="-6"/>
                <w:w w:val="105"/>
                <w:sz w:val="15"/>
                <w:szCs w:val="15"/>
              </w:rPr>
              <w:t>-</w:t>
            </w:r>
            <w:r w:rsidRPr="00BC4772">
              <w:rPr>
                <w:spacing w:val="-2"/>
                <w:w w:val="105"/>
                <w:sz w:val="15"/>
                <w:szCs w:val="15"/>
              </w:rPr>
              <w:t>B</w:t>
            </w:r>
            <w:r w:rsidRPr="00BC4772">
              <w:rPr>
                <w:spacing w:val="-1"/>
                <w:w w:val="105"/>
                <w:sz w:val="15"/>
                <w:szCs w:val="15"/>
              </w:rPr>
              <w:t>V</w:t>
            </w:r>
            <w:r w:rsidRPr="00BC4772">
              <w:rPr>
                <w:w w:val="105"/>
                <w:sz w:val="15"/>
                <w:szCs w:val="15"/>
              </w:rPr>
              <w:t>T-</w:t>
            </w:r>
          </w:p>
          <w:p w:rsidR="009632A8" w:rsidRPr="00BC4772" w:rsidRDefault="009632A8">
            <w:pPr>
              <w:pStyle w:val="TableParagraph"/>
              <w:kinsoku w:val="0"/>
              <w:overflowPunct w:val="0"/>
              <w:spacing w:before="7"/>
              <w:ind w:left="233" w:right="234"/>
              <w:jc w:val="center"/>
            </w:pPr>
            <w:r w:rsidRPr="00BC4772">
              <w:rPr>
                <w:spacing w:val="1"/>
                <w:w w:val="105"/>
                <w:sz w:val="15"/>
                <w:szCs w:val="15"/>
              </w:rPr>
              <w:t>2</w:t>
            </w:r>
            <w:r w:rsidRPr="00BC4772">
              <w:rPr>
                <w:spacing w:val="-2"/>
                <w:w w:val="105"/>
                <w:sz w:val="15"/>
                <w:szCs w:val="15"/>
              </w:rPr>
              <w:t>0</w:t>
            </w:r>
            <w:r w:rsidRPr="00BC4772">
              <w:rPr>
                <w:w w:val="105"/>
                <w:sz w:val="15"/>
                <w:szCs w:val="15"/>
              </w:rPr>
              <w:t>1</w:t>
            </w:r>
          </w:p>
        </w:tc>
        <w:tc>
          <w:tcPr>
            <w:tcW w:w="852"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7" w:line="260" w:lineRule="exact"/>
              <w:rPr>
                <w:sz w:val="26"/>
                <w:szCs w:val="26"/>
              </w:rPr>
            </w:pPr>
          </w:p>
          <w:p w:rsidR="009632A8" w:rsidRPr="00BC4772" w:rsidRDefault="009632A8">
            <w:pPr>
              <w:pStyle w:val="TableParagraph"/>
              <w:kinsoku w:val="0"/>
              <w:overflowPunct w:val="0"/>
              <w:ind w:left="283" w:right="284"/>
              <w:jc w:val="center"/>
              <w:rPr>
                <w:sz w:val="15"/>
                <w:szCs w:val="15"/>
              </w:rPr>
            </w:pPr>
            <w:r w:rsidRPr="00BC4772">
              <w:rPr>
                <w:spacing w:val="3"/>
                <w:w w:val="105"/>
                <w:sz w:val="15"/>
                <w:szCs w:val="15"/>
              </w:rPr>
              <w:t>2</w:t>
            </w:r>
            <w:r w:rsidRPr="00BC4772">
              <w:rPr>
                <w:spacing w:val="-2"/>
                <w:w w:val="105"/>
                <w:sz w:val="15"/>
                <w:szCs w:val="15"/>
              </w:rPr>
              <w:t>3</w:t>
            </w:r>
            <w:r w:rsidRPr="00BC4772">
              <w:rPr>
                <w:w w:val="105"/>
                <w:sz w:val="15"/>
                <w:szCs w:val="15"/>
              </w:rPr>
              <w:t>0</w:t>
            </w:r>
          </w:p>
          <w:p w:rsidR="009632A8" w:rsidRPr="00BC4772" w:rsidRDefault="009632A8">
            <w:pPr>
              <w:pStyle w:val="TableParagraph"/>
              <w:kinsoku w:val="0"/>
              <w:overflowPunct w:val="0"/>
              <w:spacing w:before="7"/>
              <w:ind w:left="283" w:right="284"/>
              <w:jc w:val="center"/>
            </w:pPr>
            <w:r w:rsidRPr="00BC4772">
              <w:rPr>
                <w:spacing w:val="3"/>
                <w:w w:val="105"/>
                <w:sz w:val="15"/>
                <w:szCs w:val="15"/>
              </w:rPr>
              <w:t>1</w:t>
            </w:r>
            <w:r w:rsidRPr="00BC4772">
              <w:rPr>
                <w:spacing w:val="-2"/>
                <w:w w:val="105"/>
                <w:sz w:val="15"/>
                <w:szCs w:val="15"/>
              </w:rPr>
              <w:t>5</w:t>
            </w:r>
            <w:r w:rsidRPr="00BC4772">
              <w:rPr>
                <w:w w:val="105"/>
                <w:sz w:val="15"/>
                <w:szCs w:val="15"/>
              </w:rPr>
              <w:t>1</w:t>
            </w:r>
          </w:p>
        </w:tc>
        <w:tc>
          <w:tcPr>
            <w:tcW w:w="569"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7" w:line="260" w:lineRule="exact"/>
              <w:rPr>
                <w:sz w:val="26"/>
                <w:szCs w:val="26"/>
              </w:rPr>
            </w:pPr>
          </w:p>
          <w:p w:rsidR="009632A8" w:rsidRPr="00BC4772" w:rsidRDefault="009632A8">
            <w:pPr>
              <w:pStyle w:val="TableParagraph"/>
              <w:kinsoku w:val="0"/>
              <w:overflowPunct w:val="0"/>
              <w:spacing w:line="250" w:lineRule="auto"/>
              <w:ind w:left="150" w:firstLine="55"/>
            </w:pPr>
            <w:r w:rsidRPr="00BC4772">
              <w:rPr>
                <w:color w:val="221E1F"/>
                <w:spacing w:val="-3"/>
                <w:w w:val="105"/>
                <w:sz w:val="15"/>
                <w:szCs w:val="15"/>
              </w:rPr>
              <w:t>l</w:t>
            </w:r>
            <w:r w:rsidRPr="00BC4772">
              <w:rPr>
                <w:color w:val="221E1F"/>
                <w:spacing w:val="-1"/>
                <w:w w:val="105"/>
                <w:sz w:val="15"/>
                <w:szCs w:val="15"/>
              </w:rPr>
              <w:t>/</w:t>
            </w:r>
            <w:r w:rsidRPr="00BC4772">
              <w:rPr>
                <w:color w:val="221E1F"/>
                <w:w w:val="105"/>
                <w:sz w:val="15"/>
                <w:szCs w:val="15"/>
              </w:rPr>
              <w:t>s</w:t>
            </w:r>
            <w:r w:rsidRPr="00BC4772">
              <w:rPr>
                <w:color w:val="221E1F"/>
                <w:w w:val="104"/>
                <w:sz w:val="15"/>
                <w:szCs w:val="15"/>
              </w:rPr>
              <w:t xml:space="preserve"> </w:t>
            </w:r>
            <w:proofErr w:type="spellStart"/>
            <w:r w:rsidRPr="00BC4772">
              <w:rPr>
                <w:color w:val="221E1F"/>
                <w:spacing w:val="-7"/>
                <w:sz w:val="15"/>
                <w:szCs w:val="15"/>
              </w:rPr>
              <w:t>m</w:t>
            </w:r>
            <w:r w:rsidRPr="00BC4772">
              <w:rPr>
                <w:color w:val="221E1F"/>
                <w:sz w:val="15"/>
                <w:szCs w:val="15"/>
              </w:rPr>
              <w:t>ca</w:t>
            </w:r>
            <w:proofErr w:type="spellEnd"/>
          </w:p>
        </w:tc>
      </w:tr>
      <w:tr w:rsidR="009632A8" w:rsidRPr="00BC4772">
        <w:trPr>
          <w:trHeight w:hRule="exact" w:val="898"/>
        </w:trPr>
        <w:tc>
          <w:tcPr>
            <w:tcW w:w="705"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6" w:line="150" w:lineRule="exact"/>
              <w:rPr>
                <w:sz w:val="15"/>
                <w:szCs w:val="15"/>
              </w:rPr>
            </w:pPr>
          </w:p>
          <w:p w:rsidR="009632A8" w:rsidRPr="00BC4772" w:rsidRDefault="009632A8">
            <w:pPr>
              <w:pStyle w:val="TableParagraph"/>
              <w:kinsoku w:val="0"/>
              <w:overflowPunct w:val="0"/>
              <w:spacing w:line="200" w:lineRule="exact"/>
              <w:rPr>
                <w:sz w:val="20"/>
                <w:szCs w:val="20"/>
              </w:rPr>
            </w:pPr>
          </w:p>
          <w:p w:rsidR="009632A8" w:rsidRPr="00BC4772" w:rsidRDefault="009632A8">
            <w:pPr>
              <w:pStyle w:val="TableParagraph"/>
              <w:kinsoku w:val="0"/>
              <w:overflowPunct w:val="0"/>
              <w:ind w:left="234"/>
            </w:pPr>
            <w:r w:rsidRPr="00BC4772">
              <w:rPr>
                <w:spacing w:val="1"/>
                <w:w w:val="105"/>
                <w:sz w:val="15"/>
                <w:szCs w:val="15"/>
              </w:rPr>
              <w:t>0</w:t>
            </w:r>
            <w:r w:rsidRPr="00BC4772">
              <w:rPr>
                <w:spacing w:val="-2"/>
                <w:w w:val="105"/>
                <w:sz w:val="15"/>
                <w:szCs w:val="15"/>
              </w:rPr>
              <w:t>0</w:t>
            </w:r>
            <w:r w:rsidRPr="00BC4772">
              <w:rPr>
                <w:w w:val="105"/>
                <w:sz w:val="15"/>
                <w:szCs w:val="15"/>
              </w:rPr>
              <w:t>2</w:t>
            </w:r>
          </w:p>
        </w:tc>
        <w:tc>
          <w:tcPr>
            <w:tcW w:w="6077" w:type="dxa"/>
            <w:tcBorders>
              <w:top w:val="single" w:sz="2" w:space="0" w:color="000000"/>
              <w:left w:val="single" w:sz="2" w:space="0" w:color="000000"/>
              <w:bottom w:val="single" w:sz="2" w:space="0" w:color="000000"/>
              <w:right w:val="single" w:sz="2" w:space="0" w:color="000000"/>
            </w:tcBorders>
          </w:tcPr>
          <w:p w:rsidR="0034649C" w:rsidRPr="0034649C" w:rsidRDefault="0034649C" w:rsidP="0034649C">
            <w:pPr>
              <w:pStyle w:val="TableParagraph"/>
              <w:kinsoku w:val="0"/>
              <w:overflowPunct w:val="0"/>
              <w:spacing w:before="60" w:line="248" w:lineRule="auto"/>
              <w:ind w:left="231" w:right="65"/>
              <w:rPr>
                <w:b/>
                <w:bCs/>
                <w:spacing w:val="-5"/>
                <w:w w:val="105"/>
                <w:sz w:val="15"/>
                <w:szCs w:val="15"/>
              </w:rPr>
            </w:pPr>
            <w:r w:rsidRPr="0034649C">
              <w:rPr>
                <w:b/>
                <w:bCs/>
                <w:spacing w:val="-5"/>
                <w:w w:val="105"/>
                <w:sz w:val="15"/>
                <w:szCs w:val="15"/>
              </w:rPr>
              <w:t>Pumping equipment for water recovered from the dam PS-2 Station</w:t>
            </w:r>
          </w:p>
          <w:p w:rsidR="009632A8" w:rsidRPr="00BC4772" w:rsidRDefault="0034649C" w:rsidP="0034649C">
            <w:pPr>
              <w:pStyle w:val="TableParagraph"/>
              <w:kinsoku w:val="0"/>
              <w:overflowPunct w:val="0"/>
              <w:spacing w:before="60" w:line="248" w:lineRule="auto"/>
              <w:ind w:left="231" w:right="65"/>
            </w:pPr>
            <w:r w:rsidRPr="0034649C">
              <w:rPr>
                <w:spacing w:val="-2"/>
                <w:w w:val="105"/>
                <w:sz w:val="15"/>
                <w:szCs w:val="15"/>
              </w:rPr>
              <w:t>Vertical centrifugal pump bilge turbine</w:t>
            </w:r>
            <w:r>
              <w:rPr>
                <w:spacing w:val="-2"/>
                <w:w w:val="105"/>
                <w:sz w:val="15"/>
                <w:szCs w:val="15"/>
              </w:rPr>
              <w:t xml:space="preserve"> </w:t>
            </w:r>
            <w:r w:rsidRPr="0034649C">
              <w:rPr>
                <w:spacing w:val="-2"/>
                <w:w w:val="105"/>
                <w:sz w:val="15"/>
                <w:szCs w:val="15"/>
              </w:rPr>
              <w:t>type, recovered water service</w:t>
            </w:r>
            <w:r>
              <w:rPr>
                <w:spacing w:val="-2"/>
                <w:w w:val="105"/>
                <w:sz w:val="15"/>
                <w:szCs w:val="15"/>
              </w:rPr>
              <w:t xml:space="preserve"> (RW) of dam</w:t>
            </w:r>
            <w:r w:rsidRPr="0034649C">
              <w:rPr>
                <w:spacing w:val="-2"/>
                <w:w w:val="105"/>
                <w:sz w:val="15"/>
                <w:szCs w:val="15"/>
              </w:rPr>
              <w:t xml:space="preserve"> with low solids content (&lt;5%), suction and discharge rating ANSI 150, with VDF and start / stop control by</w:t>
            </w:r>
            <w:r w:rsidRPr="0034649C">
              <w:rPr>
                <w:spacing w:val="-5"/>
                <w:w w:val="105"/>
                <w:sz w:val="15"/>
                <w:szCs w:val="15"/>
              </w:rPr>
              <w:t xml:space="preserve"> level</w:t>
            </w:r>
          </w:p>
        </w:tc>
        <w:tc>
          <w:tcPr>
            <w:tcW w:w="804"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6" w:line="150" w:lineRule="exact"/>
              <w:rPr>
                <w:sz w:val="15"/>
                <w:szCs w:val="15"/>
              </w:rPr>
            </w:pPr>
          </w:p>
          <w:p w:rsidR="009632A8" w:rsidRPr="00BC4772" w:rsidRDefault="009632A8">
            <w:pPr>
              <w:pStyle w:val="TableParagraph"/>
              <w:kinsoku w:val="0"/>
              <w:overflowPunct w:val="0"/>
              <w:spacing w:line="200" w:lineRule="exact"/>
              <w:rPr>
                <w:sz w:val="20"/>
                <w:szCs w:val="20"/>
              </w:rPr>
            </w:pPr>
          </w:p>
          <w:p w:rsidR="009632A8" w:rsidRPr="00BC4772" w:rsidRDefault="009632A8">
            <w:pPr>
              <w:pStyle w:val="TableParagraph"/>
              <w:kinsoku w:val="0"/>
              <w:overflowPunct w:val="0"/>
              <w:ind w:left="243"/>
            </w:pPr>
            <w:r w:rsidRPr="00BC4772">
              <w:rPr>
                <w:w w:val="105"/>
                <w:sz w:val="15"/>
                <w:szCs w:val="15"/>
              </w:rPr>
              <w:t>1</w:t>
            </w:r>
            <w:r w:rsidRPr="00BC4772">
              <w:rPr>
                <w:spacing w:val="-4"/>
                <w:w w:val="105"/>
                <w:sz w:val="15"/>
                <w:szCs w:val="15"/>
              </w:rPr>
              <w:t xml:space="preserve"> </w:t>
            </w:r>
            <w:r w:rsidRPr="00BC4772">
              <w:rPr>
                <w:spacing w:val="-3"/>
                <w:w w:val="105"/>
                <w:sz w:val="15"/>
                <w:szCs w:val="15"/>
              </w:rPr>
              <w:t>U</w:t>
            </w:r>
            <w:r w:rsidRPr="00BC4772">
              <w:rPr>
                <w:w w:val="105"/>
                <w:sz w:val="15"/>
                <w:szCs w:val="15"/>
              </w:rPr>
              <w:t>n</w:t>
            </w:r>
          </w:p>
        </w:tc>
        <w:tc>
          <w:tcPr>
            <w:tcW w:w="1018"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7" w:line="260" w:lineRule="exact"/>
              <w:rPr>
                <w:sz w:val="26"/>
                <w:szCs w:val="26"/>
              </w:rPr>
            </w:pPr>
          </w:p>
          <w:p w:rsidR="009632A8" w:rsidRPr="00BC4772" w:rsidRDefault="009632A8">
            <w:pPr>
              <w:pStyle w:val="TableParagraph"/>
              <w:kinsoku w:val="0"/>
              <w:overflowPunct w:val="0"/>
              <w:ind w:left="82" w:right="82"/>
              <w:jc w:val="center"/>
              <w:rPr>
                <w:sz w:val="15"/>
                <w:szCs w:val="15"/>
              </w:rPr>
            </w:pPr>
            <w:r w:rsidRPr="00BC4772">
              <w:rPr>
                <w:spacing w:val="1"/>
                <w:w w:val="105"/>
                <w:sz w:val="15"/>
                <w:szCs w:val="15"/>
              </w:rPr>
              <w:t>03</w:t>
            </w:r>
            <w:r w:rsidRPr="00BC4772">
              <w:rPr>
                <w:spacing w:val="-2"/>
                <w:w w:val="105"/>
                <w:sz w:val="15"/>
                <w:szCs w:val="15"/>
              </w:rPr>
              <w:t>5</w:t>
            </w:r>
            <w:r w:rsidRPr="00BC4772">
              <w:rPr>
                <w:spacing w:val="1"/>
                <w:w w:val="105"/>
                <w:sz w:val="15"/>
                <w:szCs w:val="15"/>
              </w:rPr>
              <w:t>24</w:t>
            </w:r>
            <w:r w:rsidRPr="00BC4772">
              <w:rPr>
                <w:spacing w:val="-6"/>
                <w:w w:val="105"/>
                <w:sz w:val="15"/>
                <w:szCs w:val="15"/>
              </w:rPr>
              <w:t>-</w:t>
            </w:r>
            <w:r w:rsidRPr="00BC4772">
              <w:rPr>
                <w:spacing w:val="-2"/>
                <w:w w:val="105"/>
                <w:sz w:val="15"/>
                <w:szCs w:val="15"/>
              </w:rPr>
              <w:t>B</w:t>
            </w:r>
            <w:r w:rsidRPr="00BC4772">
              <w:rPr>
                <w:spacing w:val="-1"/>
                <w:w w:val="105"/>
                <w:sz w:val="15"/>
                <w:szCs w:val="15"/>
              </w:rPr>
              <w:t>V</w:t>
            </w:r>
            <w:r w:rsidRPr="00BC4772">
              <w:rPr>
                <w:w w:val="105"/>
                <w:sz w:val="15"/>
                <w:szCs w:val="15"/>
              </w:rPr>
              <w:t>T-</w:t>
            </w:r>
          </w:p>
          <w:p w:rsidR="009632A8" w:rsidRPr="00BC4772" w:rsidRDefault="009632A8">
            <w:pPr>
              <w:pStyle w:val="TableParagraph"/>
              <w:kinsoku w:val="0"/>
              <w:overflowPunct w:val="0"/>
              <w:spacing w:before="5"/>
              <w:ind w:left="233" w:right="234"/>
              <w:jc w:val="center"/>
            </w:pPr>
            <w:r w:rsidRPr="00BC4772">
              <w:rPr>
                <w:spacing w:val="1"/>
                <w:w w:val="105"/>
                <w:sz w:val="15"/>
                <w:szCs w:val="15"/>
              </w:rPr>
              <w:t>2</w:t>
            </w:r>
            <w:r w:rsidRPr="00BC4772">
              <w:rPr>
                <w:spacing w:val="-2"/>
                <w:w w:val="105"/>
                <w:sz w:val="15"/>
                <w:szCs w:val="15"/>
              </w:rPr>
              <w:t>0</w:t>
            </w:r>
            <w:r w:rsidRPr="00BC4772">
              <w:rPr>
                <w:w w:val="105"/>
                <w:sz w:val="15"/>
                <w:szCs w:val="15"/>
              </w:rPr>
              <w:t>2</w:t>
            </w:r>
          </w:p>
        </w:tc>
        <w:tc>
          <w:tcPr>
            <w:tcW w:w="852"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7" w:line="260" w:lineRule="exact"/>
              <w:rPr>
                <w:sz w:val="26"/>
                <w:szCs w:val="26"/>
              </w:rPr>
            </w:pPr>
          </w:p>
          <w:p w:rsidR="009632A8" w:rsidRPr="00BC4772" w:rsidRDefault="009632A8">
            <w:pPr>
              <w:pStyle w:val="TableParagraph"/>
              <w:kinsoku w:val="0"/>
              <w:overflowPunct w:val="0"/>
              <w:ind w:left="283" w:right="284"/>
              <w:jc w:val="center"/>
              <w:rPr>
                <w:sz w:val="15"/>
                <w:szCs w:val="15"/>
              </w:rPr>
            </w:pPr>
            <w:r w:rsidRPr="00BC4772">
              <w:rPr>
                <w:spacing w:val="3"/>
                <w:w w:val="105"/>
                <w:sz w:val="15"/>
                <w:szCs w:val="15"/>
              </w:rPr>
              <w:t>2</w:t>
            </w:r>
            <w:r w:rsidRPr="00BC4772">
              <w:rPr>
                <w:spacing w:val="-2"/>
                <w:w w:val="105"/>
                <w:sz w:val="15"/>
                <w:szCs w:val="15"/>
              </w:rPr>
              <w:t>3</w:t>
            </w:r>
            <w:r w:rsidRPr="00BC4772">
              <w:rPr>
                <w:w w:val="105"/>
                <w:sz w:val="15"/>
                <w:szCs w:val="15"/>
              </w:rPr>
              <w:t>0</w:t>
            </w:r>
          </w:p>
          <w:p w:rsidR="009632A8" w:rsidRPr="00BC4772" w:rsidRDefault="009632A8">
            <w:pPr>
              <w:pStyle w:val="TableParagraph"/>
              <w:kinsoku w:val="0"/>
              <w:overflowPunct w:val="0"/>
              <w:spacing w:before="5"/>
              <w:ind w:left="283" w:right="284"/>
              <w:jc w:val="center"/>
            </w:pPr>
            <w:r w:rsidRPr="00BC4772">
              <w:rPr>
                <w:spacing w:val="3"/>
                <w:w w:val="105"/>
                <w:sz w:val="15"/>
                <w:szCs w:val="15"/>
              </w:rPr>
              <w:t>1</w:t>
            </w:r>
            <w:r w:rsidRPr="00BC4772">
              <w:rPr>
                <w:spacing w:val="-2"/>
                <w:w w:val="105"/>
                <w:sz w:val="15"/>
                <w:szCs w:val="15"/>
              </w:rPr>
              <w:t>5</w:t>
            </w:r>
            <w:r w:rsidRPr="00BC4772">
              <w:rPr>
                <w:w w:val="105"/>
                <w:sz w:val="15"/>
                <w:szCs w:val="15"/>
              </w:rPr>
              <w:t>1</w:t>
            </w:r>
          </w:p>
        </w:tc>
        <w:tc>
          <w:tcPr>
            <w:tcW w:w="569"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7" w:line="260" w:lineRule="exact"/>
              <w:rPr>
                <w:sz w:val="26"/>
                <w:szCs w:val="26"/>
              </w:rPr>
            </w:pPr>
          </w:p>
          <w:p w:rsidR="009632A8" w:rsidRPr="00BC4772" w:rsidRDefault="009632A8">
            <w:pPr>
              <w:pStyle w:val="TableParagraph"/>
              <w:kinsoku w:val="0"/>
              <w:overflowPunct w:val="0"/>
              <w:spacing w:line="247" w:lineRule="auto"/>
              <w:ind w:left="150" w:firstLine="55"/>
            </w:pPr>
            <w:r w:rsidRPr="00BC4772">
              <w:rPr>
                <w:color w:val="221E1F"/>
                <w:spacing w:val="-3"/>
                <w:w w:val="105"/>
                <w:sz w:val="15"/>
                <w:szCs w:val="15"/>
              </w:rPr>
              <w:t>l</w:t>
            </w:r>
            <w:r w:rsidRPr="00BC4772">
              <w:rPr>
                <w:color w:val="221E1F"/>
                <w:spacing w:val="-1"/>
                <w:w w:val="105"/>
                <w:sz w:val="15"/>
                <w:szCs w:val="15"/>
              </w:rPr>
              <w:t>/</w:t>
            </w:r>
            <w:r w:rsidRPr="00BC4772">
              <w:rPr>
                <w:color w:val="221E1F"/>
                <w:w w:val="105"/>
                <w:sz w:val="15"/>
                <w:szCs w:val="15"/>
              </w:rPr>
              <w:t>s</w:t>
            </w:r>
            <w:r w:rsidRPr="00BC4772">
              <w:rPr>
                <w:color w:val="221E1F"/>
                <w:w w:val="104"/>
                <w:sz w:val="15"/>
                <w:szCs w:val="15"/>
              </w:rPr>
              <w:t xml:space="preserve"> </w:t>
            </w:r>
            <w:proofErr w:type="spellStart"/>
            <w:r w:rsidRPr="00BC4772">
              <w:rPr>
                <w:color w:val="221E1F"/>
                <w:spacing w:val="-7"/>
                <w:sz w:val="15"/>
                <w:szCs w:val="15"/>
              </w:rPr>
              <w:t>m</w:t>
            </w:r>
            <w:r w:rsidRPr="00BC4772">
              <w:rPr>
                <w:color w:val="221E1F"/>
                <w:sz w:val="15"/>
                <w:szCs w:val="15"/>
              </w:rPr>
              <w:t>ca</w:t>
            </w:r>
            <w:proofErr w:type="spellEnd"/>
          </w:p>
        </w:tc>
      </w:tr>
      <w:tr w:rsidR="009632A8" w:rsidRPr="00BC4772">
        <w:trPr>
          <w:trHeight w:hRule="exact" w:val="895"/>
        </w:trPr>
        <w:tc>
          <w:tcPr>
            <w:tcW w:w="705"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3" w:line="150" w:lineRule="exact"/>
              <w:rPr>
                <w:sz w:val="15"/>
                <w:szCs w:val="15"/>
              </w:rPr>
            </w:pPr>
          </w:p>
          <w:p w:rsidR="009632A8" w:rsidRPr="00BC4772" w:rsidRDefault="009632A8">
            <w:pPr>
              <w:pStyle w:val="TableParagraph"/>
              <w:kinsoku w:val="0"/>
              <w:overflowPunct w:val="0"/>
              <w:spacing w:line="200" w:lineRule="exact"/>
              <w:rPr>
                <w:sz w:val="20"/>
                <w:szCs w:val="20"/>
              </w:rPr>
            </w:pPr>
          </w:p>
          <w:p w:rsidR="009632A8" w:rsidRPr="00BC4772" w:rsidRDefault="009632A8">
            <w:pPr>
              <w:pStyle w:val="TableParagraph"/>
              <w:kinsoku w:val="0"/>
              <w:overflowPunct w:val="0"/>
              <w:ind w:left="234"/>
            </w:pPr>
            <w:r w:rsidRPr="00BC4772">
              <w:rPr>
                <w:spacing w:val="1"/>
                <w:w w:val="105"/>
                <w:sz w:val="15"/>
                <w:szCs w:val="15"/>
              </w:rPr>
              <w:t>0</w:t>
            </w:r>
            <w:r w:rsidRPr="00BC4772">
              <w:rPr>
                <w:spacing w:val="-2"/>
                <w:w w:val="105"/>
                <w:sz w:val="15"/>
                <w:szCs w:val="15"/>
              </w:rPr>
              <w:t>0</w:t>
            </w:r>
            <w:r w:rsidRPr="00BC4772">
              <w:rPr>
                <w:w w:val="105"/>
                <w:sz w:val="15"/>
                <w:szCs w:val="15"/>
              </w:rPr>
              <w:t>3</w:t>
            </w:r>
          </w:p>
        </w:tc>
        <w:tc>
          <w:tcPr>
            <w:tcW w:w="6077" w:type="dxa"/>
            <w:tcBorders>
              <w:top w:val="single" w:sz="2" w:space="0" w:color="000000"/>
              <w:left w:val="single" w:sz="2" w:space="0" w:color="000000"/>
              <w:bottom w:val="single" w:sz="2" w:space="0" w:color="000000"/>
              <w:right w:val="single" w:sz="2" w:space="0" w:color="000000"/>
            </w:tcBorders>
          </w:tcPr>
          <w:p w:rsidR="0034649C" w:rsidRPr="0034649C" w:rsidRDefault="0034649C" w:rsidP="0034649C">
            <w:pPr>
              <w:pStyle w:val="TableParagraph"/>
              <w:kinsoku w:val="0"/>
              <w:overflowPunct w:val="0"/>
              <w:spacing w:before="60" w:line="248" w:lineRule="auto"/>
              <w:ind w:left="231" w:right="65"/>
              <w:rPr>
                <w:b/>
                <w:bCs/>
                <w:spacing w:val="-5"/>
                <w:w w:val="105"/>
                <w:sz w:val="15"/>
                <w:szCs w:val="15"/>
              </w:rPr>
            </w:pPr>
            <w:r w:rsidRPr="0034649C">
              <w:rPr>
                <w:b/>
                <w:bCs/>
                <w:spacing w:val="-5"/>
                <w:w w:val="105"/>
                <w:sz w:val="15"/>
                <w:szCs w:val="15"/>
              </w:rPr>
              <w:t>Pumping equipment for water recovered from the dam PS-2 Station</w:t>
            </w:r>
          </w:p>
          <w:p w:rsidR="009632A8" w:rsidRPr="00BC4772" w:rsidRDefault="0034649C" w:rsidP="0034649C">
            <w:pPr>
              <w:pStyle w:val="TableParagraph"/>
              <w:kinsoku w:val="0"/>
              <w:overflowPunct w:val="0"/>
              <w:spacing w:before="58" w:line="250" w:lineRule="auto"/>
              <w:ind w:left="231" w:right="65"/>
            </w:pPr>
            <w:r w:rsidRPr="0034649C">
              <w:rPr>
                <w:spacing w:val="-2"/>
                <w:w w:val="105"/>
                <w:sz w:val="15"/>
                <w:szCs w:val="15"/>
              </w:rPr>
              <w:t>Vertical centrifugal pump bilge turbine</w:t>
            </w:r>
            <w:r>
              <w:rPr>
                <w:spacing w:val="-2"/>
                <w:w w:val="105"/>
                <w:sz w:val="15"/>
                <w:szCs w:val="15"/>
              </w:rPr>
              <w:t xml:space="preserve"> </w:t>
            </w:r>
            <w:r w:rsidRPr="0034649C">
              <w:rPr>
                <w:spacing w:val="-2"/>
                <w:w w:val="105"/>
                <w:sz w:val="15"/>
                <w:szCs w:val="15"/>
              </w:rPr>
              <w:t>type, recovered water service</w:t>
            </w:r>
            <w:r>
              <w:rPr>
                <w:spacing w:val="-2"/>
                <w:w w:val="105"/>
                <w:sz w:val="15"/>
                <w:szCs w:val="15"/>
              </w:rPr>
              <w:t xml:space="preserve"> (RW) of dam</w:t>
            </w:r>
            <w:r w:rsidRPr="0034649C">
              <w:rPr>
                <w:spacing w:val="-2"/>
                <w:w w:val="105"/>
                <w:sz w:val="15"/>
                <w:szCs w:val="15"/>
              </w:rPr>
              <w:t xml:space="preserve"> with low solids content (&lt;5%), suction and discharge rating ANSI 150, with VDF and start / stop control by</w:t>
            </w:r>
            <w:r w:rsidRPr="0034649C">
              <w:rPr>
                <w:spacing w:val="-5"/>
                <w:w w:val="105"/>
                <w:sz w:val="15"/>
                <w:szCs w:val="15"/>
              </w:rPr>
              <w:t xml:space="preserve"> level</w:t>
            </w:r>
          </w:p>
        </w:tc>
        <w:tc>
          <w:tcPr>
            <w:tcW w:w="804"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3" w:line="150" w:lineRule="exact"/>
              <w:rPr>
                <w:sz w:val="15"/>
                <w:szCs w:val="15"/>
              </w:rPr>
            </w:pPr>
          </w:p>
          <w:p w:rsidR="009632A8" w:rsidRPr="00BC4772" w:rsidRDefault="009632A8">
            <w:pPr>
              <w:pStyle w:val="TableParagraph"/>
              <w:kinsoku w:val="0"/>
              <w:overflowPunct w:val="0"/>
              <w:spacing w:line="200" w:lineRule="exact"/>
              <w:rPr>
                <w:sz w:val="20"/>
                <w:szCs w:val="20"/>
              </w:rPr>
            </w:pPr>
          </w:p>
          <w:p w:rsidR="009632A8" w:rsidRPr="00BC4772" w:rsidRDefault="009632A8">
            <w:pPr>
              <w:pStyle w:val="TableParagraph"/>
              <w:kinsoku w:val="0"/>
              <w:overflowPunct w:val="0"/>
              <w:ind w:left="243"/>
            </w:pPr>
            <w:r w:rsidRPr="00BC4772">
              <w:rPr>
                <w:w w:val="105"/>
                <w:sz w:val="15"/>
                <w:szCs w:val="15"/>
              </w:rPr>
              <w:t>1</w:t>
            </w:r>
            <w:r w:rsidRPr="00BC4772">
              <w:rPr>
                <w:spacing w:val="-4"/>
                <w:w w:val="105"/>
                <w:sz w:val="15"/>
                <w:szCs w:val="15"/>
              </w:rPr>
              <w:t xml:space="preserve"> </w:t>
            </w:r>
            <w:r w:rsidRPr="00BC4772">
              <w:rPr>
                <w:spacing w:val="-3"/>
                <w:w w:val="105"/>
                <w:sz w:val="15"/>
                <w:szCs w:val="15"/>
              </w:rPr>
              <w:t>U</w:t>
            </w:r>
            <w:r w:rsidRPr="00BC4772">
              <w:rPr>
                <w:w w:val="105"/>
                <w:sz w:val="15"/>
                <w:szCs w:val="15"/>
              </w:rPr>
              <w:t>n</w:t>
            </w:r>
          </w:p>
        </w:tc>
        <w:tc>
          <w:tcPr>
            <w:tcW w:w="1018"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ind w:left="82" w:right="82"/>
              <w:jc w:val="center"/>
              <w:rPr>
                <w:sz w:val="15"/>
                <w:szCs w:val="15"/>
              </w:rPr>
            </w:pPr>
            <w:r w:rsidRPr="00BC4772">
              <w:rPr>
                <w:spacing w:val="1"/>
                <w:w w:val="105"/>
                <w:sz w:val="15"/>
                <w:szCs w:val="15"/>
              </w:rPr>
              <w:t>03</w:t>
            </w:r>
            <w:r w:rsidRPr="00BC4772">
              <w:rPr>
                <w:spacing w:val="-2"/>
                <w:w w:val="105"/>
                <w:sz w:val="15"/>
                <w:szCs w:val="15"/>
              </w:rPr>
              <w:t>5</w:t>
            </w:r>
            <w:r w:rsidRPr="00BC4772">
              <w:rPr>
                <w:spacing w:val="1"/>
                <w:w w:val="105"/>
                <w:sz w:val="15"/>
                <w:szCs w:val="15"/>
              </w:rPr>
              <w:t>24</w:t>
            </w:r>
            <w:r w:rsidRPr="00BC4772">
              <w:rPr>
                <w:spacing w:val="-6"/>
                <w:w w:val="105"/>
                <w:sz w:val="15"/>
                <w:szCs w:val="15"/>
              </w:rPr>
              <w:t>-</w:t>
            </w:r>
            <w:r w:rsidRPr="00BC4772">
              <w:rPr>
                <w:spacing w:val="-2"/>
                <w:w w:val="105"/>
                <w:sz w:val="15"/>
                <w:szCs w:val="15"/>
              </w:rPr>
              <w:t>B</w:t>
            </w:r>
            <w:r w:rsidRPr="00BC4772">
              <w:rPr>
                <w:spacing w:val="-1"/>
                <w:w w:val="105"/>
                <w:sz w:val="15"/>
                <w:szCs w:val="15"/>
              </w:rPr>
              <w:t>V</w:t>
            </w:r>
            <w:r w:rsidRPr="00BC4772">
              <w:rPr>
                <w:w w:val="105"/>
                <w:sz w:val="15"/>
                <w:szCs w:val="15"/>
              </w:rPr>
              <w:t>T-</w:t>
            </w:r>
          </w:p>
          <w:p w:rsidR="009632A8" w:rsidRPr="00BC4772" w:rsidRDefault="009632A8">
            <w:pPr>
              <w:pStyle w:val="TableParagraph"/>
              <w:kinsoku w:val="0"/>
              <w:overflowPunct w:val="0"/>
              <w:spacing w:before="5"/>
              <w:ind w:left="233" w:right="234"/>
              <w:jc w:val="center"/>
            </w:pPr>
            <w:r w:rsidRPr="00BC4772">
              <w:rPr>
                <w:spacing w:val="1"/>
                <w:w w:val="105"/>
                <w:sz w:val="15"/>
                <w:szCs w:val="15"/>
              </w:rPr>
              <w:t>2</w:t>
            </w:r>
            <w:r w:rsidRPr="00BC4772">
              <w:rPr>
                <w:spacing w:val="-2"/>
                <w:w w:val="105"/>
                <w:sz w:val="15"/>
                <w:szCs w:val="15"/>
              </w:rPr>
              <w:t>0</w:t>
            </w:r>
            <w:r w:rsidRPr="00BC4772">
              <w:rPr>
                <w:w w:val="105"/>
                <w:sz w:val="15"/>
                <w:szCs w:val="15"/>
              </w:rPr>
              <w:t>3</w:t>
            </w:r>
          </w:p>
        </w:tc>
        <w:tc>
          <w:tcPr>
            <w:tcW w:w="852"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ind w:left="283" w:right="284"/>
              <w:jc w:val="center"/>
              <w:rPr>
                <w:sz w:val="15"/>
                <w:szCs w:val="15"/>
              </w:rPr>
            </w:pPr>
            <w:r w:rsidRPr="00BC4772">
              <w:rPr>
                <w:spacing w:val="3"/>
                <w:w w:val="105"/>
                <w:sz w:val="15"/>
                <w:szCs w:val="15"/>
              </w:rPr>
              <w:t>2</w:t>
            </w:r>
            <w:r w:rsidRPr="00BC4772">
              <w:rPr>
                <w:spacing w:val="-2"/>
                <w:w w:val="105"/>
                <w:sz w:val="15"/>
                <w:szCs w:val="15"/>
              </w:rPr>
              <w:t>3</w:t>
            </w:r>
            <w:r w:rsidRPr="00BC4772">
              <w:rPr>
                <w:w w:val="105"/>
                <w:sz w:val="15"/>
                <w:szCs w:val="15"/>
              </w:rPr>
              <w:t>0</w:t>
            </w:r>
          </w:p>
          <w:p w:rsidR="009632A8" w:rsidRPr="00BC4772" w:rsidRDefault="009632A8">
            <w:pPr>
              <w:pStyle w:val="TableParagraph"/>
              <w:kinsoku w:val="0"/>
              <w:overflowPunct w:val="0"/>
              <w:spacing w:before="5"/>
              <w:ind w:left="283" w:right="284"/>
              <w:jc w:val="center"/>
            </w:pPr>
            <w:r w:rsidRPr="00BC4772">
              <w:rPr>
                <w:spacing w:val="3"/>
                <w:w w:val="105"/>
                <w:sz w:val="15"/>
                <w:szCs w:val="15"/>
              </w:rPr>
              <w:t>1</w:t>
            </w:r>
            <w:r w:rsidRPr="00BC4772">
              <w:rPr>
                <w:spacing w:val="-2"/>
                <w:w w:val="105"/>
                <w:sz w:val="15"/>
                <w:szCs w:val="15"/>
              </w:rPr>
              <w:t>5</w:t>
            </w:r>
            <w:r w:rsidRPr="00BC4772">
              <w:rPr>
                <w:w w:val="105"/>
                <w:sz w:val="15"/>
                <w:szCs w:val="15"/>
              </w:rPr>
              <w:t>1</w:t>
            </w:r>
          </w:p>
        </w:tc>
        <w:tc>
          <w:tcPr>
            <w:tcW w:w="569"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260" w:lineRule="exact"/>
              <w:rPr>
                <w:sz w:val="26"/>
                <w:szCs w:val="26"/>
              </w:rPr>
            </w:pPr>
          </w:p>
          <w:p w:rsidR="009632A8" w:rsidRPr="00BC4772" w:rsidRDefault="009632A8">
            <w:pPr>
              <w:pStyle w:val="TableParagraph"/>
              <w:kinsoku w:val="0"/>
              <w:overflowPunct w:val="0"/>
              <w:spacing w:line="247" w:lineRule="auto"/>
              <w:ind w:left="150" w:firstLine="55"/>
            </w:pPr>
            <w:r w:rsidRPr="00BC4772">
              <w:rPr>
                <w:color w:val="221E1F"/>
                <w:spacing w:val="-3"/>
                <w:w w:val="105"/>
                <w:sz w:val="15"/>
                <w:szCs w:val="15"/>
              </w:rPr>
              <w:t>l</w:t>
            </w:r>
            <w:r w:rsidRPr="00BC4772">
              <w:rPr>
                <w:color w:val="221E1F"/>
                <w:spacing w:val="-1"/>
                <w:w w:val="105"/>
                <w:sz w:val="15"/>
                <w:szCs w:val="15"/>
              </w:rPr>
              <w:t>/</w:t>
            </w:r>
            <w:r w:rsidRPr="00BC4772">
              <w:rPr>
                <w:color w:val="221E1F"/>
                <w:w w:val="105"/>
                <w:sz w:val="15"/>
                <w:szCs w:val="15"/>
              </w:rPr>
              <w:t>s</w:t>
            </w:r>
            <w:r w:rsidRPr="00BC4772">
              <w:rPr>
                <w:color w:val="221E1F"/>
                <w:w w:val="104"/>
                <w:sz w:val="15"/>
                <w:szCs w:val="15"/>
              </w:rPr>
              <w:t xml:space="preserve"> </w:t>
            </w:r>
            <w:proofErr w:type="spellStart"/>
            <w:r w:rsidRPr="00BC4772">
              <w:rPr>
                <w:color w:val="221E1F"/>
                <w:spacing w:val="-7"/>
                <w:sz w:val="15"/>
                <w:szCs w:val="15"/>
              </w:rPr>
              <w:t>m</w:t>
            </w:r>
            <w:r w:rsidRPr="00BC4772">
              <w:rPr>
                <w:color w:val="221E1F"/>
                <w:sz w:val="15"/>
                <w:szCs w:val="15"/>
              </w:rPr>
              <w:t>ca</w:t>
            </w:r>
            <w:proofErr w:type="spellEnd"/>
          </w:p>
        </w:tc>
      </w:tr>
      <w:tr w:rsidR="009632A8" w:rsidRPr="00BC4772">
        <w:trPr>
          <w:trHeight w:hRule="exact" w:val="896"/>
        </w:trPr>
        <w:tc>
          <w:tcPr>
            <w:tcW w:w="705"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6" w:line="150" w:lineRule="exact"/>
              <w:rPr>
                <w:sz w:val="15"/>
                <w:szCs w:val="15"/>
              </w:rPr>
            </w:pPr>
          </w:p>
          <w:p w:rsidR="009632A8" w:rsidRPr="00BC4772" w:rsidRDefault="009632A8">
            <w:pPr>
              <w:pStyle w:val="TableParagraph"/>
              <w:kinsoku w:val="0"/>
              <w:overflowPunct w:val="0"/>
              <w:spacing w:line="200" w:lineRule="exact"/>
              <w:rPr>
                <w:sz w:val="20"/>
                <w:szCs w:val="20"/>
              </w:rPr>
            </w:pPr>
          </w:p>
          <w:p w:rsidR="009632A8" w:rsidRPr="00BC4772" w:rsidRDefault="009632A8">
            <w:pPr>
              <w:pStyle w:val="TableParagraph"/>
              <w:kinsoku w:val="0"/>
              <w:overflowPunct w:val="0"/>
              <w:ind w:left="234"/>
            </w:pPr>
            <w:r w:rsidRPr="00BC4772">
              <w:rPr>
                <w:spacing w:val="1"/>
                <w:w w:val="105"/>
                <w:sz w:val="15"/>
                <w:szCs w:val="15"/>
              </w:rPr>
              <w:t>0</w:t>
            </w:r>
            <w:r w:rsidRPr="00BC4772">
              <w:rPr>
                <w:spacing w:val="-2"/>
                <w:w w:val="105"/>
                <w:sz w:val="15"/>
                <w:szCs w:val="15"/>
              </w:rPr>
              <w:t>0</w:t>
            </w:r>
            <w:r w:rsidRPr="00BC4772">
              <w:rPr>
                <w:w w:val="105"/>
                <w:sz w:val="15"/>
                <w:szCs w:val="15"/>
              </w:rPr>
              <w:t>4</w:t>
            </w:r>
          </w:p>
        </w:tc>
        <w:tc>
          <w:tcPr>
            <w:tcW w:w="6077" w:type="dxa"/>
            <w:tcBorders>
              <w:top w:val="single" w:sz="2" w:space="0" w:color="000000"/>
              <w:left w:val="single" w:sz="2" w:space="0" w:color="000000"/>
              <w:bottom w:val="single" w:sz="2" w:space="0" w:color="000000"/>
              <w:right w:val="single" w:sz="2" w:space="0" w:color="000000"/>
            </w:tcBorders>
          </w:tcPr>
          <w:p w:rsidR="0034649C" w:rsidRPr="0034649C" w:rsidRDefault="0034649C" w:rsidP="0034649C">
            <w:pPr>
              <w:pStyle w:val="TableParagraph"/>
              <w:kinsoku w:val="0"/>
              <w:overflowPunct w:val="0"/>
              <w:spacing w:before="60" w:line="248" w:lineRule="auto"/>
              <w:ind w:left="231" w:right="65"/>
              <w:rPr>
                <w:b/>
                <w:bCs/>
                <w:spacing w:val="-5"/>
                <w:w w:val="105"/>
                <w:sz w:val="15"/>
                <w:szCs w:val="15"/>
              </w:rPr>
            </w:pPr>
            <w:r w:rsidRPr="0034649C">
              <w:rPr>
                <w:b/>
                <w:bCs/>
                <w:spacing w:val="-5"/>
                <w:w w:val="105"/>
                <w:sz w:val="15"/>
                <w:szCs w:val="15"/>
              </w:rPr>
              <w:t>Pumping equipment for water recovered from the dam PS-2 Station</w:t>
            </w:r>
          </w:p>
          <w:p w:rsidR="009632A8" w:rsidRPr="00BC4772" w:rsidRDefault="0034649C" w:rsidP="0034649C">
            <w:pPr>
              <w:pStyle w:val="TableParagraph"/>
              <w:kinsoku w:val="0"/>
              <w:overflowPunct w:val="0"/>
              <w:spacing w:before="62" w:line="248" w:lineRule="auto"/>
              <w:ind w:left="231" w:right="65"/>
            </w:pPr>
            <w:r w:rsidRPr="0034649C">
              <w:rPr>
                <w:spacing w:val="-2"/>
                <w:w w:val="105"/>
                <w:sz w:val="15"/>
                <w:szCs w:val="15"/>
              </w:rPr>
              <w:t>Vertical centrifugal pump bilge turbine</w:t>
            </w:r>
            <w:r>
              <w:rPr>
                <w:spacing w:val="-2"/>
                <w:w w:val="105"/>
                <w:sz w:val="15"/>
                <w:szCs w:val="15"/>
              </w:rPr>
              <w:t xml:space="preserve"> </w:t>
            </w:r>
            <w:r w:rsidRPr="0034649C">
              <w:rPr>
                <w:spacing w:val="-2"/>
                <w:w w:val="105"/>
                <w:sz w:val="15"/>
                <w:szCs w:val="15"/>
              </w:rPr>
              <w:t>type, recovered water service</w:t>
            </w:r>
            <w:r>
              <w:rPr>
                <w:spacing w:val="-2"/>
                <w:w w:val="105"/>
                <w:sz w:val="15"/>
                <w:szCs w:val="15"/>
              </w:rPr>
              <w:t xml:space="preserve"> (RW) of dam</w:t>
            </w:r>
            <w:r w:rsidRPr="0034649C">
              <w:rPr>
                <w:spacing w:val="-2"/>
                <w:w w:val="105"/>
                <w:sz w:val="15"/>
                <w:szCs w:val="15"/>
              </w:rPr>
              <w:t xml:space="preserve"> with low solids content (&lt;5%), suction and discharge rating ANSI 150, with VDF and start / stop control by</w:t>
            </w:r>
            <w:r w:rsidRPr="0034649C">
              <w:rPr>
                <w:spacing w:val="-5"/>
                <w:w w:val="105"/>
                <w:sz w:val="15"/>
                <w:szCs w:val="15"/>
              </w:rPr>
              <w:t xml:space="preserve"> level</w:t>
            </w:r>
          </w:p>
        </w:tc>
        <w:tc>
          <w:tcPr>
            <w:tcW w:w="804"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6" w:line="150" w:lineRule="exact"/>
              <w:rPr>
                <w:sz w:val="15"/>
                <w:szCs w:val="15"/>
              </w:rPr>
            </w:pPr>
          </w:p>
          <w:p w:rsidR="009632A8" w:rsidRPr="00BC4772" w:rsidRDefault="009632A8">
            <w:pPr>
              <w:pStyle w:val="TableParagraph"/>
              <w:kinsoku w:val="0"/>
              <w:overflowPunct w:val="0"/>
              <w:spacing w:line="200" w:lineRule="exact"/>
              <w:rPr>
                <w:sz w:val="20"/>
                <w:szCs w:val="20"/>
              </w:rPr>
            </w:pPr>
          </w:p>
          <w:p w:rsidR="009632A8" w:rsidRPr="00BC4772" w:rsidRDefault="009632A8">
            <w:pPr>
              <w:pStyle w:val="TableParagraph"/>
              <w:kinsoku w:val="0"/>
              <w:overflowPunct w:val="0"/>
              <w:ind w:left="243"/>
            </w:pPr>
            <w:r w:rsidRPr="00BC4772">
              <w:rPr>
                <w:w w:val="105"/>
                <w:sz w:val="15"/>
                <w:szCs w:val="15"/>
              </w:rPr>
              <w:t>1</w:t>
            </w:r>
            <w:r w:rsidRPr="00BC4772">
              <w:rPr>
                <w:spacing w:val="-4"/>
                <w:w w:val="105"/>
                <w:sz w:val="15"/>
                <w:szCs w:val="15"/>
              </w:rPr>
              <w:t xml:space="preserve"> </w:t>
            </w:r>
            <w:r w:rsidRPr="00BC4772">
              <w:rPr>
                <w:spacing w:val="-3"/>
                <w:w w:val="105"/>
                <w:sz w:val="15"/>
                <w:szCs w:val="15"/>
              </w:rPr>
              <w:t>U</w:t>
            </w:r>
            <w:r w:rsidRPr="00BC4772">
              <w:rPr>
                <w:w w:val="105"/>
                <w:sz w:val="15"/>
                <w:szCs w:val="15"/>
              </w:rPr>
              <w:t>n</w:t>
            </w:r>
          </w:p>
        </w:tc>
        <w:tc>
          <w:tcPr>
            <w:tcW w:w="1018"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7" w:line="260" w:lineRule="exact"/>
              <w:rPr>
                <w:sz w:val="26"/>
                <w:szCs w:val="26"/>
              </w:rPr>
            </w:pPr>
          </w:p>
          <w:p w:rsidR="009632A8" w:rsidRPr="00BC4772" w:rsidRDefault="009632A8">
            <w:pPr>
              <w:pStyle w:val="TableParagraph"/>
              <w:kinsoku w:val="0"/>
              <w:overflowPunct w:val="0"/>
              <w:ind w:left="82" w:right="82"/>
              <w:jc w:val="center"/>
              <w:rPr>
                <w:sz w:val="15"/>
                <w:szCs w:val="15"/>
              </w:rPr>
            </w:pPr>
            <w:r w:rsidRPr="00BC4772">
              <w:rPr>
                <w:spacing w:val="1"/>
                <w:w w:val="105"/>
                <w:sz w:val="15"/>
                <w:szCs w:val="15"/>
              </w:rPr>
              <w:t>03</w:t>
            </w:r>
            <w:r w:rsidRPr="00BC4772">
              <w:rPr>
                <w:spacing w:val="-2"/>
                <w:w w:val="105"/>
                <w:sz w:val="15"/>
                <w:szCs w:val="15"/>
              </w:rPr>
              <w:t>5</w:t>
            </w:r>
            <w:r w:rsidRPr="00BC4772">
              <w:rPr>
                <w:spacing w:val="1"/>
                <w:w w:val="105"/>
                <w:sz w:val="15"/>
                <w:szCs w:val="15"/>
              </w:rPr>
              <w:t>24</w:t>
            </w:r>
            <w:r w:rsidRPr="00BC4772">
              <w:rPr>
                <w:spacing w:val="-6"/>
                <w:w w:val="105"/>
                <w:sz w:val="15"/>
                <w:szCs w:val="15"/>
              </w:rPr>
              <w:t>-</w:t>
            </w:r>
            <w:r w:rsidRPr="00BC4772">
              <w:rPr>
                <w:spacing w:val="-2"/>
                <w:w w:val="105"/>
                <w:sz w:val="15"/>
                <w:szCs w:val="15"/>
              </w:rPr>
              <w:t>B</w:t>
            </w:r>
            <w:r w:rsidRPr="00BC4772">
              <w:rPr>
                <w:spacing w:val="-1"/>
                <w:w w:val="105"/>
                <w:sz w:val="15"/>
                <w:szCs w:val="15"/>
              </w:rPr>
              <w:t>V</w:t>
            </w:r>
            <w:r w:rsidRPr="00BC4772">
              <w:rPr>
                <w:w w:val="105"/>
                <w:sz w:val="15"/>
                <w:szCs w:val="15"/>
              </w:rPr>
              <w:t>T-</w:t>
            </w:r>
          </w:p>
          <w:p w:rsidR="009632A8" w:rsidRPr="00BC4772" w:rsidRDefault="009632A8">
            <w:pPr>
              <w:pStyle w:val="TableParagraph"/>
              <w:kinsoku w:val="0"/>
              <w:overflowPunct w:val="0"/>
              <w:spacing w:before="5"/>
              <w:ind w:left="233" w:right="234"/>
              <w:jc w:val="center"/>
            </w:pPr>
            <w:r w:rsidRPr="00BC4772">
              <w:rPr>
                <w:spacing w:val="1"/>
                <w:w w:val="105"/>
                <w:sz w:val="15"/>
                <w:szCs w:val="15"/>
              </w:rPr>
              <w:t>2</w:t>
            </w:r>
            <w:r w:rsidRPr="00BC4772">
              <w:rPr>
                <w:spacing w:val="-2"/>
                <w:w w:val="105"/>
                <w:sz w:val="15"/>
                <w:szCs w:val="15"/>
              </w:rPr>
              <w:t>0</w:t>
            </w:r>
            <w:r w:rsidRPr="00BC4772">
              <w:rPr>
                <w:w w:val="105"/>
                <w:sz w:val="15"/>
                <w:szCs w:val="15"/>
              </w:rPr>
              <w:t>4</w:t>
            </w:r>
          </w:p>
        </w:tc>
        <w:tc>
          <w:tcPr>
            <w:tcW w:w="852"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7" w:line="260" w:lineRule="exact"/>
              <w:rPr>
                <w:sz w:val="26"/>
                <w:szCs w:val="26"/>
              </w:rPr>
            </w:pPr>
          </w:p>
          <w:p w:rsidR="009632A8" w:rsidRPr="00BC4772" w:rsidRDefault="009632A8">
            <w:pPr>
              <w:pStyle w:val="TableParagraph"/>
              <w:kinsoku w:val="0"/>
              <w:overflowPunct w:val="0"/>
              <w:ind w:left="283" w:right="284"/>
              <w:jc w:val="center"/>
              <w:rPr>
                <w:sz w:val="15"/>
                <w:szCs w:val="15"/>
              </w:rPr>
            </w:pPr>
            <w:r w:rsidRPr="00BC4772">
              <w:rPr>
                <w:spacing w:val="3"/>
                <w:w w:val="105"/>
                <w:sz w:val="15"/>
                <w:szCs w:val="15"/>
              </w:rPr>
              <w:t>2</w:t>
            </w:r>
            <w:r w:rsidRPr="00BC4772">
              <w:rPr>
                <w:spacing w:val="-2"/>
                <w:w w:val="105"/>
                <w:sz w:val="15"/>
                <w:szCs w:val="15"/>
              </w:rPr>
              <w:t>3</w:t>
            </w:r>
            <w:r w:rsidRPr="00BC4772">
              <w:rPr>
                <w:w w:val="105"/>
                <w:sz w:val="15"/>
                <w:szCs w:val="15"/>
              </w:rPr>
              <w:t>0</w:t>
            </w:r>
          </w:p>
          <w:p w:rsidR="009632A8" w:rsidRPr="00BC4772" w:rsidRDefault="009632A8">
            <w:pPr>
              <w:pStyle w:val="TableParagraph"/>
              <w:kinsoku w:val="0"/>
              <w:overflowPunct w:val="0"/>
              <w:spacing w:before="5"/>
              <w:ind w:left="283" w:right="284"/>
              <w:jc w:val="center"/>
            </w:pPr>
            <w:r w:rsidRPr="00BC4772">
              <w:rPr>
                <w:spacing w:val="3"/>
                <w:w w:val="105"/>
                <w:sz w:val="15"/>
                <w:szCs w:val="15"/>
              </w:rPr>
              <w:t>1</w:t>
            </w:r>
            <w:r w:rsidRPr="00BC4772">
              <w:rPr>
                <w:spacing w:val="-2"/>
                <w:w w:val="105"/>
                <w:sz w:val="15"/>
                <w:szCs w:val="15"/>
              </w:rPr>
              <w:t>5</w:t>
            </w:r>
            <w:r w:rsidRPr="00BC4772">
              <w:rPr>
                <w:w w:val="105"/>
                <w:sz w:val="15"/>
                <w:szCs w:val="15"/>
              </w:rPr>
              <w:t>1</w:t>
            </w:r>
          </w:p>
        </w:tc>
        <w:tc>
          <w:tcPr>
            <w:tcW w:w="569"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7" w:line="260" w:lineRule="exact"/>
              <w:rPr>
                <w:sz w:val="26"/>
                <w:szCs w:val="26"/>
              </w:rPr>
            </w:pPr>
          </w:p>
          <w:p w:rsidR="009632A8" w:rsidRPr="00BC4772" w:rsidRDefault="009632A8">
            <w:pPr>
              <w:pStyle w:val="TableParagraph"/>
              <w:kinsoku w:val="0"/>
              <w:overflowPunct w:val="0"/>
              <w:spacing w:line="247" w:lineRule="auto"/>
              <w:ind w:left="150" w:firstLine="55"/>
            </w:pPr>
            <w:r w:rsidRPr="00BC4772">
              <w:rPr>
                <w:color w:val="221E1F"/>
                <w:spacing w:val="-3"/>
                <w:w w:val="105"/>
                <w:sz w:val="15"/>
                <w:szCs w:val="15"/>
              </w:rPr>
              <w:t>l</w:t>
            </w:r>
            <w:r w:rsidRPr="00BC4772">
              <w:rPr>
                <w:color w:val="221E1F"/>
                <w:spacing w:val="-1"/>
                <w:w w:val="105"/>
                <w:sz w:val="15"/>
                <w:szCs w:val="15"/>
              </w:rPr>
              <w:t>/</w:t>
            </w:r>
            <w:r w:rsidRPr="00BC4772">
              <w:rPr>
                <w:color w:val="221E1F"/>
                <w:w w:val="105"/>
                <w:sz w:val="15"/>
                <w:szCs w:val="15"/>
              </w:rPr>
              <w:t>s</w:t>
            </w:r>
            <w:r w:rsidRPr="00BC4772">
              <w:rPr>
                <w:color w:val="221E1F"/>
                <w:w w:val="104"/>
                <w:sz w:val="15"/>
                <w:szCs w:val="15"/>
              </w:rPr>
              <w:t xml:space="preserve"> </w:t>
            </w:r>
            <w:proofErr w:type="spellStart"/>
            <w:r w:rsidRPr="00BC4772">
              <w:rPr>
                <w:color w:val="221E1F"/>
                <w:spacing w:val="-7"/>
                <w:sz w:val="15"/>
                <w:szCs w:val="15"/>
              </w:rPr>
              <w:t>m</w:t>
            </w:r>
            <w:r w:rsidRPr="00BC4772">
              <w:rPr>
                <w:color w:val="221E1F"/>
                <w:sz w:val="15"/>
                <w:szCs w:val="15"/>
              </w:rPr>
              <w:t>ca</w:t>
            </w:r>
            <w:proofErr w:type="spellEnd"/>
          </w:p>
        </w:tc>
      </w:tr>
      <w:tr w:rsidR="009632A8" w:rsidRPr="00BC4772">
        <w:trPr>
          <w:trHeight w:hRule="exact" w:val="805"/>
        </w:trPr>
        <w:tc>
          <w:tcPr>
            <w:tcW w:w="705"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line="110" w:lineRule="exact"/>
              <w:rPr>
                <w:sz w:val="11"/>
                <w:szCs w:val="11"/>
              </w:rPr>
            </w:pPr>
          </w:p>
          <w:p w:rsidR="009632A8" w:rsidRPr="00BC4772" w:rsidRDefault="009632A8">
            <w:pPr>
              <w:pStyle w:val="TableParagraph"/>
              <w:kinsoku w:val="0"/>
              <w:overflowPunct w:val="0"/>
              <w:spacing w:line="200" w:lineRule="exact"/>
              <w:rPr>
                <w:sz w:val="20"/>
                <w:szCs w:val="20"/>
              </w:rPr>
            </w:pPr>
          </w:p>
          <w:p w:rsidR="009632A8" w:rsidRPr="00BC4772" w:rsidRDefault="009632A8">
            <w:pPr>
              <w:pStyle w:val="TableParagraph"/>
              <w:kinsoku w:val="0"/>
              <w:overflowPunct w:val="0"/>
              <w:ind w:left="234"/>
            </w:pPr>
            <w:r w:rsidRPr="00BC4772">
              <w:rPr>
                <w:spacing w:val="1"/>
                <w:w w:val="105"/>
                <w:sz w:val="15"/>
                <w:szCs w:val="15"/>
              </w:rPr>
              <w:t>0</w:t>
            </w:r>
            <w:r w:rsidRPr="00BC4772">
              <w:rPr>
                <w:spacing w:val="-2"/>
                <w:w w:val="105"/>
                <w:sz w:val="15"/>
                <w:szCs w:val="15"/>
              </w:rPr>
              <w:t>0</w:t>
            </w:r>
            <w:r w:rsidRPr="00BC4772">
              <w:rPr>
                <w:w w:val="105"/>
                <w:sz w:val="15"/>
                <w:szCs w:val="15"/>
              </w:rPr>
              <w:t>5</w:t>
            </w:r>
          </w:p>
        </w:tc>
        <w:tc>
          <w:tcPr>
            <w:tcW w:w="6077"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9" w:line="100" w:lineRule="exact"/>
              <w:rPr>
                <w:sz w:val="10"/>
                <w:szCs w:val="10"/>
              </w:rPr>
            </w:pPr>
          </w:p>
          <w:p w:rsidR="009632A8" w:rsidRPr="00BC4772" w:rsidRDefault="00F87088">
            <w:pPr>
              <w:pStyle w:val="TableParagraph"/>
              <w:kinsoku w:val="0"/>
              <w:overflowPunct w:val="0"/>
              <w:ind w:left="231"/>
              <w:rPr>
                <w:sz w:val="15"/>
                <w:szCs w:val="15"/>
              </w:rPr>
            </w:pPr>
            <w:r>
              <w:rPr>
                <w:b/>
                <w:bCs/>
                <w:spacing w:val="-2"/>
                <w:w w:val="105"/>
                <w:sz w:val="15"/>
                <w:szCs w:val="15"/>
              </w:rPr>
              <w:t xml:space="preserve">Centrifuge </w:t>
            </w:r>
            <w:r w:rsidR="004F1AD9">
              <w:rPr>
                <w:b/>
                <w:bCs/>
                <w:spacing w:val="-2"/>
                <w:w w:val="105"/>
                <w:sz w:val="15"/>
                <w:szCs w:val="15"/>
              </w:rPr>
              <w:t>pump</w:t>
            </w:r>
            <w:r>
              <w:rPr>
                <w:b/>
                <w:bCs/>
                <w:spacing w:val="-2"/>
                <w:w w:val="105"/>
                <w:sz w:val="15"/>
                <w:szCs w:val="15"/>
              </w:rPr>
              <w:t xml:space="preserve"> engine for vertical Station</w:t>
            </w:r>
            <w:r w:rsidR="009632A8" w:rsidRPr="00BC4772">
              <w:rPr>
                <w:b/>
                <w:bCs/>
                <w:spacing w:val="-9"/>
                <w:w w:val="105"/>
                <w:sz w:val="15"/>
                <w:szCs w:val="15"/>
              </w:rPr>
              <w:t xml:space="preserve"> </w:t>
            </w:r>
            <w:r w:rsidR="009632A8" w:rsidRPr="00BC4772">
              <w:rPr>
                <w:b/>
                <w:bCs/>
                <w:w w:val="105"/>
                <w:sz w:val="15"/>
                <w:szCs w:val="15"/>
              </w:rPr>
              <w:t>P</w:t>
            </w:r>
            <w:r w:rsidR="009632A8" w:rsidRPr="00BC4772">
              <w:rPr>
                <w:b/>
                <w:bCs/>
                <w:spacing w:val="-1"/>
                <w:w w:val="105"/>
                <w:sz w:val="15"/>
                <w:szCs w:val="15"/>
              </w:rPr>
              <w:t>S</w:t>
            </w:r>
            <w:r w:rsidR="009632A8" w:rsidRPr="00BC4772">
              <w:rPr>
                <w:b/>
                <w:bCs/>
                <w:spacing w:val="-2"/>
                <w:w w:val="105"/>
                <w:sz w:val="15"/>
                <w:szCs w:val="15"/>
              </w:rPr>
              <w:t>-</w:t>
            </w:r>
            <w:r w:rsidR="009632A8" w:rsidRPr="00BC4772">
              <w:rPr>
                <w:b/>
                <w:bCs/>
                <w:w w:val="105"/>
                <w:sz w:val="15"/>
                <w:szCs w:val="15"/>
              </w:rPr>
              <w:t>2</w:t>
            </w:r>
          </w:p>
          <w:p w:rsidR="009632A8" w:rsidRPr="00BC4772" w:rsidRDefault="00F87088" w:rsidP="00F87088">
            <w:pPr>
              <w:pStyle w:val="TableParagraph"/>
              <w:kinsoku w:val="0"/>
              <w:overflowPunct w:val="0"/>
              <w:spacing w:before="58" w:line="250" w:lineRule="auto"/>
              <w:ind w:left="231"/>
            </w:pPr>
            <w:r>
              <w:rPr>
                <w:w w:val="105"/>
                <w:sz w:val="15"/>
                <w:szCs w:val="15"/>
              </w:rPr>
              <w:t xml:space="preserve">Vertical </w:t>
            </w:r>
            <w:r w:rsidR="004F1AD9">
              <w:rPr>
                <w:w w:val="105"/>
                <w:sz w:val="15"/>
                <w:szCs w:val="15"/>
              </w:rPr>
              <w:t>Pump</w:t>
            </w:r>
            <w:r>
              <w:rPr>
                <w:w w:val="105"/>
                <w:sz w:val="15"/>
                <w:szCs w:val="15"/>
              </w:rPr>
              <w:t xml:space="preserve"> Engine</w:t>
            </w:r>
            <w:r w:rsidR="009632A8" w:rsidRPr="00BC4772">
              <w:rPr>
                <w:spacing w:val="-9"/>
                <w:w w:val="105"/>
                <w:sz w:val="15"/>
                <w:szCs w:val="15"/>
              </w:rPr>
              <w:t xml:space="preserve"> </w:t>
            </w:r>
            <w:r w:rsidR="009632A8" w:rsidRPr="00BC4772">
              <w:rPr>
                <w:spacing w:val="1"/>
                <w:w w:val="105"/>
                <w:sz w:val="15"/>
                <w:szCs w:val="15"/>
              </w:rPr>
              <w:t>03</w:t>
            </w:r>
            <w:r w:rsidR="009632A8" w:rsidRPr="00BC4772">
              <w:rPr>
                <w:spacing w:val="-2"/>
                <w:w w:val="105"/>
                <w:sz w:val="15"/>
                <w:szCs w:val="15"/>
              </w:rPr>
              <w:t>5</w:t>
            </w:r>
            <w:r w:rsidR="009632A8" w:rsidRPr="00BC4772">
              <w:rPr>
                <w:spacing w:val="1"/>
                <w:w w:val="105"/>
                <w:sz w:val="15"/>
                <w:szCs w:val="15"/>
              </w:rPr>
              <w:t>24</w:t>
            </w:r>
            <w:r w:rsidR="009632A8" w:rsidRPr="00BC4772">
              <w:rPr>
                <w:spacing w:val="-2"/>
                <w:w w:val="105"/>
                <w:sz w:val="15"/>
                <w:szCs w:val="15"/>
              </w:rPr>
              <w:t>-</w:t>
            </w:r>
            <w:r w:rsidR="009632A8" w:rsidRPr="00BC4772">
              <w:rPr>
                <w:spacing w:val="-5"/>
                <w:w w:val="105"/>
                <w:sz w:val="15"/>
                <w:szCs w:val="15"/>
              </w:rPr>
              <w:t>B</w:t>
            </w:r>
            <w:r w:rsidR="009632A8" w:rsidRPr="00BC4772">
              <w:rPr>
                <w:spacing w:val="-1"/>
                <w:w w:val="105"/>
                <w:sz w:val="15"/>
                <w:szCs w:val="15"/>
              </w:rPr>
              <w:t>V</w:t>
            </w:r>
            <w:r w:rsidR="009632A8" w:rsidRPr="00BC4772">
              <w:rPr>
                <w:w w:val="105"/>
                <w:sz w:val="15"/>
                <w:szCs w:val="15"/>
              </w:rPr>
              <w:t>T</w:t>
            </w:r>
            <w:r w:rsidR="009632A8" w:rsidRPr="00BC4772">
              <w:rPr>
                <w:spacing w:val="-6"/>
                <w:w w:val="105"/>
                <w:sz w:val="15"/>
                <w:szCs w:val="15"/>
              </w:rPr>
              <w:t>-</w:t>
            </w:r>
            <w:r w:rsidR="009632A8" w:rsidRPr="00BC4772">
              <w:rPr>
                <w:spacing w:val="1"/>
                <w:w w:val="105"/>
                <w:sz w:val="15"/>
                <w:szCs w:val="15"/>
              </w:rPr>
              <w:t>2</w:t>
            </w:r>
            <w:r w:rsidR="009632A8" w:rsidRPr="00BC4772">
              <w:rPr>
                <w:spacing w:val="3"/>
                <w:w w:val="105"/>
                <w:sz w:val="15"/>
                <w:szCs w:val="15"/>
              </w:rPr>
              <w:t>0</w:t>
            </w:r>
            <w:r w:rsidR="009632A8" w:rsidRPr="00BC4772">
              <w:rPr>
                <w:spacing w:val="1"/>
                <w:w w:val="105"/>
                <w:sz w:val="15"/>
                <w:szCs w:val="15"/>
              </w:rPr>
              <w:t>1</w:t>
            </w:r>
            <w:r w:rsidR="009632A8" w:rsidRPr="00BC4772">
              <w:rPr>
                <w:w w:val="105"/>
                <w:sz w:val="15"/>
                <w:szCs w:val="15"/>
              </w:rPr>
              <w:t>,</w:t>
            </w:r>
            <w:r w:rsidR="009632A8" w:rsidRPr="00BC4772">
              <w:rPr>
                <w:spacing w:val="-9"/>
                <w:w w:val="105"/>
                <w:sz w:val="15"/>
                <w:szCs w:val="15"/>
              </w:rPr>
              <w:t xml:space="preserve"> </w:t>
            </w:r>
            <w:r>
              <w:rPr>
                <w:spacing w:val="-2"/>
                <w:w w:val="105"/>
                <w:sz w:val="15"/>
                <w:szCs w:val="15"/>
              </w:rPr>
              <w:t>variable speed</w:t>
            </w:r>
            <w:r w:rsidR="009632A8" w:rsidRPr="00BC4772">
              <w:rPr>
                <w:spacing w:val="-8"/>
                <w:w w:val="105"/>
                <w:sz w:val="15"/>
                <w:szCs w:val="15"/>
              </w:rPr>
              <w:t xml:space="preserve"> </w:t>
            </w:r>
            <w:r w:rsidR="009632A8" w:rsidRPr="00BC4772">
              <w:rPr>
                <w:spacing w:val="-1"/>
                <w:w w:val="105"/>
                <w:sz w:val="15"/>
                <w:szCs w:val="15"/>
              </w:rPr>
              <w:t>V</w:t>
            </w:r>
            <w:r w:rsidR="009632A8" w:rsidRPr="00BC4772">
              <w:rPr>
                <w:spacing w:val="2"/>
                <w:w w:val="105"/>
                <w:sz w:val="15"/>
                <w:szCs w:val="15"/>
              </w:rPr>
              <w:t>D</w:t>
            </w:r>
            <w:r w:rsidR="009632A8" w:rsidRPr="00BC4772">
              <w:rPr>
                <w:spacing w:val="-1"/>
                <w:w w:val="105"/>
                <w:sz w:val="15"/>
                <w:szCs w:val="15"/>
              </w:rPr>
              <w:t>F</w:t>
            </w:r>
            <w:r w:rsidR="009632A8" w:rsidRPr="00BC4772">
              <w:rPr>
                <w:w w:val="105"/>
                <w:sz w:val="15"/>
                <w:szCs w:val="15"/>
              </w:rPr>
              <w:t>,</w:t>
            </w:r>
            <w:r w:rsidR="009632A8" w:rsidRPr="00BC4772">
              <w:rPr>
                <w:spacing w:val="-6"/>
                <w:w w:val="105"/>
                <w:sz w:val="15"/>
                <w:szCs w:val="15"/>
              </w:rPr>
              <w:t xml:space="preserve"> </w:t>
            </w:r>
            <w:r w:rsidR="009632A8" w:rsidRPr="00BC4772">
              <w:rPr>
                <w:spacing w:val="-2"/>
                <w:w w:val="105"/>
                <w:sz w:val="15"/>
                <w:szCs w:val="15"/>
              </w:rPr>
              <w:t>v</w:t>
            </w:r>
            <w:r w:rsidR="009632A8" w:rsidRPr="00BC4772">
              <w:rPr>
                <w:spacing w:val="1"/>
                <w:w w:val="105"/>
                <w:sz w:val="15"/>
                <w:szCs w:val="15"/>
              </w:rPr>
              <w:t>o</w:t>
            </w:r>
            <w:r w:rsidR="009632A8" w:rsidRPr="00BC4772">
              <w:rPr>
                <w:spacing w:val="-1"/>
                <w:w w:val="105"/>
                <w:sz w:val="15"/>
                <w:szCs w:val="15"/>
              </w:rPr>
              <w:t>l</w:t>
            </w:r>
            <w:r w:rsidR="009632A8" w:rsidRPr="00BC4772">
              <w:rPr>
                <w:spacing w:val="-3"/>
                <w:w w:val="105"/>
                <w:sz w:val="15"/>
                <w:szCs w:val="15"/>
              </w:rPr>
              <w:t>t</w:t>
            </w:r>
            <w:r w:rsidR="009632A8" w:rsidRPr="00BC4772">
              <w:rPr>
                <w:w w:val="105"/>
                <w:sz w:val="15"/>
                <w:szCs w:val="15"/>
              </w:rPr>
              <w:t>a</w:t>
            </w:r>
            <w:r>
              <w:rPr>
                <w:spacing w:val="2"/>
                <w:w w:val="105"/>
                <w:sz w:val="15"/>
                <w:szCs w:val="15"/>
              </w:rPr>
              <w:t>g</w:t>
            </w:r>
            <w:r w:rsidR="009632A8" w:rsidRPr="00BC4772">
              <w:rPr>
                <w:w w:val="105"/>
                <w:sz w:val="15"/>
                <w:szCs w:val="15"/>
              </w:rPr>
              <w:t>e</w:t>
            </w:r>
            <w:r w:rsidR="009632A8" w:rsidRPr="00BC4772">
              <w:rPr>
                <w:spacing w:val="-6"/>
                <w:w w:val="105"/>
                <w:sz w:val="15"/>
                <w:szCs w:val="15"/>
              </w:rPr>
              <w:t xml:space="preserve"> </w:t>
            </w:r>
            <w:r w:rsidR="009632A8" w:rsidRPr="00BC4772">
              <w:rPr>
                <w:spacing w:val="1"/>
                <w:w w:val="105"/>
                <w:sz w:val="15"/>
                <w:szCs w:val="15"/>
              </w:rPr>
              <w:t>2</w:t>
            </w:r>
            <w:r w:rsidR="009632A8" w:rsidRPr="00BC4772">
              <w:rPr>
                <w:spacing w:val="-2"/>
                <w:w w:val="105"/>
                <w:sz w:val="15"/>
                <w:szCs w:val="15"/>
              </w:rPr>
              <w:t>4</w:t>
            </w:r>
            <w:r w:rsidR="009632A8" w:rsidRPr="00BC4772">
              <w:rPr>
                <w:spacing w:val="1"/>
                <w:w w:val="105"/>
                <w:sz w:val="15"/>
                <w:szCs w:val="15"/>
              </w:rPr>
              <w:t>60</w:t>
            </w:r>
            <w:r w:rsidR="009632A8" w:rsidRPr="00BC4772">
              <w:rPr>
                <w:spacing w:val="-1"/>
                <w:w w:val="105"/>
                <w:sz w:val="15"/>
                <w:szCs w:val="15"/>
              </w:rPr>
              <w:t>V</w:t>
            </w:r>
            <w:r w:rsidR="009632A8" w:rsidRPr="00BC4772">
              <w:rPr>
                <w:w w:val="105"/>
                <w:sz w:val="15"/>
                <w:szCs w:val="15"/>
              </w:rPr>
              <w:t>,</w:t>
            </w:r>
            <w:r w:rsidR="009632A8" w:rsidRPr="00BC4772">
              <w:rPr>
                <w:spacing w:val="-10"/>
                <w:w w:val="105"/>
                <w:sz w:val="15"/>
                <w:szCs w:val="15"/>
              </w:rPr>
              <w:t xml:space="preserve"> </w:t>
            </w:r>
            <w:r w:rsidR="009632A8" w:rsidRPr="00BC4772">
              <w:rPr>
                <w:spacing w:val="1"/>
                <w:w w:val="105"/>
                <w:sz w:val="15"/>
                <w:szCs w:val="15"/>
              </w:rPr>
              <w:t>3</w:t>
            </w:r>
            <w:r w:rsidR="009632A8" w:rsidRPr="00BC4772">
              <w:rPr>
                <w:spacing w:val="-3"/>
                <w:w w:val="105"/>
                <w:sz w:val="15"/>
                <w:szCs w:val="15"/>
              </w:rPr>
              <w:t>F</w:t>
            </w:r>
            <w:r w:rsidR="009632A8" w:rsidRPr="00BC4772">
              <w:rPr>
                <w:w w:val="105"/>
                <w:sz w:val="15"/>
                <w:szCs w:val="15"/>
              </w:rPr>
              <w:t>,</w:t>
            </w:r>
            <w:r w:rsidR="009632A8" w:rsidRPr="00BC4772">
              <w:rPr>
                <w:w w:val="104"/>
                <w:sz w:val="15"/>
                <w:szCs w:val="15"/>
              </w:rPr>
              <w:t xml:space="preserve"> </w:t>
            </w:r>
            <w:r>
              <w:rPr>
                <w:spacing w:val="-2"/>
                <w:w w:val="105"/>
                <w:sz w:val="15"/>
                <w:szCs w:val="15"/>
              </w:rPr>
              <w:t>frequency</w:t>
            </w:r>
            <w:r w:rsidR="009632A8" w:rsidRPr="00BC4772">
              <w:rPr>
                <w:spacing w:val="-11"/>
                <w:w w:val="105"/>
                <w:sz w:val="15"/>
                <w:szCs w:val="15"/>
              </w:rPr>
              <w:t xml:space="preserve"> </w:t>
            </w:r>
            <w:r w:rsidR="009632A8" w:rsidRPr="00BC4772">
              <w:rPr>
                <w:spacing w:val="1"/>
                <w:w w:val="105"/>
                <w:sz w:val="15"/>
                <w:szCs w:val="15"/>
              </w:rPr>
              <w:t>50</w:t>
            </w:r>
            <w:r w:rsidR="009632A8" w:rsidRPr="00BC4772">
              <w:rPr>
                <w:spacing w:val="-1"/>
                <w:w w:val="105"/>
                <w:sz w:val="15"/>
                <w:szCs w:val="15"/>
              </w:rPr>
              <w:t>H</w:t>
            </w:r>
            <w:r w:rsidR="009632A8" w:rsidRPr="00BC4772">
              <w:rPr>
                <w:w w:val="105"/>
                <w:sz w:val="15"/>
                <w:szCs w:val="15"/>
              </w:rPr>
              <w:t>z</w:t>
            </w:r>
          </w:p>
        </w:tc>
        <w:tc>
          <w:tcPr>
            <w:tcW w:w="804"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line="110" w:lineRule="exact"/>
              <w:rPr>
                <w:sz w:val="11"/>
                <w:szCs w:val="11"/>
              </w:rPr>
            </w:pPr>
          </w:p>
          <w:p w:rsidR="009632A8" w:rsidRPr="00BC4772" w:rsidRDefault="009632A8">
            <w:pPr>
              <w:pStyle w:val="TableParagraph"/>
              <w:kinsoku w:val="0"/>
              <w:overflowPunct w:val="0"/>
              <w:spacing w:line="200" w:lineRule="exact"/>
              <w:rPr>
                <w:sz w:val="20"/>
                <w:szCs w:val="20"/>
              </w:rPr>
            </w:pPr>
          </w:p>
          <w:p w:rsidR="009632A8" w:rsidRPr="00BC4772" w:rsidRDefault="009632A8">
            <w:pPr>
              <w:pStyle w:val="TableParagraph"/>
              <w:kinsoku w:val="0"/>
              <w:overflowPunct w:val="0"/>
              <w:ind w:left="243"/>
            </w:pPr>
            <w:r w:rsidRPr="00BC4772">
              <w:rPr>
                <w:w w:val="105"/>
                <w:sz w:val="15"/>
                <w:szCs w:val="15"/>
              </w:rPr>
              <w:t>1</w:t>
            </w:r>
            <w:r w:rsidRPr="00BC4772">
              <w:rPr>
                <w:spacing w:val="-4"/>
                <w:w w:val="105"/>
                <w:sz w:val="15"/>
                <w:szCs w:val="15"/>
              </w:rPr>
              <w:t xml:space="preserve"> </w:t>
            </w:r>
            <w:r w:rsidRPr="00BC4772">
              <w:rPr>
                <w:spacing w:val="-3"/>
                <w:w w:val="105"/>
                <w:sz w:val="15"/>
                <w:szCs w:val="15"/>
              </w:rPr>
              <w:t>U</w:t>
            </w:r>
            <w:r w:rsidRPr="00BC4772">
              <w:rPr>
                <w:w w:val="105"/>
                <w:sz w:val="15"/>
                <w:szCs w:val="15"/>
              </w:rPr>
              <w:t>n</w:t>
            </w:r>
          </w:p>
        </w:tc>
        <w:tc>
          <w:tcPr>
            <w:tcW w:w="1018"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1" w:line="220" w:lineRule="exact"/>
              <w:rPr>
                <w:sz w:val="22"/>
                <w:szCs w:val="22"/>
              </w:rPr>
            </w:pPr>
          </w:p>
          <w:p w:rsidR="009632A8" w:rsidRPr="00BC4772" w:rsidRDefault="009632A8">
            <w:pPr>
              <w:pStyle w:val="TableParagraph"/>
              <w:kinsoku w:val="0"/>
              <w:overflowPunct w:val="0"/>
              <w:ind w:left="82" w:right="82"/>
              <w:jc w:val="center"/>
              <w:rPr>
                <w:sz w:val="15"/>
                <w:szCs w:val="15"/>
              </w:rPr>
            </w:pPr>
            <w:r w:rsidRPr="00BC4772">
              <w:rPr>
                <w:spacing w:val="1"/>
                <w:w w:val="105"/>
                <w:sz w:val="15"/>
                <w:szCs w:val="15"/>
              </w:rPr>
              <w:t>03</w:t>
            </w:r>
            <w:r w:rsidRPr="00BC4772">
              <w:rPr>
                <w:spacing w:val="-2"/>
                <w:w w:val="105"/>
                <w:sz w:val="15"/>
                <w:szCs w:val="15"/>
              </w:rPr>
              <w:t>5</w:t>
            </w:r>
            <w:r w:rsidRPr="00BC4772">
              <w:rPr>
                <w:spacing w:val="1"/>
                <w:w w:val="105"/>
                <w:sz w:val="15"/>
                <w:szCs w:val="15"/>
              </w:rPr>
              <w:t>24</w:t>
            </w:r>
            <w:r w:rsidRPr="00BC4772">
              <w:rPr>
                <w:spacing w:val="-6"/>
                <w:w w:val="105"/>
                <w:sz w:val="15"/>
                <w:szCs w:val="15"/>
              </w:rPr>
              <w:t>-</w:t>
            </w:r>
            <w:r w:rsidRPr="00BC4772">
              <w:rPr>
                <w:spacing w:val="-2"/>
                <w:w w:val="105"/>
                <w:sz w:val="15"/>
                <w:szCs w:val="15"/>
              </w:rPr>
              <w:t>B</w:t>
            </w:r>
            <w:r w:rsidRPr="00BC4772">
              <w:rPr>
                <w:spacing w:val="-1"/>
                <w:w w:val="105"/>
                <w:sz w:val="15"/>
                <w:szCs w:val="15"/>
              </w:rPr>
              <w:t>V</w:t>
            </w:r>
            <w:r w:rsidRPr="00BC4772">
              <w:rPr>
                <w:w w:val="105"/>
                <w:sz w:val="15"/>
                <w:szCs w:val="15"/>
              </w:rPr>
              <w:t>T-</w:t>
            </w:r>
          </w:p>
          <w:p w:rsidR="009632A8" w:rsidRPr="00BC4772" w:rsidRDefault="009632A8">
            <w:pPr>
              <w:pStyle w:val="TableParagraph"/>
              <w:kinsoku w:val="0"/>
              <w:overflowPunct w:val="0"/>
              <w:spacing w:before="5"/>
              <w:ind w:left="233" w:right="234"/>
              <w:jc w:val="center"/>
            </w:pPr>
            <w:r w:rsidRPr="00BC4772">
              <w:rPr>
                <w:spacing w:val="1"/>
                <w:w w:val="105"/>
                <w:sz w:val="15"/>
                <w:szCs w:val="15"/>
              </w:rPr>
              <w:t>2</w:t>
            </w:r>
            <w:r w:rsidRPr="00BC4772">
              <w:rPr>
                <w:spacing w:val="-2"/>
                <w:w w:val="105"/>
                <w:sz w:val="15"/>
                <w:szCs w:val="15"/>
              </w:rPr>
              <w:t>0</w:t>
            </w:r>
            <w:r w:rsidRPr="00BC4772">
              <w:rPr>
                <w:spacing w:val="1"/>
                <w:w w:val="105"/>
                <w:sz w:val="15"/>
                <w:szCs w:val="15"/>
              </w:rPr>
              <w:t>1</w:t>
            </w:r>
            <w:r w:rsidRPr="00BC4772">
              <w:rPr>
                <w:spacing w:val="-6"/>
                <w:w w:val="105"/>
                <w:sz w:val="15"/>
                <w:szCs w:val="15"/>
              </w:rPr>
              <w:t>-</w:t>
            </w:r>
            <w:r w:rsidRPr="00BC4772">
              <w:rPr>
                <w:spacing w:val="2"/>
                <w:w w:val="105"/>
                <w:sz w:val="15"/>
                <w:szCs w:val="15"/>
              </w:rPr>
              <w:t>M</w:t>
            </w:r>
            <w:r w:rsidRPr="00BC4772">
              <w:rPr>
                <w:w w:val="105"/>
                <w:sz w:val="15"/>
                <w:szCs w:val="15"/>
              </w:rPr>
              <w:t>1</w:t>
            </w:r>
          </w:p>
        </w:tc>
        <w:tc>
          <w:tcPr>
            <w:tcW w:w="852"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line="110" w:lineRule="exact"/>
              <w:rPr>
                <w:sz w:val="11"/>
                <w:szCs w:val="11"/>
              </w:rPr>
            </w:pPr>
          </w:p>
          <w:p w:rsidR="009632A8" w:rsidRPr="00BC4772" w:rsidRDefault="009632A8">
            <w:pPr>
              <w:pStyle w:val="TableParagraph"/>
              <w:kinsoku w:val="0"/>
              <w:overflowPunct w:val="0"/>
              <w:spacing w:line="200" w:lineRule="exact"/>
              <w:rPr>
                <w:sz w:val="20"/>
                <w:szCs w:val="20"/>
              </w:rPr>
            </w:pPr>
          </w:p>
          <w:p w:rsidR="009632A8" w:rsidRPr="00BC4772" w:rsidRDefault="009632A8">
            <w:pPr>
              <w:pStyle w:val="TableParagraph"/>
              <w:kinsoku w:val="0"/>
              <w:overflowPunct w:val="0"/>
              <w:ind w:left="283" w:right="284"/>
              <w:jc w:val="center"/>
            </w:pPr>
            <w:r w:rsidRPr="00BC4772">
              <w:rPr>
                <w:spacing w:val="3"/>
                <w:w w:val="105"/>
                <w:sz w:val="15"/>
                <w:szCs w:val="15"/>
              </w:rPr>
              <w:t>7</w:t>
            </w:r>
            <w:r w:rsidRPr="00BC4772">
              <w:rPr>
                <w:spacing w:val="-2"/>
                <w:w w:val="105"/>
                <w:sz w:val="15"/>
                <w:szCs w:val="15"/>
              </w:rPr>
              <w:t>0</w:t>
            </w:r>
            <w:r w:rsidRPr="00BC4772">
              <w:rPr>
                <w:w w:val="105"/>
                <w:sz w:val="15"/>
                <w:szCs w:val="15"/>
              </w:rPr>
              <w:t>0</w:t>
            </w:r>
          </w:p>
        </w:tc>
        <w:tc>
          <w:tcPr>
            <w:tcW w:w="569"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line="110" w:lineRule="exact"/>
              <w:rPr>
                <w:sz w:val="11"/>
                <w:szCs w:val="11"/>
              </w:rPr>
            </w:pPr>
          </w:p>
          <w:p w:rsidR="009632A8" w:rsidRPr="00BC4772" w:rsidRDefault="009632A8">
            <w:pPr>
              <w:pStyle w:val="TableParagraph"/>
              <w:kinsoku w:val="0"/>
              <w:overflowPunct w:val="0"/>
              <w:spacing w:line="200" w:lineRule="exact"/>
              <w:rPr>
                <w:sz w:val="20"/>
                <w:szCs w:val="20"/>
              </w:rPr>
            </w:pPr>
          </w:p>
          <w:p w:rsidR="009632A8" w:rsidRPr="00BC4772" w:rsidRDefault="009632A8">
            <w:pPr>
              <w:pStyle w:val="TableParagraph"/>
              <w:kinsoku w:val="0"/>
              <w:overflowPunct w:val="0"/>
              <w:ind w:left="179"/>
            </w:pPr>
            <w:r w:rsidRPr="00BC4772">
              <w:rPr>
                <w:color w:val="221E1F"/>
                <w:spacing w:val="-1"/>
                <w:w w:val="105"/>
                <w:sz w:val="15"/>
                <w:szCs w:val="15"/>
              </w:rPr>
              <w:t>H</w:t>
            </w:r>
            <w:r w:rsidRPr="00BC4772">
              <w:rPr>
                <w:color w:val="221E1F"/>
                <w:w w:val="105"/>
                <w:sz w:val="15"/>
                <w:szCs w:val="15"/>
              </w:rPr>
              <w:t>P</w:t>
            </w:r>
          </w:p>
        </w:tc>
      </w:tr>
      <w:tr w:rsidR="009632A8" w:rsidRPr="00BC4772">
        <w:trPr>
          <w:trHeight w:hRule="exact" w:val="833"/>
        </w:trPr>
        <w:tc>
          <w:tcPr>
            <w:tcW w:w="705"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120" w:lineRule="exact"/>
              <w:rPr>
                <w:sz w:val="12"/>
                <w:szCs w:val="12"/>
              </w:rPr>
            </w:pPr>
          </w:p>
          <w:p w:rsidR="009632A8" w:rsidRPr="00BC4772" w:rsidRDefault="009632A8">
            <w:pPr>
              <w:pStyle w:val="TableParagraph"/>
              <w:kinsoku w:val="0"/>
              <w:overflowPunct w:val="0"/>
              <w:spacing w:line="200" w:lineRule="exact"/>
              <w:rPr>
                <w:sz w:val="20"/>
                <w:szCs w:val="20"/>
              </w:rPr>
            </w:pPr>
          </w:p>
          <w:p w:rsidR="009632A8" w:rsidRPr="00BC4772" w:rsidRDefault="009632A8">
            <w:pPr>
              <w:pStyle w:val="TableParagraph"/>
              <w:kinsoku w:val="0"/>
              <w:overflowPunct w:val="0"/>
              <w:ind w:left="234"/>
            </w:pPr>
            <w:r w:rsidRPr="00BC4772">
              <w:rPr>
                <w:spacing w:val="1"/>
                <w:w w:val="105"/>
                <w:sz w:val="15"/>
                <w:szCs w:val="15"/>
              </w:rPr>
              <w:t>0</w:t>
            </w:r>
            <w:r w:rsidRPr="00BC4772">
              <w:rPr>
                <w:spacing w:val="-2"/>
                <w:w w:val="105"/>
                <w:sz w:val="15"/>
                <w:szCs w:val="15"/>
              </w:rPr>
              <w:t>0</w:t>
            </w:r>
            <w:r w:rsidRPr="00BC4772">
              <w:rPr>
                <w:w w:val="105"/>
                <w:sz w:val="15"/>
                <w:szCs w:val="15"/>
              </w:rPr>
              <w:t>6</w:t>
            </w:r>
          </w:p>
        </w:tc>
        <w:tc>
          <w:tcPr>
            <w:tcW w:w="6077"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8" w:line="110" w:lineRule="exact"/>
              <w:rPr>
                <w:sz w:val="11"/>
                <w:szCs w:val="11"/>
              </w:rPr>
            </w:pPr>
          </w:p>
          <w:p w:rsidR="00F87088" w:rsidRPr="00BC4772" w:rsidRDefault="00F87088" w:rsidP="00F87088">
            <w:pPr>
              <w:pStyle w:val="TableParagraph"/>
              <w:kinsoku w:val="0"/>
              <w:overflowPunct w:val="0"/>
              <w:ind w:left="231"/>
              <w:rPr>
                <w:sz w:val="15"/>
                <w:szCs w:val="15"/>
              </w:rPr>
            </w:pPr>
            <w:r>
              <w:rPr>
                <w:b/>
                <w:bCs/>
                <w:spacing w:val="-2"/>
                <w:w w:val="105"/>
                <w:sz w:val="15"/>
                <w:szCs w:val="15"/>
              </w:rPr>
              <w:t xml:space="preserve">Centrifuge </w:t>
            </w:r>
            <w:r w:rsidR="004F1AD9">
              <w:rPr>
                <w:b/>
                <w:bCs/>
                <w:spacing w:val="-2"/>
                <w:w w:val="105"/>
                <w:sz w:val="15"/>
                <w:szCs w:val="15"/>
              </w:rPr>
              <w:t>pump</w:t>
            </w:r>
            <w:r>
              <w:rPr>
                <w:b/>
                <w:bCs/>
                <w:spacing w:val="-2"/>
                <w:w w:val="105"/>
                <w:sz w:val="15"/>
                <w:szCs w:val="15"/>
              </w:rPr>
              <w:t xml:space="preserve"> engine for vertical Station</w:t>
            </w:r>
            <w:r w:rsidRPr="00BC4772">
              <w:rPr>
                <w:b/>
                <w:bCs/>
                <w:spacing w:val="-9"/>
                <w:w w:val="105"/>
                <w:sz w:val="15"/>
                <w:szCs w:val="15"/>
              </w:rPr>
              <w:t xml:space="preserve"> </w:t>
            </w:r>
            <w:r w:rsidRPr="00BC4772">
              <w:rPr>
                <w:b/>
                <w:bCs/>
                <w:w w:val="105"/>
                <w:sz w:val="15"/>
                <w:szCs w:val="15"/>
              </w:rPr>
              <w:t>P</w:t>
            </w:r>
            <w:r w:rsidRPr="00BC4772">
              <w:rPr>
                <w:b/>
                <w:bCs/>
                <w:spacing w:val="-1"/>
                <w:w w:val="105"/>
                <w:sz w:val="15"/>
                <w:szCs w:val="15"/>
              </w:rPr>
              <w:t>S</w:t>
            </w:r>
            <w:r w:rsidRPr="00BC4772">
              <w:rPr>
                <w:b/>
                <w:bCs/>
                <w:spacing w:val="-2"/>
                <w:w w:val="105"/>
                <w:sz w:val="15"/>
                <w:szCs w:val="15"/>
              </w:rPr>
              <w:t>-</w:t>
            </w:r>
            <w:r w:rsidRPr="00BC4772">
              <w:rPr>
                <w:b/>
                <w:bCs/>
                <w:w w:val="105"/>
                <w:sz w:val="15"/>
                <w:szCs w:val="15"/>
              </w:rPr>
              <w:t>2</w:t>
            </w:r>
          </w:p>
          <w:p w:rsidR="009632A8" w:rsidRPr="00BC4772" w:rsidRDefault="00F87088" w:rsidP="00F87088">
            <w:pPr>
              <w:pStyle w:val="TableParagraph"/>
              <w:kinsoku w:val="0"/>
              <w:overflowPunct w:val="0"/>
              <w:spacing w:before="62" w:line="250" w:lineRule="auto"/>
              <w:ind w:left="231"/>
            </w:pPr>
            <w:r>
              <w:rPr>
                <w:w w:val="105"/>
                <w:sz w:val="15"/>
                <w:szCs w:val="15"/>
              </w:rPr>
              <w:t xml:space="preserve">Vertical </w:t>
            </w:r>
            <w:r w:rsidR="004F1AD9">
              <w:rPr>
                <w:w w:val="105"/>
                <w:sz w:val="15"/>
                <w:szCs w:val="15"/>
              </w:rPr>
              <w:t>Pump</w:t>
            </w:r>
            <w:r>
              <w:rPr>
                <w:w w:val="105"/>
                <w:sz w:val="15"/>
                <w:szCs w:val="15"/>
              </w:rPr>
              <w:t xml:space="preserve"> Engine</w:t>
            </w:r>
            <w:r w:rsidRPr="00BC4772">
              <w:rPr>
                <w:spacing w:val="-9"/>
                <w:w w:val="105"/>
                <w:sz w:val="15"/>
                <w:szCs w:val="15"/>
              </w:rPr>
              <w:t xml:space="preserve"> </w:t>
            </w:r>
            <w:r w:rsidRPr="00BC4772">
              <w:rPr>
                <w:spacing w:val="1"/>
                <w:w w:val="105"/>
                <w:sz w:val="15"/>
                <w:szCs w:val="15"/>
              </w:rPr>
              <w:t>03</w:t>
            </w:r>
            <w:r w:rsidRPr="00BC4772">
              <w:rPr>
                <w:spacing w:val="-2"/>
                <w:w w:val="105"/>
                <w:sz w:val="15"/>
                <w:szCs w:val="15"/>
              </w:rPr>
              <w:t>5</w:t>
            </w:r>
            <w:r w:rsidRPr="00BC4772">
              <w:rPr>
                <w:spacing w:val="1"/>
                <w:w w:val="105"/>
                <w:sz w:val="15"/>
                <w:szCs w:val="15"/>
              </w:rPr>
              <w:t>24</w:t>
            </w:r>
            <w:r w:rsidRPr="00BC4772">
              <w:rPr>
                <w:spacing w:val="-2"/>
                <w:w w:val="105"/>
                <w:sz w:val="15"/>
                <w:szCs w:val="15"/>
              </w:rPr>
              <w:t>-</w:t>
            </w:r>
            <w:r w:rsidRPr="00BC4772">
              <w:rPr>
                <w:spacing w:val="-5"/>
                <w:w w:val="105"/>
                <w:sz w:val="15"/>
                <w:szCs w:val="15"/>
              </w:rPr>
              <w:t>B</w:t>
            </w:r>
            <w:r w:rsidRPr="00BC4772">
              <w:rPr>
                <w:spacing w:val="-1"/>
                <w:w w:val="105"/>
                <w:sz w:val="15"/>
                <w:szCs w:val="15"/>
              </w:rPr>
              <w:t>V</w:t>
            </w:r>
            <w:r w:rsidRPr="00BC4772">
              <w:rPr>
                <w:w w:val="105"/>
                <w:sz w:val="15"/>
                <w:szCs w:val="15"/>
              </w:rPr>
              <w:t>T</w:t>
            </w:r>
            <w:r w:rsidRPr="00BC4772">
              <w:rPr>
                <w:spacing w:val="-6"/>
                <w:w w:val="105"/>
                <w:sz w:val="15"/>
                <w:szCs w:val="15"/>
              </w:rPr>
              <w:t>-</w:t>
            </w:r>
            <w:r w:rsidRPr="00BC4772">
              <w:rPr>
                <w:spacing w:val="1"/>
                <w:w w:val="105"/>
                <w:sz w:val="15"/>
                <w:szCs w:val="15"/>
              </w:rPr>
              <w:t>2</w:t>
            </w:r>
            <w:r w:rsidRPr="00BC4772">
              <w:rPr>
                <w:spacing w:val="3"/>
                <w:w w:val="105"/>
                <w:sz w:val="15"/>
                <w:szCs w:val="15"/>
              </w:rPr>
              <w:t>0</w:t>
            </w:r>
            <w:r>
              <w:rPr>
                <w:spacing w:val="1"/>
                <w:w w:val="105"/>
                <w:sz w:val="15"/>
                <w:szCs w:val="15"/>
              </w:rPr>
              <w:t>2</w:t>
            </w:r>
            <w:r w:rsidRPr="00BC4772">
              <w:rPr>
                <w:w w:val="105"/>
                <w:sz w:val="15"/>
                <w:szCs w:val="15"/>
              </w:rPr>
              <w:t>,</w:t>
            </w:r>
            <w:r w:rsidRPr="00BC4772">
              <w:rPr>
                <w:spacing w:val="-9"/>
                <w:w w:val="105"/>
                <w:sz w:val="15"/>
                <w:szCs w:val="15"/>
              </w:rPr>
              <w:t xml:space="preserve"> </w:t>
            </w:r>
            <w:r>
              <w:rPr>
                <w:spacing w:val="-2"/>
                <w:w w:val="105"/>
                <w:sz w:val="15"/>
                <w:szCs w:val="15"/>
              </w:rPr>
              <w:t>variable speed</w:t>
            </w:r>
            <w:r w:rsidRPr="00BC4772">
              <w:rPr>
                <w:spacing w:val="-8"/>
                <w:w w:val="105"/>
                <w:sz w:val="15"/>
                <w:szCs w:val="15"/>
              </w:rPr>
              <w:t xml:space="preserve"> </w:t>
            </w:r>
            <w:r w:rsidRPr="00BC4772">
              <w:rPr>
                <w:spacing w:val="-1"/>
                <w:w w:val="105"/>
                <w:sz w:val="15"/>
                <w:szCs w:val="15"/>
              </w:rPr>
              <w:t>V</w:t>
            </w:r>
            <w:r w:rsidRPr="00BC4772">
              <w:rPr>
                <w:spacing w:val="2"/>
                <w:w w:val="105"/>
                <w:sz w:val="15"/>
                <w:szCs w:val="15"/>
              </w:rPr>
              <w:t>D</w:t>
            </w:r>
            <w:r w:rsidRPr="00BC4772">
              <w:rPr>
                <w:spacing w:val="-1"/>
                <w:w w:val="105"/>
                <w:sz w:val="15"/>
                <w:szCs w:val="15"/>
              </w:rPr>
              <w:t>F</w:t>
            </w:r>
            <w:r w:rsidRPr="00BC4772">
              <w:rPr>
                <w:w w:val="105"/>
                <w:sz w:val="15"/>
                <w:szCs w:val="15"/>
              </w:rPr>
              <w:t>,</w:t>
            </w:r>
            <w:r w:rsidRPr="00BC4772">
              <w:rPr>
                <w:spacing w:val="-6"/>
                <w:w w:val="105"/>
                <w:sz w:val="15"/>
                <w:szCs w:val="15"/>
              </w:rPr>
              <w:t xml:space="preserve"> </w:t>
            </w:r>
            <w:r w:rsidRPr="00BC4772">
              <w:rPr>
                <w:spacing w:val="-2"/>
                <w:w w:val="105"/>
                <w:sz w:val="15"/>
                <w:szCs w:val="15"/>
              </w:rPr>
              <w:t>v</w:t>
            </w:r>
            <w:r w:rsidRPr="00BC4772">
              <w:rPr>
                <w:spacing w:val="1"/>
                <w:w w:val="105"/>
                <w:sz w:val="15"/>
                <w:szCs w:val="15"/>
              </w:rPr>
              <w:t>o</w:t>
            </w:r>
            <w:r w:rsidRPr="00BC4772">
              <w:rPr>
                <w:spacing w:val="-1"/>
                <w:w w:val="105"/>
                <w:sz w:val="15"/>
                <w:szCs w:val="15"/>
              </w:rPr>
              <w:t>l</w:t>
            </w:r>
            <w:r w:rsidRPr="00BC4772">
              <w:rPr>
                <w:spacing w:val="-3"/>
                <w:w w:val="105"/>
                <w:sz w:val="15"/>
                <w:szCs w:val="15"/>
              </w:rPr>
              <w:t>t</w:t>
            </w:r>
            <w:r w:rsidRPr="00BC4772">
              <w:rPr>
                <w:w w:val="105"/>
                <w:sz w:val="15"/>
                <w:szCs w:val="15"/>
              </w:rPr>
              <w:t>a</w:t>
            </w:r>
            <w:r>
              <w:rPr>
                <w:spacing w:val="2"/>
                <w:w w:val="105"/>
                <w:sz w:val="15"/>
                <w:szCs w:val="15"/>
              </w:rPr>
              <w:t>g</w:t>
            </w:r>
            <w:r w:rsidRPr="00BC4772">
              <w:rPr>
                <w:w w:val="105"/>
                <w:sz w:val="15"/>
                <w:szCs w:val="15"/>
              </w:rPr>
              <w:t>e</w:t>
            </w:r>
            <w:r w:rsidRPr="00BC4772">
              <w:rPr>
                <w:spacing w:val="-6"/>
                <w:w w:val="105"/>
                <w:sz w:val="15"/>
                <w:szCs w:val="15"/>
              </w:rPr>
              <w:t xml:space="preserve"> </w:t>
            </w:r>
            <w:r w:rsidRPr="00BC4772">
              <w:rPr>
                <w:spacing w:val="1"/>
                <w:w w:val="105"/>
                <w:sz w:val="15"/>
                <w:szCs w:val="15"/>
              </w:rPr>
              <w:t>2</w:t>
            </w:r>
            <w:r w:rsidRPr="00BC4772">
              <w:rPr>
                <w:spacing w:val="-2"/>
                <w:w w:val="105"/>
                <w:sz w:val="15"/>
                <w:szCs w:val="15"/>
              </w:rPr>
              <w:t>4</w:t>
            </w:r>
            <w:r w:rsidRPr="00BC4772">
              <w:rPr>
                <w:spacing w:val="1"/>
                <w:w w:val="105"/>
                <w:sz w:val="15"/>
                <w:szCs w:val="15"/>
              </w:rPr>
              <w:t>60</w:t>
            </w:r>
            <w:r w:rsidRPr="00BC4772">
              <w:rPr>
                <w:spacing w:val="-1"/>
                <w:w w:val="105"/>
                <w:sz w:val="15"/>
                <w:szCs w:val="15"/>
              </w:rPr>
              <w:t>V</w:t>
            </w:r>
            <w:r w:rsidRPr="00BC4772">
              <w:rPr>
                <w:w w:val="105"/>
                <w:sz w:val="15"/>
                <w:szCs w:val="15"/>
              </w:rPr>
              <w:t>,</w:t>
            </w:r>
            <w:r w:rsidRPr="00BC4772">
              <w:rPr>
                <w:spacing w:val="-10"/>
                <w:w w:val="105"/>
                <w:sz w:val="15"/>
                <w:szCs w:val="15"/>
              </w:rPr>
              <w:t xml:space="preserve"> </w:t>
            </w:r>
            <w:r w:rsidRPr="00BC4772">
              <w:rPr>
                <w:spacing w:val="1"/>
                <w:w w:val="105"/>
                <w:sz w:val="15"/>
                <w:szCs w:val="15"/>
              </w:rPr>
              <w:t>3</w:t>
            </w:r>
            <w:r w:rsidRPr="00BC4772">
              <w:rPr>
                <w:spacing w:val="-3"/>
                <w:w w:val="105"/>
                <w:sz w:val="15"/>
                <w:szCs w:val="15"/>
              </w:rPr>
              <w:t>F</w:t>
            </w:r>
            <w:r w:rsidRPr="00BC4772">
              <w:rPr>
                <w:w w:val="105"/>
                <w:sz w:val="15"/>
                <w:szCs w:val="15"/>
              </w:rPr>
              <w:t>,</w:t>
            </w:r>
            <w:r w:rsidRPr="00BC4772">
              <w:rPr>
                <w:w w:val="104"/>
                <w:sz w:val="15"/>
                <w:szCs w:val="15"/>
              </w:rPr>
              <w:t xml:space="preserve"> </w:t>
            </w:r>
            <w:r>
              <w:rPr>
                <w:spacing w:val="-2"/>
                <w:w w:val="105"/>
                <w:sz w:val="15"/>
                <w:szCs w:val="15"/>
              </w:rPr>
              <w:t>frequency</w:t>
            </w:r>
            <w:r w:rsidRPr="00BC4772">
              <w:rPr>
                <w:spacing w:val="-11"/>
                <w:w w:val="105"/>
                <w:sz w:val="15"/>
                <w:szCs w:val="15"/>
              </w:rPr>
              <w:t xml:space="preserve"> </w:t>
            </w:r>
            <w:r w:rsidRPr="00BC4772">
              <w:rPr>
                <w:spacing w:val="1"/>
                <w:w w:val="105"/>
                <w:sz w:val="15"/>
                <w:szCs w:val="15"/>
              </w:rPr>
              <w:t>50</w:t>
            </w:r>
            <w:r w:rsidRPr="00BC4772">
              <w:rPr>
                <w:spacing w:val="-1"/>
                <w:w w:val="105"/>
                <w:sz w:val="15"/>
                <w:szCs w:val="15"/>
              </w:rPr>
              <w:t>H</w:t>
            </w:r>
            <w:r w:rsidRPr="00BC4772">
              <w:rPr>
                <w:w w:val="105"/>
                <w:sz w:val="15"/>
                <w:szCs w:val="15"/>
              </w:rPr>
              <w:t>z</w:t>
            </w:r>
          </w:p>
        </w:tc>
        <w:tc>
          <w:tcPr>
            <w:tcW w:w="804"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120" w:lineRule="exact"/>
              <w:rPr>
                <w:sz w:val="12"/>
                <w:szCs w:val="12"/>
              </w:rPr>
            </w:pPr>
          </w:p>
          <w:p w:rsidR="009632A8" w:rsidRPr="00BC4772" w:rsidRDefault="009632A8">
            <w:pPr>
              <w:pStyle w:val="TableParagraph"/>
              <w:kinsoku w:val="0"/>
              <w:overflowPunct w:val="0"/>
              <w:spacing w:line="200" w:lineRule="exact"/>
              <w:rPr>
                <w:sz w:val="20"/>
                <w:szCs w:val="20"/>
              </w:rPr>
            </w:pPr>
          </w:p>
          <w:p w:rsidR="009632A8" w:rsidRPr="00BC4772" w:rsidRDefault="009632A8">
            <w:pPr>
              <w:pStyle w:val="TableParagraph"/>
              <w:kinsoku w:val="0"/>
              <w:overflowPunct w:val="0"/>
              <w:ind w:left="243"/>
            </w:pPr>
            <w:r w:rsidRPr="00BC4772">
              <w:rPr>
                <w:w w:val="105"/>
                <w:sz w:val="15"/>
                <w:szCs w:val="15"/>
              </w:rPr>
              <w:t>1</w:t>
            </w:r>
            <w:r w:rsidRPr="00BC4772">
              <w:rPr>
                <w:spacing w:val="-4"/>
                <w:w w:val="105"/>
                <w:sz w:val="15"/>
                <w:szCs w:val="15"/>
              </w:rPr>
              <w:t xml:space="preserve"> </w:t>
            </w:r>
            <w:r w:rsidRPr="00BC4772">
              <w:rPr>
                <w:spacing w:val="-3"/>
                <w:w w:val="105"/>
                <w:sz w:val="15"/>
                <w:szCs w:val="15"/>
              </w:rPr>
              <w:t>U</w:t>
            </w:r>
            <w:r w:rsidRPr="00BC4772">
              <w:rPr>
                <w:w w:val="105"/>
                <w:sz w:val="15"/>
                <w:szCs w:val="15"/>
              </w:rPr>
              <w:t>n</w:t>
            </w:r>
          </w:p>
        </w:tc>
        <w:tc>
          <w:tcPr>
            <w:tcW w:w="1018"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13" w:line="220" w:lineRule="exact"/>
              <w:rPr>
                <w:sz w:val="22"/>
                <w:szCs w:val="22"/>
              </w:rPr>
            </w:pPr>
          </w:p>
          <w:p w:rsidR="009632A8" w:rsidRPr="00BC4772" w:rsidRDefault="009632A8">
            <w:pPr>
              <w:pStyle w:val="TableParagraph"/>
              <w:kinsoku w:val="0"/>
              <w:overflowPunct w:val="0"/>
              <w:ind w:left="82" w:right="82"/>
              <w:jc w:val="center"/>
              <w:rPr>
                <w:sz w:val="15"/>
                <w:szCs w:val="15"/>
              </w:rPr>
            </w:pPr>
            <w:r w:rsidRPr="00BC4772">
              <w:rPr>
                <w:spacing w:val="1"/>
                <w:w w:val="105"/>
                <w:sz w:val="15"/>
                <w:szCs w:val="15"/>
              </w:rPr>
              <w:t>03</w:t>
            </w:r>
            <w:r w:rsidRPr="00BC4772">
              <w:rPr>
                <w:spacing w:val="-2"/>
                <w:w w:val="105"/>
                <w:sz w:val="15"/>
                <w:szCs w:val="15"/>
              </w:rPr>
              <w:t>5</w:t>
            </w:r>
            <w:r w:rsidRPr="00BC4772">
              <w:rPr>
                <w:spacing w:val="1"/>
                <w:w w:val="105"/>
                <w:sz w:val="15"/>
                <w:szCs w:val="15"/>
              </w:rPr>
              <w:t>24</w:t>
            </w:r>
            <w:r w:rsidRPr="00BC4772">
              <w:rPr>
                <w:spacing w:val="-6"/>
                <w:w w:val="105"/>
                <w:sz w:val="15"/>
                <w:szCs w:val="15"/>
              </w:rPr>
              <w:t>-</w:t>
            </w:r>
            <w:r w:rsidRPr="00BC4772">
              <w:rPr>
                <w:spacing w:val="-2"/>
                <w:w w:val="105"/>
                <w:sz w:val="15"/>
                <w:szCs w:val="15"/>
              </w:rPr>
              <w:t>B</w:t>
            </w:r>
            <w:r w:rsidRPr="00BC4772">
              <w:rPr>
                <w:spacing w:val="-1"/>
                <w:w w:val="105"/>
                <w:sz w:val="15"/>
                <w:szCs w:val="15"/>
              </w:rPr>
              <w:t>V</w:t>
            </w:r>
            <w:r w:rsidRPr="00BC4772">
              <w:rPr>
                <w:w w:val="105"/>
                <w:sz w:val="15"/>
                <w:szCs w:val="15"/>
              </w:rPr>
              <w:t>T-</w:t>
            </w:r>
          </w:p>
          <w:p w:rsidR="009632A8" w:rsidRPr="00BC4772" w:rsidRDefault="009632A8">
            <w:pPr>
              <w:pStyle w:val="TableParagraph"/>
              <w:kinsoku w:val="0"/>
              <w:overflowPunct w:val="0"/>
              <w:spacing w:before="7"/>
              <w:ind w:left="233" w:right="234"/>
              <w:jc w:val="center"/>
            </w:pPr>
            <w:r w:rsidRPr="00BC4772">
              <w:rPr>
                <w:spacing w:val="1"/>
                <w:w w:val="105"/>
                <w:sz w:val="15"/>
                <w:szCs w:val="15"/>
              </w:rPr>
              <w:t>2</w:t>
            </w:r>
            <w:r w:rsidRPr="00BC4772">
              <w:rPr>
                <w:spacing w:val="-2"/>
                <w:w w:val="105"/>
                <w:sz w:val="15"/>
                <w:szCs w:val="15"/>
              </w:rPr>
              <w:t>0</w:t>
            </w:r>
            <w:r w:rsidRPr="00BC4772">
              <w:rPr>
                <w:spacing w:val="1"/>
                <w:w w:val="105"/>
                <w:sz w:val="15"/>
                <w:szCs w:val="15"/>
              </w:rPr>
              <w:t>2</w:t>
            </w:r>
            <w:r w:rsidRPr="00BC4772">
              <w:rPr>
                <w:spacing w:val="-6"/>
                <w:w w:val="105"/>
                <w:sz w:val="15"/>
                <w:szCs w:val="15"/>
              </w:rPr>
              <w:t>-</w:t>
            </w:r>
            <w:r w:rsidRPr="00BC4772">
              <w:rPr>
                <w:spacing w:val="2"/>
                <w:w w:val="105"/>
                <w:sz w:val="15"/>
                <w:szCs w:val="15"/>
              </w:rPr>
              <w:t>M</w:t>
            </w:r>
            <w:r w:rsidRPr="00BC4772">
              <w:rPr>
                <w:w w:val="105"/>
                <w:sz w:val="15"/>
                <w:szCs w:val="15"/>
              </w:rPr>
              <w:t>1</w:t>
            </w:r>
          </w:p>
        </w:tc>
        <w:tc>
          <w:tcPr>
            <w:tcW w:w="852"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120" w:lineRule="exact"/>
              <w:rPr>
                <w:sz w:val="12"/>
                <w:szCs w:val="12"/>
              </w:rPr>
            </w:pPr>
          </w:p>
          <w:p w:rsidR="009632A8" w:rsidRPr="00BC4772" w:rsidRDefault="009632A8">
            <w:pPr>
              <w:pStyle w:val="TableParagraph"/>
              <w:kinsoku w:val="0"/>
              <w:overflowPunct w:val="0"/>
              <w:spacing w:line="200" w:lineRule="exact"/>
              <w:rPr>
                <w:sz w:val="20"/>
                <w:szCs w:val="20"/>
              </w:rPr>
            </w:pPr>
          </w:p>
          <w:p w:rsidR="009632A8" w:rsidRPr="00BC4772" w:rsidRDefault="009632A8">
            <w:pPr>
              <w:pStyle w:val="TableParagraph"/>
              <w:kinsoku w:val="0"/>
              <w:overflowPunct w:val="0"/>
              <w:ind w:left="283" w:right="284"/>
              <w:jc w:val="center"/>
            </w:pPr>
            <w:r w:rsidRPr="00BC4772">
              <w:rPr>
                <w:spacing w:val="3"/>
                <w:w w:val="105"/>
                <w:sz w:val="15"/>
                <w:szCs w:val="15"/>
              </w:rPr>
              <w:t>7</w:t>
            </w:r>
            <w:r w:rsidRPr="00BC4772">
              <w:rPr>
                <w:spacing w:val="-2"/>
                <w:w w:val="105"/>
                <w:sz w:val="15"/>
                <w:szCs w:val="15"/>
              </w:rPr>
              <w:t>0</w:t>
            </w:r>
            <w:r w:rsidRPr="00BC4772">
              <w:rPr>
                <w:w w:val="105"/>
                <w:sz w:val="15"/>
                <w:szCs w:val="15"/>
              </w:rPr>
              <w:t>0</w:t>
            </w:r>
          </w:p>
        </w:tc>
        <w:tc>
          <w:tcPr>
            <w:tcW w:w="569"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5" w:line="120" w:lineRule="exact"/>
              <w:rPr>
                <w:sz w:val="12"/>
                <w:szCs w:val="12"/>
              </w:rPr>
            </w:pPr>
          </w:p>
          <w:p w:rsidR="009632A8" w:rsidRPr="00BC4772" w:rsidRDefault="009632A8">
            <w:pPr>
              <w:pStyle w:val="TableParagraph"/>
              <w:kinsoku w:val="0"/>
              <w:overflowPunct w:val="0"/>
              <w:spacing w:line="200" w:lineRule="exact"/>
              <w:rPr>
                <w:sz w:val="20"/>
                <w:szCs w:val="20"/>
              </w:rPr>
            </w:pPr>
          </w:p>
          <w:p w:rsidR="009632A8" w:rsidRPr="00BC4772" w:rsidRDefault="009632A8">
            <w:pPr>
              <w:pStyle w:val="TableParagraph"/>
              <w:kinsoku w:val="0"/>
              <w:overflowPunct w:val="0"/>
              <w:ind w:left="179"/>
            </w:pPr>
            <w:r w:rsidRPr="00BC4772">
              <w:rPr>
                <w:color w:val="221E1F"/>
                <w:spacing w:val="-1"/>
                <w:w w:val="105"/>
                <w:sz w:val="15"/>
                <w:szCs w:val="15"/>
              </w:rPr>
              <w:t>H</w:t>
            </w:r>
            <w:r w:rsidRPr="00BC4772">
              <w:rPr>
                <w:color w:val="221E1F"/>
                <w:w w:val="105"/>
                <w:sz w:val="15"/>
                <w:szCs w:val="15"/>
              </w:rPr>
              <w:t>P</w:t>
            </w:r>
          </w:p>
        </w:tc>
      </w:tr>
      <w:tr w:rsidR="009632A8" w:rsidRPr="00BC4772">
        <w:trPr>
          <w:trHeight w:hRule="exact" w:val="818"/>
        </w:trPr>
        <w:tc>
          <w:tcPr>
            <w:tcW w:w="705"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7" w:line="110" w:lineRule="exact"/>
              <w:rPr>
                <w:sz w:val="11"/>
                <w:szCs w:val="11"/>
              </w:rPr>
            </w:pPr>
          </w:p>
          <w:p w:rsidR="009632A8" w:rsidRPr="00BC4772" w:rsidRDefault="009632A8">
            <w:pPr>
              <w:pStyle w:val="TableParagraph"/>
              <w:kinsoku w:val="0"/>
              <w:overflowPunct w:val="0"/>
              <w:spacing w:line="200" w:lineRule="exact"/>
              <w:rPr>
                <w:sz w:val="20"/>
                <w:szCs w:val="20"/>
              </w:rPr>
            </w:pPr>
          </w:p>
          <w:p w:rsidR="009632A8" w:rsidRPr="00BC4772" w:rsidRDefault="009632A8">
            <w:pPr>
              <w:pStyle w:val="TableParagraph"/>
              <w:kinsoku w:val="0"/>
              <w:overflowPunct w:val="0"/>
              <w:ind w:left="234"/>
            </w:pPr>
            <w:r w:rsidRPr="00BC4772">
              <w:rPr>
                <w:spacing w:val="1"/>
                <w:w w:val="105"/>
                <w:sz w:val="15"/>
                <w:szCs w:val="15"/>
              </w:rPr>
              <w:t>0</w:t>
            </w:r>
            <w:r w:rsidRPr="00BC4772">
              <w:rPr>
                <w:spacing w:val="-2"/>
                <w:w w:val="105"/>
                <w:sz w:val="15"/>
                <w:szCs w:val="15"/>
              </w:rPr>
              <w:t>0</w:t>
            </w:r>
            <w:r w:rsidRPr="00BC4772">
              <w:rPr>
                <w:w w:val="105"/>
                <w:sz w:val="15"/>
                <w:szCs w:val="15"/>
              </w:rPr>
              <w:t>7</w:t>
            </w:r>
          </w:p>
        </w:tc>
        <w:tc>
          <w:tcPr>
            <w:tcW w:w="6077"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3" w:line="110" w:lineRule="exact"/>
              <w:rPr>
                <w:sz w:val="11"/>
                <w:szCs w:val="11"/>
              </w:rPr>
            </w:pPr>
          </w:p>
          <w:p w:rsidR="00F87088" w:rsidRPr="00BC4772" w:rsidRDefault="00F87088" w:rsidP="00F87088">
            <w:pPr>
              <w:pStyle w:val="TableParagraph"/>
              <w:kinsoku w:val="0"/>
              <w:overflowPunct w:val="0"/>
              <w:ind w:left="231"/>
              <w:rPr>
                <w:sz w:val="15"/>
                <w:szCs w:val="15"/>
              </w:rPr>
            </w:pPr>
            <w:r>
              <w:rPr>
                <w:b/>
                <w:bCs/>
                <w:spacing w:val="-2"/>
                <w:w w:val="105"/>
                <w:sz w:val="15"/>
                <w:szCs w:val="15"/>
              </w:rPr>
              <w:t xml:space="preserve">Centrifuge </w:t>
            </w:r>
            <w:r w:rsidR="004F1AD9">
              <w:rPr>
                <w:b/>
                <w:bCs/>
                <w:spacing w:val="-2"/>
                <w:w w:val="105"/>
                <w:sz w:val="15"/>
                <w:szCs w:val="15"/>
              </w:rPr>
              <w:t>pump</w:t>
            </w:r>
            <w:r>
              <w:rPr>
                <w:b/>
                <w:bCs/>
                <w:spacing w:val="-2"/>
                <w:w w:val="105"/>
                <w:sz w:val="15"/>
                <w:szCs w:val="15"/>
              </w:rPr>
              <w:t xml:space="preserve"> engine for vertical Station</w:t>
            </w:r>
            <w:r w:rsidRPr="00BC4772">
              <w:rPr>
                <w:b/>
                <w:bCs/>
                <w:spacing w:val="-9"/>
                <w:w w:val="105"/>
                <w:sz w:val="15"/>
                <w:szCs w:val="15"/>
              </w:rPr>
              <w:t xml:space="preserve"> </w:t>
            </w:r>
            <w:r w:rsidRPr="00BC4772">
              <w:rPr>
                <w:b/>
                <w:bCs/>
                <w:w w:val="105"/>
                <w:sz w:val="15"/>
                <w:szCs w:val="15"/>
              </w:rPr>
              <w:t>P</w:t>
            </w:r>
            <w:r w:rsidRPr="00BC4772">
              <w:rPr>
                <w:b/>
                <w:bCs/>
                <w:spacing w:val="-1"/>
                <w:w w:val="105"/>
                <w:sz w:val="15"/>
                <w:szCs w:val="15"/>
              </w:rPr>
              <w:t>S</w:t>
            </w:r>
            <w:r w:rsidRPr="00BC4772">
              <w:rPr>
                <w:b/>
                <w:bCs/>
                <w:spacing w:val="-2"/>
                <w:w w:val="105"/>
                <w:sz w:val="15"/>
                <w:szCs w:val="15"/>
              </w:rPr>
              <w:t>-</w:t>
            </w:r>
            <w:r w:rsidRPr="00BC4772">
              <w:rPr>
                <w:b/>
                <w:bCs/>
                <w:w w:val="105"/>
                <w:sz w:val="15"/>
                <w:szCs w:val="15"/>
              </w:rPr>
              <w:t>2</w:t>
            </w:r>
          </w:p>
          <w:p w:rsidR="009632A8" w:rsidRPr="00BC4772" w:rsidRDefault="00F87088" w:rsidP="00F87088">
            <w:pPr>
              <w:pStyle w:val="TableParagraph"/>
              <w:kinsoku w:val="0"/>
              <w:overflowPunct w:val="0"/>
              <w:spacing w:before="60" w:line="250" w:lineRule="auto"/>
              <w:ind w:left="231"/>
            </w:pPr>
            <w:r>
              <w:rPr>
                <w:w w:val="105"/>
                <w:sz w:val="15"/>
                <w:szCs w:val="15"/>
              </w:rPr>
              <w:t xml:space="preserve">Vertical </w:t>
            </w:r>
            <w:r w:rsidR="004F1AD9">
              <w:rPr>
                <w:w w:val="105"/>
                <w:sz w:val="15"/>
                <w:szCs w:val="15"/>
              </w:rPr>
              <w:t>Pump</w:t>
            </w:r>
            <w:r>
              <w:rPr>
                <w:w w:val="105"/>
                <w:sz w:val="15"/>
                <w:szCs w:val="15"/>
              </w:rPr>
              <w:t xml:space="preserve"> Engine</w:t>
            </w:r>
            <w:r w:rsidRPr="00BC4772">
              <w:rPr>
                <w:spacing w:val="-9"/>
                <w:w w:val="105"/>
                <w:sz w:val="15"/>
                <w:szCs w:val="15"/>
              </w:rPr>
              <w:t xml:space="preserve"> </w:t>
            </w:r>
            <w:r w:rsidRPr="00BC4772">
              <w:rPr>
                <w:spacing w:val="1"/>
                <w:w w:val="105"/>
                <w:sz w:val="15"/>
                <w:szCs w:val="15"/>
              </w:rPr>
              <w:t>03</w:t>
            </w:r>
            <w:r w:rsidRPr="00BC4772">
              <w:rPr>
                <w:spacing w:val="-2"/>
                <w:w w:val="105"/>
                <w:sz w:val="15"/>
                <w:szCs w:val="15"/>
              </w:rPr>
              <w:t>5</w:t>
            </w:r>
            <w:r w:rsidRPr="00BC4772">
              <w:rPr>
                <w:spacing w:val="1"/>
                <w:w w:val="105"/>
                <w:sz w:val="15"/>
                <w:szCs w:val="15"/>
              </w:rPr>
              <w:t>24</w:t>
            </w:r>
            <w:r w:rsidRPr="00BC4772">
              <w:rPr>
                <w:spacing w:val="-2"/>
                <w:w w:val="105"/>
                <w:sz w:val="15"/>
                <w:szCs w:val="15"/>
              </w:rPr>
              <w:t>-</w:t>
            </w:r>
            <w:r w:rsidRPr="00BC4772">
              <w:rPr>
                <w:spacing w:val="-5"/>
                <w:w w:val="105"/>
                <w:sz w:val="15"/>
                <w:szCs w:val="15"/>
              </w:rPr>
              <w:t>B</w:t>
            </w:r>
            <w:r w:rsidRPr="00BC4772">
              <w:rPr>
                <w:spacing w:val="-1"/>
                <w:w w:val="105"/>
                <w:sz w:val="15"/>
                <w:szCs w:val="15"/>
              </w:rPr>
              <w:t>V</w:t>
            </w:r>
            <w:r w:rsidRPr="00BC4772">
              <w:rPr>
                <w:w w:val="105"/>
                <w:sz w:val="15"/>
                <w:szCs w:val="15"/>
              </w:rPr>
              <w:t>T</w:t>
            </w:r>
            <w:r w:rsidRPr="00BC4772">
              <w:rPr>
                <w:spacing w:val="-6"/>
                <w:w w:val="105"/>
                <w:sz w:val="15"/>
                <w:szCs w:val="15"/>
              </w:rPr>
              <w:t>-</w:t>
            </w:r>
            <w:r w:rsidRPr="00BC4772">
              <w:rPr>
                <w:spacing w:val="1"/>
                <w:w w:val="105"/>
                <w:sz w:val="15"/>
                <w:szCs w:val="15"/>
              </w:rPr>
              <w:t>2</w:t>
            </w:r>
            <w:r w:rsidRPr="00BC4772">
              <w:rPr>
                <w:spacing w:val="3"/>
                <w:w w:val="105"/>
                <w:sz w:val="15"/>
                <w:szCs w:val="15"/>
              </w:rPr>
              <w:t>0</w:t>
            </w:r>
            <w:r>
              <w:rPr>
                <w:spacing w:val="1"/>
                <w:w w:val="105"/>
                <w:sz w:val="15"/>
                <w:szCs w:val="15"/>
              </w:rPr>
              <w:t>3</w:t>
            </w:r>
            <w:r w:rsidRPr="00BC4772">
              <w:rPr>
                <w:w w:val="105"/>
                <w:sz w:val="15"/>
                <w:szCs w:val="15"/>
              </w:rPr>
              <w:t>,</w:t>
            </w:r>
            <w:r w:rsidRPr="00BC4772">
              <w:rPr>
                <w:spacing w:val="-9"/>
                <w:w w:val="105"/>
                <w:sz w:val="15"/>
                <w:szCs w:val="15"/>
              </w:rPr>
              <w:t xml:space="preserve"> </w:t>
            </w:r>
            <w:r>
              <w:rPr>
                <w:spacing w:val="-2"/>
                <w:w w:val="105"/>
                <w:sz w:val="15"/>
                <w:szCs w:val="15"/>
              </w:rPr>
              <w:t>variable speed</w:t>
            </w:r>
            <w:r w:rsidRPr="00BC4772">
              <w:rPr>
                <w:spacing w:val="-8"/>
                <w:w w:val="105"/>
                <w:sz w:val="15"/>
                <w:szCs w:val="15"/>
              </w:rPr>
              <w:t xml:space="preserve"> </w:t>
            </w:r>
            <w:r w:rsidRPr="00BC4772">
              <w:rPr>
                <w:spacing w:val="-1"/>
                <w:w w:val="105"/>
                <w:sz w:val="15"/>
                <w:szCs w:val="15"/>
              </w:rPr>
              <w:t>V</w:t>
            </w:r>
            <w:r w:rsidRPr="00BC4772">
              <w:rPr>
                <w:spacing w:val="2"/>
                <w:w w:val="105"/>
                <w:sz w:val="15"/>
                <w:szCs w:val="15"/>
              </w:rPr>
              <w:t>D</w:t>
            </w:r>
            <w:r w:rsidRPr="00BC4772">
              <w:rPr>
                <w:spacing w:val="-1"/>
                <w:w w:val="105"/>
                <w:sz w:val="15"/>
                <w:szCs w:val="15"/>
              </w:rPr>
              <w:t>F</w:t>
            </w:r>
            <w:r w:rsidRPr="00BC4772">
              <w:rPr>
                <w:w w:val="105"/>
                <w:sz w:val="15"/>
                <w:szCs w:val="15"/>
              </w:rPr>
              <w:t>,</w:t>
            </w:r>
            <w:r w:rsidRPr="00BC4772">
              <w:rPr>
                <w:spacing w:val="-6"/>
                <w:w w:val="105"/>
                <w:sz w:val="15"/>
                <w:szCs w:val="15"/>
              </w:rPr>
              <w:t xml:space="preserve"> </w:t>
            </w:r>
            <w:r w:rsidRPr="00BC4772">
              <w:rPr>
                <w:spacing w:val="-2"/>
                <w:w w:val="105"/>
                <w:sz w:val="15"/>
                <w:szCs w:val="15"/>
              </w:rPr>
              <w:t>v</w:t>
            </w:r>
            <w:r w:rsidRPr="00BC4772">
              <w:rPr>
                <w:spacing w:val="1"/>
                <w:w w:val="105"/>
                <w:sz w:val="15"/>
                <w:szCs w:val="15"/>
              </w:rPr>
              <w:t>o</w:t>
            </w:r>
            <w:r w:rsidRPr="00BC4772">
              <w:rPr>
                <w:spacing w:val="-1"/>
                <w:w w:val="105"/>
                <w:sz w:val="15"/>
                <w:szCs w:val="15"/>
              </w:rPr>
              <w:t>l</w:t>
            </w:r>
            <w:r w:rsidRPr="00BC4772">
              <w:rPr>
                <w:spacing w:val="-3"/>
                <w:w w:val="105"/>
                <w:sz w:val="15"/>
                <w:szCs w:val="15"/>
              </w:rPr>
              <w:t>t</w:t>
            </w:r>
            <w:r w:rsidRPr="00BC4772">
              <w:rPr>
                <w:w w:val="105"/>
                <w:sz w:val="15"/>
                <w:szCs w:val="15"/>
              </w:rPr>
              <w:t>a</w:t>
            </w:r>
            <w:r>
              <w:rPr>
                <w:spacing w:val="2"/>
                <w:w w:val="105"/>
                <w:sz w:val="15"/>
                <w:szCs w:val="15"/>
              </w:rPr>
              <w:t>g</w:t>
            </w:r>
            <w:r w:rsidRPr="00BC4772">
              <w:rPr>
                <w:w w:val="105"/>
                <w:sz w:val="15"/>
                <w:szCs w:val="15"/>
              </w:rPr>
              <w:t>e</w:t>
            </w:r>
            <w:r w:rsidRPr="00BC4772">
              <w:rPr>
                <w:spacing w:val="-6"/>
                <w:w w:val="105"/>
                <w:sz w:val="15"/>
                <w:szCs w:val="15"/>
              </w:rPr>
              <w:t xml:space="preserve"> </w:t>
            </w:r>
            <w:r w:rsidRPr="00BC4772">
              <w:rPr>
                <w:spacing w:val="1"/>
                <w:w w:val="105"/>
                <w:sz w:val="15"/>
                <w:szCs w:val="15"/>
              </w:rPr>
              <w:t>2</w:t>
            </w:r>
            <w:r w:rsidRPr="00BC4772">
              <w:rPr>
                <w:spacing w:val="-2"/>
                <w:w w:val="105"/>
                <w:sz w:val="15"/>
                <w:szCs w:val="15"/>
              </w:rPr>
              <w:t>4</w:t>
            </w:r>
            <w:r w:rsidRPr="00BC4772">
              <w:rPr>
                <w:spacing w:val="1"/>
                <w:w w:val="105"/>
                <w:sz w:val="15"/>
                <w:szCs w:val="15"/>
              </w:rPr>
              <w:t>60</w:t>
            </w:r>
            <w:r w:rsidRPr="00BC4772">
              <w:rPr>
                <w:spacing w:val="-1"/>
                <w:w w:val="105"/>
                <w:sz w:val="15"/>
                <w:szCs w:val="15"/>
              </w:rPr>
              <w:t>V</w:t>
            </w:r>
            <w:r w:rsidRPr="00BC4772">
              <w:rPr>
                <w:w w:val="105"/>
                <w:sz w:val="15"/>
                <w:szCs w:val="15"/>
              </w:rPr>
              <w:t>,</w:t>
            </w:r>
            <w:r w:rsidRPr="00BC4772">
              <w:rPr>
                <w:spacing w:val="-10"/>
                <w:w w:val="105"/>
                <w:sz w:val="15"/>
                <w:szCs w:val="15"/>
              </w:rPr>
              <w:t xml:space="preserve"> </w:t>
            </w:r>
            <w:r w:rsidRPr="00BC4772">
              <w:rPr>
                <w:spacing w:val="1"/>
                <w:w w:val="105"/>
                <w:sz w:val="15"/>
                <w:szCs w:val="15"/>
              </w:rPr>
              <w:t>3</w:t>
            </w:r>
            <w:r w:rsidRPr="00BC4772">
              <w:rPr>
                <w:spacing w:val="-3"/>
                <w:w w:val="105"/>
                <w:sz w:val="15"/>
                <w:szCs w:val="15"/>
              </w:rPr>
              <w:t>F</w:t>
            </w:r>
            <w:r w:rsidRPr="00BC4772">
              <w:rPr>
                <w:w w:val="105"/>
                <w:sz w:val="15"/>
                <w:szCs w:val="15"/>
              </w:rPr>
              <w:t>,</w:t>
            </w:r>
            <w:r w:rsidRPr="00BC4772">
              <w:rPr>
                <w:w w:val="104"/>
                <w:sz w:val="15"/>
                <w:szCs w:val="15"/>
              </w:rPr>
              <w:t xml:space="preserve"> </w:t>
            </w:r>
            <w:r>
              <w:rPr>
                <w:spacing w:val="-2"/>
                <w:w w:val="105"/>
                <w:sz w:val="15"/>
                <w:szCs w:val="15"/>
              </w:rPr>
              <w:t>frequency</w:t>
            </w:r>
            <w:r w:rsidRPr="00BC4772">
              <w:rPr>
                <w:spacing w:val="-11"/>
                <w:w w:val="105"/>
                <w:sz w:val="15"/>
                <w:szCs w:val="15"/>
              </w:rPr>
              <w:t xml:space="preserve"> </w:t>
            </w:r>
            <w:r w:rsidRPr="00BC4772">
              <w:rPr>
                <w:spacing w:val="1"/>
                <w:w w:val="105"/>
                <w:sz w:val="15"/>
                <w:szCs w:val="15"/>
              </w:rPr>
              <w:t>50</w:t>
            </w:r>
            <w:r w:rsidRPr="00BC4772">
              <w:rPr>
                <w:spacing w:val="-1"/>
                <w:w w:val="105"/>
                <w:sz w:val="15"/>
                <w:szCs w:val="15"/>
              </w:rPr>
              <w:t>H</w:t>
            </w:r>
            <w:r w:rsidRPr="00BC4772">
              <w:rPr>
                <w:w w:val="105"/>
                <w:sz w:val="15"/>
                <w:szCs w:val="15"/>
              </w:rPr>
              <w:t>z</w:t>
            </w:r>
          </w:p>
        </w:tc>
        <w:tc>
          <w:tcPr>
            <w:tcW w:w="804"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7" w:line="110" w:lineRule="exact"/>
              <w:rPr>
                <w:sz w:val="11"/>
                <w:szCs w:val="11"/>
              </w:rPr>
            </w:pPr>
          </w:p>
          <w:p w:rsidR="009632A8" w:rsidRPr="00BC4772" w:rsidRDefault="009632A8">
            <w:pPr>
              <w:pStyle w:val="TableParagraph"/>
              <w:kinsoku w:val="0"/>
              <w:overflowPunct w:val="0"/>
              <w:spacing w:line="200" w:lineRule="exact"/>
              <w:rPr>
                <w:sz w:val="20"/>
                <w:szCs w:val="20"/>
              </w:rPr>
            </w:pPr>
          </w:p>
          <w:p w:rsidR="009632A8" w:rsidRPr="00BC4772" w:rsidRDefault="009632A8">
            <w:pPr>
              <w:pStyle w:val="TableParagraph"/>
              <w:kinsoku w:val="0"/>
              <w:overflowPunct w:val="0"/>
              <w:ind w:left="243"/>
            </w:pPr>
            <w:r w:rsidRPr="00BC4772">
              <w:rPr>
                <w:w w:val="105"/>
                <w:sz w:val="15"/>
                <w:szCs w:val="15"/>
              </w:rPr>
              <w:t>1</w:t>
            </w:r>
            <w:r w:rsidRPr="00BC4772">
              <w:rPr>
                <w:spacing w:val="-4"/>
                <w:w w:val="105"/>
                <w:sz w:val="15"/>
                <w:szCs w:val="15"/>
              </w:rPr>
              <w:t xml:space="preserve"> </w:t>
            </w:r>
            <w:r w:rsidRPr="00BC4772">
              <w:rPr>
                <w:spacing w:val="-3"/>
                <w:w w:val="105"/>
                <w:sz w:val="15"/>
                <w:szCs w:val="15"/>
              </w:rPr>
              <w:t>U</w:t>
            </w:r>
            <w:r w:rsidRPr="00BC4772">
              <w:rPr>
                <w:w w:val="105"/>
                <w:sz w:val="15"/>
                <w:szCs w:val="15"/>
              </w:rPr>
              <w:t>n</w:t>
            </w:r>
          </w:p>
        </w:tc>
        <w:tc>
          <w:tcPr>
            <w:tcW w:w="1018"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9" w:line="220" w:lineRule="exact"/>
              <w:rPr>
                <w:sz w:val="22"/>
                <w:szCs w:val="22"/>
              </w:rPr>
            </w:pPr>
          </w:p>
          <w:p w:rsidR="009632A8" w:rsidRPr="00BC4772" w:rsidRDefault="009632A8">
            <w:pPr>
              <w:pStyle w:val="TableParagraph"/>
              <w:kinsoku w:val="0"/>
              <w:overflowPunct w:val="0"/>
              <w:ind w:left="82" w:right="82"/>
              <w:jc w:val="center"/>
              <w:rPr>
                <w:sz w:val="15"/>
                <w:szCs w:val="15"/>
              </w:rPr>
            </w:pPr>
            <w:r w:rsidRPr="00BC4772">
              <w:rPr>
                <w:spacing w:val="1"/>
                <w:w w:val="105"/>
                <w:sz w:val="15"/>
                <w:szCs w:val="15"/>
              </w:rPr>
              <w:t>03</w:t>
            </w:r>
            <w:r w:rsidRPr="00BC4772">
              <w:rPr>
                <w:spacing w:val="-2"/>
                <w:w w:val="105"/>
                <w:sz w:val="15"/>
                <w:szCs w:val="15"/>
              </w:rPr>
              <w:t>5</w:t>
            </w:r>
            <w:r w:rsidRPr="00BC4772">
              <w:rPr>
                <w:spacing w:val="1"/>
                <w:w w:val="105"/>
                <w:sz w:val="15"/>
                <w:szCs w:val="15"/>
              </w:rPr>
              <w:t>24</w:t>
            </w:r>
            <w:r w:rsidRPr="00BC4772">
              <w:rPr>
                <w:spacing w:val="-6"/>
                <w:w w:val="105"/>
                <w:sz w:val="15"/>
                <w:szCs w:val="15"/>
              </w:rPr>
              <w:t>-</w:t>
            </w:r>
            <w:r w:rsidRPr="00BC4772">
              <w:rPr>
                <w:spacing w:val="-2"/>
                <w:w w:val="105"/>
                <w:sz w:val="15"/>
                <w:szCs w:val="15"/>
              </w:rPr>
              <w:t>B</w:t>
            </w:r>
            <w:r w:rsidRPr="00BC4772">
              <w:rPr>
                <w:spacing w:val="-1"/>
                <w:w w:val="105"/>
                <w:sz w:val="15"/>
                <w:szCs w:val="15"/>
              </w:rPr>
              <w:t>V</w:t>
            </w:r>
            <w:r w:rsidRPr="00BC4772">
              <w:rPr>
                <w:w w:val="105"/>
                <w:sz w:val="15"/>
                <w:szCs w:val="15"/>
              </w:rPr>
              <w:t>T-</w:t>
            </w:r>
          </w:p>
          <w:p w:rsidR="009632A8" w:rsidRPr="00BC4772" w:rsidRDefault="009632A8">
            <w:pPr>
              <w:pStyle w:val="TableParagraph"/>
              <w:kinsoku w:val="0"/>
              <w:overflowPunct w:val="0"/>
              <w:spacing w:before="7"/>
              <w:ind w:left="233" w:right="234"/>
              <w:jc w:val="center"/>
            </w:pPr>
            <w:r w:rsidRPr="00BC4772">
              <w:rPr>
                <w:spacing w:val="1"/>
                <w:w w:val="105"/>
                <w:sz w:val="15"/>
                <w:szCs w:val="15"/>
              </w:rPr>
              <w:t>2</w:t>
            </w:r>
            <w:r w:rsidRPr="00BC4772">
              <w:rPr>
                <w:spacing w:val="-2"/>
                <w:w w:val="105"/>
                <w:sz w:val="15"/>
                <w:szCs w:val="15"/>
              </w:rPr>
              <w:t>0</w:t>
            </w:r>
            <w:r w:rsidRPr="00BC4772">
              <w:rPr>
                <w:spacing w:val="1"/>
                <w:w w:val="105"/>
                <w:sz w:val="15"/>
                <w:szCs w:val="15"/>
              </w:rPr>
              <w:t>3</w:t>
            </w:r>
            <w:r w:rsidRPr="00BC4772">
              <w:rPr>
                <w:spacing w:val="-6"/>
                <w:w w:val="105"/>
                <w:sz w:val="15"/>
                <w:szCs w:val="15"/>
              </w:rPr>
              <w:t>-</w:t>
            </w:r>
            <w:r w:rsidRPr="00BC4772">
              <w:rPr>
                <w:spacing w:val="2"/>
                <w:w w:val="105"/>
                <w:sz w:val="15"/>
                <w:szCs w:val="15"/>
              </w:rPr>
              <w:t>M</w:t>
            </w:r>
            <w:r w:rsidRPr="00BC4772">
              <w:rPr>
                <w:w w:val="105"/>
                <w:sz w:val="15"/>
                <w:szCs w:val="15"/>
              </w:rPr>
              <w:t>1</w:t>
            </w:r>
          </w:p>
        </w:tc>
        <w:tc>
          <w:tcPr>
            <w:tcW w:w="852"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7" w:line="110" w:lineRule="exact"/>
              <w:rPr>
                <w:sz w:val="11"/>
                <w:szCs w:val="11"/>
              </w:rPr>
            </w:pPr>
          </w:p>
          <w:p w:rsidR="009632A8" w:rsidRPr="00BC4772" w:rsidRDefault="009632A8">
            <w:pPr>
              <w:pStyle w:val="TableParagraph"/>
              <w:kinsoku w:val="0"/>
              <w:overflowPunct w:val="0"/>
              <w:spacing w:line="200" w:lineRule="exact"/>
              <w:rPr>
                <w:sz w:val="20"/>
                <w:szCs w:val="20"/>
              </w:rPr>
            </w:pPr>
          </w:p>
          <w:p w:rsidR="009632A8" w:rsidRPr="00BC4772" w:rsidRDefault="009632A8">
            <w:pPr>
              <w:pStyle w:val="TableParagraph"/>
              <w:kinsoku w:val="0"/>
              <w:overflowPunct w:val="0"/>
              <w:ind w:left="283" w:right="284"/>
              <w:jc w:val="center"/>
            </w:pPr>
            <w:r w:rsidRPr="00BC4772">
              <w:rPr>
                <w:spacing w:val="3"/>
                <w:w w:val="105"/>
                <w:sz w:val="15"/>
                <w:szCs w:val="15"/>
              </w:rPr>
              <w:t>7</w:t>
            </w:r>
            <w:r w:rsidRPr="00BC4772">
              <w:rPr>
                <w:spacing w:val="-2"/>
                <w:w w:val="105"/>
                <w:sz w:val="15"/>
                <w:szCs w:val="15"/>
              </w:rPr>
              <w:t>0</w:t>
            </w:r>
            <w:r w:rsidRPr="00BC4772">
              <w:rPr>
                <w:w w:val="105"/>
                <w:sz w:val="15"/>
                <w:szCs w:val="15"/>
              </w:rPr>
              <w:t>0</w:t>
            </w:r>
          </w:p>
        </w:tc>
        <w:tc>
          <w:tcPr>
            <w:tcW w:w="569"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7" w:line="110" w:lineRule="exact"/>
              <w:rPr>
                <w:sz w:val="11"/>
                <w:szCs w:val="11"/>
              </w:rPr>
            </w:pPr>
          </w:p>
          <w:p w:rsidR="009632A8" w:rsidRPr="00BC4772" w:rsidRDefault="009632A8">
            <w:pPr>
              <w:pStyle w:val="TableParagraph"/>
              <w:kinsoku w:val="0"/>
              <w:overflowPunct w:val="0"/>
              <w:spacing w:line="200" w:lineRule="exact"/>
              <w:rPr>
                <w:sz w:val="20"/>
                <w:szCs w:val="20"/>
              </w:rPr>
            </w:pPr>
          </w:p>
          <w:p w:rsidR="009632A8" w:rsidRPr="00BC4772" w:rsidRDefault="009632A8">
            <w:pPr>
              <w:pStyle w:val="TableParagraph"/>
              <w:kinsoku w:val="0"/>
              <w:overflowPunct w:val="0"/>
              <w:ind w:left="179"/>
            </w:pPr>
            <w:r w:rsidRPr="00BC4772">
              <w:rPr>
                <w:color w:val="221E1F"/>
                <w:spacing w:val="-1"/>
                <w:w w:val="105"/>
                <w:sz w:val="15"/>
                <w:szCs w:val="15"/>
              </w:rPr>
              <w:t>H</w:t>
            </w:r>
            <w:r w:rsidRPr="00BC4772">
              <w:rPr>
                <w:color w:val="221E1F"/>
                <w:w w:val="105"/>
                <w:sz w:val="15"/>
                <w:szCs w:val="15"/>
              </w:rPr>
              <w:t>P</w:t>
            </w:r>
          </w:p>
        </w:tc>
      </w:tr>
    </w:tbl>
    <w:p w:rsidR="009632A8" w:rsidRPr="00BC4772" w:rsidRDefault="009632A8">
      <w:pPr>
        <w:sectPr w:rsidR="009632A8" w:rsidRPr="00BC4772">
          <w:pgSz w:w="11900" w:h="16840"/>
          <w:pgMar w:top="1580" w:right="820" w:bottom="1840" w:left="840" w:header="0" w:footer="1643" w:gutter="0"/>
          <w:cols w:space="720" w:equalWidth="0">
            <w:col w:w="10240"/>
          </w:cols>
          <w:noEndnote/>
        </w:sectPr>
      </w:pPr>
    </w:p>
    <w:p w:rsidR="009632A8" w:rsidRPr="00BC4772" w:rsidRDefault="00C77DEF">
      <w:pPr>
        <w:kinsoku w:val="0"/>
        <w:overflowPunct w:val="0"/>
        <w:spacing w:before="8" w:line="150" w:lineRule="exact"/>
        <w:rPr>
          <w:sz w:val="15"/>
          <w:szCs w:val="15"/>
        </w:rPr>
      </w:pPr>
      <w:r>
        <w:rPr>
          <w:noProof/>
          <w:lang w:val="es-CL" w:eastAsia="es-CL"/>
        </w:rPr>
        <w:lastRenderedPageBreak/>
        <mc:AlternateContent>
          <mc:Choice Requires="wpg">
            <w:drawing>
              <wp:anchor distT="0" distB="0" distL="114300" distR="114300" simplePos="0" relativeHeight="251657728" behindDoc="1" locked="0" layoutInCell="0" allowOverlap="1">
                <wp:simplePos x="0" y="0"/>
                <wp:positionH relativeFrom="page">
                  <wp:posOffset>293370</wp:posOffset>
                </wp:positionH>
                <wp:positionV relativeFrom="page">
                  <wp:posOffset>750570</wp:posOffset>
                </wp:positionV>
                <wp:extent cx="6979285" cy="9198610"/>
                <wp:effectExtent l="0" t="0" r="0" b="0"/>
                <wp:wrapNone/>
                <wp:docPr id="31"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79285" cy="9198610"/>
                          <a:chOff x="462" y="1182"/>
                          <a:chExt cx="10991" cy="14486"/>
                        </a:xfrm>
                      </wpg:grpSpPr>
                      <wps:wsp>
                        <wps:cNvPr id="32" name="Freeform 34"/>
                        <wps:cNvSpPr>
                          <a:spLocks/>
                        </wps:cNvSpPr>
                        <wps:spPr bwMode="auto">
                          <a:xfrm>
                            <a:off x="467" y="1187"/>
                            <a:ext cx="10980" cy="20"/>
                          </a:xfrm>
                          <a:custGeom>
                            <a:avLst/>
                            <a:gdLst>
                              <a:gd name="T0" fmla="*/ 0 w 10980"/>
                              <a:gd name="T1" fmla="*/ 0 h 20"/>
                              <a:gd name="T2" fmla="*/ 10979 w 10980"/>
                              <a:gd name="T3" fmla="*/ 0 h 20"/>
                            </a:gdLst>
                            <a:ahLst/>
                            <a:cxnLst>
                              <a:cxn ang="0">
                                <a:pos x="T0" y="T1"/>
                              </a:cxn>
                              <a:cxn ang="0">
                                <a:pos x="T2" y="T3"/>
                              </a:cxn>
                            </a:cxnLst>
                            <a:rect l="0" t="0" r="r" b="b"/>
                            <a:pathLst>
                              <a:path w="10980" h="20">
                                <a:moveTo>
                                  <a:pt x="0" y="0"/>
                                </a:moveTo>
                                <a:lnTo>
                                  <a:pt x="1097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Freeform 35"/>
                        <wps:cNvSpPr>
                          <a:spLocks/>
                        </wps:cNvSpPr>
                        <wps:spPr bwMode="auto">
                          <a:xfrm>
                            <a:off x="472" y="1192"/>
                            <a:ext cx="20" cy="14465"/>
                          </a:xfrm>
                          <a:custGeom>
                            <a:avLst/>
                            <a:gdLst>
                              <a:gd name="T0" fmla="*/ 0 w 20"/>
                              <a:gd name="T1" fmla="*/ 0 h 14465"/>
                              <a:gd name="T2" fmla="*/ 0 w 20"/>
                              <a:gd name="T3" fmla="*/ 14464 h 14465"/>
                            </a:gdLst>
                            <a:ahLst/>
                            <a:cxnLst>
                              <a:cxn ang="0">
                                <a:pos x="T0" y="T1"/>
                              </a:cxn>
                              <a:cxn ang="0">
                                <a:pos x="T2" y="T3"/>
                              </a:cxn>
                            </a:cxnLst>
                            <a:rect l="0" t="0" r="r" b="b"/>
                            <a:pathLst>
                              <a:path w="20" h="14465">
                                <a:moveTo>
                                  <a:pt x="0" y="0"/>
                                </a:moveTo>
                                <a:lnTo>
                                  <a:pt x="0" y="14464"/>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Freeform 36"/>
                        <wps:cNvSpPr>
                          <a:spLocks/>
                        </wps:cNvSpPr>
                        <wps:spPr bwMode="auto">
                          <a:xfrm>
                            <a:off x="11443" y="1192"/>
                            <a:ext cx="20" cy="14465"/>
                          </a:xfrm>
                          <a:custGeom>
                            <a:avLst/>
                            <a:gdLst>
                              <a:gd name="T0" fmla="*/ 0 w 20"/>
                              <a:gd name="T1" fmla="*/ 0 h 14465"/>
                              <a:gd name="T2" fmla="*/ 0 w 20"/>
                              <a:gd name="T3" fmla="*/ 14464 h 14465"/>
                            </a:gdLst>
                            <a:ahLst/>
                            <a:cxnLst>
                              <a:cxn ang="0">
                                <a:pos x="T0" y="T1"/>
                              </a:cxn>
                              <a:cxn ang="0">
                                <a:pos x="T2" y="T3"/>
                              </a:cxn>
                            </a:cxnLst>
                            <a:rect l="0" t="0" r="r" b="b"/>
                            <a:pathLst>
                              <a:path w="20" h="14465">
                                <a:moveTo>
                                  <a:pt x="0" y="0"/>
                                </a:moveTo>
                                <a:lnTo>
                                  <a:pt x="0" y="14464"/>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Freeform 37"/>
                        <wps:cNvSpPr>
                          <a:spLocks/>
                        </wps:cNvSpPr>
                        <wps:spPr bwMode="auto">
                          <a:xfrm>
                            <a:off x="467" y="15662"/>
                            <a:ext cx="10980" cy="20"/>
                          </a:xfrm>
                          <a:custGeom>
                            <a:avLst/>
                            <a:gdLst>
                              <a:gd name="T0" fmla="*/ 0 w 10980"/>
                              <a:gd name="T1" fmla="*/ 0 h 20"/>
                              <a:gd name="T2" fmla="*/ 10979 w 10980"/>
                              <a:gd name="T3" fmla="*/ 0 h 20"/>
                            </a:gdLst>
                            <a:ahLst/>
                            <a:cxnLst>
                              <a:cxn ang="0">
                                <a:pos x="T0" y="T1"/>
                              </a:cxn>
                              <a:cxn ang="0">
                                <a:pos x="T2" y="T3"/>
                              </a:cxn>
                            </a:cxnLst>
                            <a:rect l="0" t="0" r="r" b="b"/>
                            <a:pathLst>
                              <a:path w="10980" h="20">
                                <a:moveTo>
                                  <a:pt x="0" y="0"/>
                                </a:moveTo>
                                <a:lnTo>
                                  <a:pt x="1097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id="Group 33" o:spid="_x0000_s1026" style="position:absolute;margin-left:23.1pt;margin-top:59.1pt;width:549.55pt;height:724.3pt;z-index:-251658752;mso-position-horizontal-relative:page;mso-position-vertical-relative:page" coordorigin="462,1182" coordsize="10991,1448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" o:allowincell="f">
                <v:polyline id="Freeform 34" o:spid="_x0000_s1027" style="position:absolute;visibility:visible;mso-wrap-style:square;v-text-anchor:top" points="467,1187,11446,1187" coordsize="10980,2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FWI2cxgAA&#10;ANsAAAAPAAAAZHJzL2Rvd25yZXYueG1sRI/NasMwEITvhbyD2EAupZHjFtO4lkNoMOTQS/MDOW6s&#10;rW1irYylxk6fvioUchxm5hsmW42mFVfqXWNZwWIegSAurW64UnDYF0+vIJxH1thaJgU3crDKJw8Z&#10;ptoO/EnXna9EgLBLUUHtfZdK6cqaDLq57YiD92V7gz7IvpK6xyHATSvjKEqkwYbDQo0dvddUXnbf&#10;RoFNThszPLbR8mP4Wb7ExbE8rwulZtNx/QbC0+jv4f/2Vit4juHvS/gBMv8F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FWI2cxgAAANsAAAAPAAAAAAAAAAAAAAAAAJcCAABkcnMv&#10;ZG93bnJldi54bWxQSwUGAAAAAAQABAD1AAAAigMAAAAA&#10;" filled="f" strokeweight=".58pt">
                  <v:path arrowok="t" o:connecttype="custom" o:connectlocs="0,0;10979,0" o:connectangles="0,0"/>
                </v:polyline>
                <v:polyline id="Freeform 35" o:spid="_x0000_s1028" style="position:absolute;visibility:visible;mso-wrap-style:square;v-text-anchor:top" points="472,1192,472,15656" coordsize="20,1446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5h8GwwAA&#10;ANsAAAAPAAAAZHJzL2Rvd25yZXYueG1sRI9BawIxFITvhf6H8IReimatUGU1ShUElV60PXh8bF43&#10;WzcvIYm6/nsjFHocZuYbZrbobCsuFGLjWMFwUIAgrpxuuFbw/bXuT0DEhKyxdUwKbhRhMX9+mmGp&#10;3ZX3dDmkWmQIxxIVmJR8KWWsDFmMA+eJs/fjgsWUZailDnjNcNvKt6J4lxYbzgsGPa0MVafD2Soo&#10;tqFZoj++bj79UY93vytrJjelXnrdxxREoi79h//aG61gNILHl/wD5PwO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P5h8GwwAAANsAAAAPAAAAAAAAAAAAAAAAAJcCAABkcnMvZG93&#10;bnJldi54bWxQSwUGAAAAAAQABAD1AAAAhwMAAAAA&#10;" filled="f" strokeweight="7365emu">
                  <v:path arrowok="t" o:connecttype="custom" o:connectlocs="0,0;0,14464" o:connectangles="0,0"/>
                </v:polyline>
                <v:polyline id="Freeform 36" o:spid="_x0000_s1029" style="position:absolute;visibility:visible;mso-wrap-style:square;v-text-anchor:top" points="11443,1192,11443,15656" coordsize="20,1446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D4dyxAAA&#10;ANsAAAAPAAAAZHJzL2Rvd25yZXYueG1sRI9PawIxFMTvBb9DeIVeRLP9Q5XVKFYoaPGi9eDxsXlu&#10;1m5eQpLq+u0bQehxmJnfMNN5Z1txphAbxwqehwUI4srphmsF++/PwRhETMgaW8ek4EoR5rPewxRL&#10;7S68pfMu1SJDOJaowKTkSyljZchiHDpPnL2jCxZTlqGWOuAlw20rX4riXVpsOC8Y9LQ0VP3sfq2C&#10;Yh2aD/SH/mrjD3r0dVpaM74q9fTYLSYgEnXpP3xvr7SC1ze4fck/QM7+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wA+HcsQAAADbAAAADwAAAAAAAAAAAAAAAACXAgAAZHJzL2Rv&#10;d25yZXYueG1sUEsFBgAAAAAEAAQA9QAAAIgDAAAAAA==&#10;" filled="f" strokeweight="7365emu">
                  <v:path arrowok="t" o:connecttype="custom" o:connectlocs="0,0;0,14464" o:connectangles="0,0"/>
                </v:polyline>
                <v:polyline id="Freeform 37" o:spid="_x0000_s1030" style="position:absolute;visibility:visible;mso-wrap-style:square;v-text-anchor:top" points="467,15662,11446,15662" coordsize="10980,2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sRXoxQAA&#10;ANsAAAAPAAAAZHJzL2Rvd25yZXYueG1sRI9Ba8JAFITvBf/D8oReim7UKpq6iigBD160FTw+s88k&#10;NPs2ZLcm+utdoeBxmJlvmPmyNaW4Uu0KywoG/QgEcWp1wZmCn++kNwXhPLLG0jIpuJGD5aLzNsdY&#10;24b3dD34TAQIuxgV5N5XsZQuzcmg69uKOHgXWxv0QdaZ1DU2AW5KOYyiiTRYcFjIsaJ1Tunv4c8o&#10;sJPTxjQfZTTbNffZ5zA5pudVotR7t119gfDU+lf4v73VCkZjeH4JP0AuHg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qxFejFAAAA2wAAAA8AAAAAAAAAAAAAAAAAlwIAAGRycy9k&#10;b3ducmV2LnhtbFBLBQYAAAAABAAEAPUAAACJAwAAAAA=&#10;" filled="f" strokeweight=".58pt">
                  <v:path arrowok="t" o:connecttype="custom" o:connectlocs="0,0;10979,0" o:connectangles="0,0"/>
                </v:polyline>
                <w10:wrap anchorx="page" anchory="page"/>
              </v:group>
            </w:pict>
          </mc:Fallback>
        </mc:AlternateContent>
      </w:r>
    </w:p>
    <w:p w:rsidR="009632A8" w:rsidRPr="00BC4772" w:rsidRDefault="009632A8">
      <w:pPr>
        <w:kinsoku w:val="0"/>
        <w:overflowPunct w:val="0"/>
        <w:spacing w:line="200" w:lineRule="exact"/>
        <w:rPr>
          <w:sz w:val="20"/>
          <w:szCs w:val="20"/>
        </w:rPr>
      </w:pPr>
    </w:p>
    <w:tbl>
      <w:tblPr>
        <w:tblW w:w="0" w:type="auto"/>
        <w:tblInd w:w="105" w:type="dxa"/>
        <w:tblLayout w:type="fixed"/>
        <w:tblCellMar>
          <w:left w:w="0" w:type="dxa"/>
          <w:right w:w="0" w:type="dxa"/>
        </w:tblCellMar>
        <w:tblLook w:val="0000" w:firstRow="0" w:lastRow="0" w:firstColumn="0" w:lastColumn="0" w:noHBand="0" w:noVBand="0"/>
      </w:tblPr>
      <w:tblGrid>
        <w:gridCol w:w="705"/>
        <w:gridCol w:w="6077"/>
        <w:gridCol w:w="804"/>
        <w:gridCol w:w="1018"/>
        <w:gridCol w:w="852"/>
        <w:gridCol w:w="569"/>
      </w:tblGrid>
      <w:tr w:rsidR="009632A8" w:rsidRPr="00BC4772">
        <w:trPr>
          <w:trHeight w:hRule="exact" w:val="482"/>
        </w:trPr>
        <w:tc>
          <w:tcPr>
            <w:tcW w:w="705" w:type="dxa"/>
            <w:tcBorders>
              <w:top w:val="single" w:sz="2" w:space="0" w:color="000000"/>
              <w:left w:val="single" w:sz="28" w:space="0" w:color="BFBFBF"/>
              <w:bottom w:val="single" w:sz="2" w:space="0" w:color="000000"/>
              <w:right w:val="single" w:sz="2" w:space="0" w:color="000000"/>
            </w:tcBorders>
            <w:shd w:val="clear" w:color="auto" w:fill="BFBFBF"/>
          </w:tcPr>
          <w:p w:rsidR="009632A8" w:rsidRPr="00BC4772" w:rsidRDefault="009632A8">
            <w:pPr>
              <w:pStyle w:val="TableParagraph"/>
              <w:kinsoku w:val="0"/>
              <w:overflowPunct w:val="0"/>
              <w:spacing w:before="4" w:line="150" w:lineRule="exact"/>
              <w:rPr>
                <w:sz w:val="15"/>
                <w:szCs w:val="15"/>
              </w:rPr>
            </w:pPr>
          </w:p>
          <w:p w:rsidR="009632A8" w:rsidRPr="00BC4772" w:rsidRDefault="009632A8">
            <w:pPr>
              <w:pStyle w:val="TableParagraph"/>
              <w:kinsoku w:val="0"/>
              <w:overflowPunct w:val="0"/>
              <w:ind w:left="31"/>
            </w:pPr>
            <w:r w:rsidRPr="00BC4772">
              <w:rPr>
                <w:b/>
                <w:bCs/>
                <w:spacing w:val="1"/>
                <w:w w:val="105"/>
                <w:sz w:val="15"/>
                <w:szCs w:val="15"/>
              </w:rPr>
              <w:t>I</w:t>
            </w:r>
            <w:r w:rsidRPr="00BC4772">
              <w:rPr>
                <w:b/>
                <w:bCs/>
                <w:w w:val="105"/>
                <w:sz w:val="15"/>
                <w:szCs w:val="15"/>
              </w:rPr>
              <w:t>tem</w:t>
            </w:r>
            <w:r w:rsidRPr="00BC4772">
              <w:rPr>
                <w:b/>
                <w:bCs/>
                <w:spacing w:val="-10"/>
                <w:w w:val="105"/>
                <w:sz w:val="15"/>
                <w:szCs w:val="15"/>
              </w:rPr>
              <w:t xml:space="preserve"> </w:t>
            </w:r>
            <w:r w:rsidRPr="00BC4772">
              <w:rPr>
                <w:b/>
                <w:bCs/>
                <w:spacing w:val="-1"/>
                <w:w w:val="105"/>
                <w:sz w:val="15"/>
                <w:szCs w:val="15"/>
              </w:rPr>
              <w:t>N</w:t>
            </w:r>
            <w:r w:rsidRPr="00BC4772">
              <w:rPr>
                <w:b/>
                <w:bCs/>
                <w:w w:val="105"/>
                <w:sz w:val="15"/>
                <w:szCs w:val="15"/>
              </w:rPr>
              <w:t>°</w:t>
            </w:r>
          </w:p>
        </w:tc>
        <w:tc>
          <w:tcPr>
            <w:tcW w:w="6077" w:type="dxa"/>
            <w:tcBorders>
              <w:top w:val="single" w:sz="2" w:space="0" w:color="000000"/>
              <w:left w:val="single" w:sz="2" w:space="0" w:color="000000"/>
              <w:bottom w:val="single" w:sz="2" w:space="0" w:color="000000"/>
              <w:right w:val="single" w:sz="2" w:space="0" w:color="000000"/>
            </w:tcBorders>
            <w:shd w:val="clear" w:color="auto" w:fill="BFBFBF"/>
          </w:tcPr>
          <w:p w:rsidR="009632A8" w:rsidRPr="00BC4772" w:rsidRDefault="009632A8">
            <w:pPr>
              <w:pStyle w:val="TableParagraph"/>
              <w:kinsoku w:val="0"/>
              <w:overflowPunct w:val="0"/>
              <w:spacing w:before="4" w:line="150" w:lineRule="exact"/>
              <w:rPr>
                <w:sz w:val="15"/>
                <w:szCs w:val="15"/>
              </w:rPr>
            </w:pPr>
          </w:p>
          <w:p w:rsidR="009632A8" w:rsidRPr="00BC4772" w:rsidRDefault="009632A8">
            <w:pPr>
              <w:pStyle w:val="TableParagraph"/>
              <w:kinsoku w:val="0"/>
              <w:overflowPunct w:val="0"/>
              <w:ind w:left="63"/>
            </w:pPr>
            <w:r w:rsidRPr="00BC4772">
              <w:rPr>
                <w:b/>
                <w:bCs/>
                <w:spacing w:val="-1"/>
                <w:w w:val="105"/>
                <w:sz w:val="15"/>
                <w:szCs w:val="15"/>
              </w:rPr>
              <w:t>D</w:t>
            </w:r>
            <w:r w:rsidRPr="00BC4772">
              <w:rPr>
                <w:b/>
                <w:bCs/>
                <w:w w:val="105"/>
                <w:sz w:val="15"/>
                <w:szCs w:val="15"/>
              </w:rPr>
              <w:t>e</w:t>
            </w:r>
            <w:r w:rsidRPr="00BC4772">
              <w:rPr>
                <w:b/>
                <w:bCs/>
                <w:spacing w:val="1"/>
                <w:w w:val="105"/>
                <w:sz w:val="15"/>
                <w:szCs w:val="15"/>
              </w:rPr>
              <w:t>s</w:t>
            </w:r>
            <w:r w:rsidRPr="00BC4772">
              <w:rPr>
                <w:b/>
                <w:bCs/>
                <w:w w:val="105"/>
                <w:sz w:val="15"/>
                <w:szCs w:val="15"/>
              </w:rPr>
              <w:t>cr</w:t>
            </w:r>
            <w:r w:rsidRPr="00BC4772">
              <w:rPr>
                <w:b/>
                <w:bCs/>
                <w:spacing w:val="-1"/>
                <w:w w:val="105"/>
                <w:sz w:val="15"/>
                <w:szCs w:val="15"/>
              </w:rPr>
              <w:t>ip</w:t>
            </w:r>
            <w:r w:rsidR="000A7E80">
              <w:rPr>
                <w:b/>
                <w:bCs/>
                <w:w w:val="105"/>
                <w:sz w:val="15"/>
                <w:szCs w:val="15"/>
              </w:rPr>
              <w:t>tion</w:t>
            </w:r>
          </w:p>
        </w:tc>
        <w:tc>
          <w:tcPr>
            <w:tcW w:w="804" w:type="dxa"/>
            <w:tcBorders>
              <w:top w:val="single" w:sz="2" w:space="0" w:color="000000"/>
              <w:left w:val="single" w:sz="2" w:space="0" w:color="000000"/>
              <w:bottom w:val="single" w:sz="2" w:space="0" w:color="000000"/>
              <w:right w:val="single" w:sz="2" w:space="0" w:color="000000"/>
            </w:tcBorders>
            <w:shd w:val="clear" w:color="auto" w:fill="BFBFBF"/>
          </w:tcPr>
          <w:p w:rsidR="009632A8" w:rsidRPr="00BC4772" w:rsidRDefault="009632A8">
            <w:pPr>
              <w:pStyle w:val="TableParagraph"/>
              <w:kinsoku w:val="0"/>
              <w:overflowPunct w:val="0"/>
              <w:spacing w:before="4" w:line="150" w:lineRule="exact"/>
              <w:rPr>
                <w:sz w:val="15"/>
                <w:szCs w:val="15"/>
              </w:rPr>
            </w:pPr>
          </w:p>
          <w:p w:rsidR="009632A8" w:rsidRPr="00BC4772" w:rsidRDefault="00F87088">
            <w:pPr>
              <w:pStyle w:val="TableParagraph"/>
              <w:kinsoku w:val="0"/>
              <w:overflowPunct w:val="0"/>
              <w:ind w:left="63"/>
            </w:pPr>
            <w:r>
              <w:rPr>
                <w:b/>
                <w:bCs/>
                <w:spacing w:val="-1"/>
                <w:w w:val="105"/>
                <w:sz w:val="15"/>
                <w:szCs w:val="15"/>
              </w:rPr>
              <w:t>Amount</w:t>
            </w:r>
          </w:p>
        </w:tc>
        <w:tc>
          <w:tcPr>
            <w:tcW w:w="1018" w:type="dxa"/>
            <w:tcBorders>
              <w:top w:val="single" w:sz="2" w:space="0" w:color="000000"/>
              <w:left w:val="single" w:sz="2" w:space="0" w:color="000000"/>
              <w:bottom w:val="single" w:sz="2" w:space="0" w:color="000000"/>
              <w:right w:val="single" w:sz="2" w:space="0" w:color="000000"/>
            </w:tcBorders>
            <w:shd w:val="clear" w:color="auto" w:fill="BFBFBF"/>
          </w:tcPr>
          <w:p w:rsidR="009632A8" w:rsidRPr="00BC4772" w:rsidRDefault="009632A8">
            <w:pPr>
              <w:pStyle w:val="TableParagraph"/>
              <w:kinsoku w:val="0"/>
              <w:overflowPunct w:val="0"/>
              <w:spacing w:before="4" w:line="150" w:lineRule="exact"/>
              <w:rPr>
                <w:sz w:val="15"/>
                <w:szCs w:val="15"/>
              </w:rPr>
            </w:pPr>
          </w:p>
          <w:p w:rsidR="009632A8" w:rsidRPr="00BC4772" w:rsidRDefault="009632A8">
            <w:pPr>
              <w:pStyle w:val="TableParagraph"/>
              <w:kinsoku w:val="0"/>
              <w:overflowPunct w:val="0"/>
              <w:ind w:left="63"/>
            </w:pPr>
            <w:r w:rsidRPr="00BC4772">
              <w:rPr>
                <w:b/>
                <w:bCs/>
                <w:spacing w:val="-2"/>
                <w:w w:val="105"/>
                <w:sz w:val="15"/>
                <w:szCs w:val="15"/>
              </w:rPr>
              <w:t>T</w:t>
            </w:r>
            <w:r w:rsidRPr="00BC4772">
              <w:rPr>
                <w:b/>
                <w:bCs/>
                <w:spacing w:val="-3"/>
                <w:w w:val="105"/>
                <w:sz w:val="15"/>
                <w:szCs w:val="15"/>
              </w:rPr>
              <w:t>A</w:t>
            </w:r>
            <w:r w:rsidRPr="00BC4772">
              <w:rPr>
                <w:b/>
                <w:bCs/>
                <w:w w:val="105"/>
                <w:sz w:val="15"/>
                <w:szCs w:val="15"/>
              </w:rPr>
              <w:t>G</w:t>
            </w:r>
          </w:p>
        </w:tc>
        <w:tc>
          <w:tcPr>
            <w:tcW w:w="852" w:type="dxa"/>
            <w:tcBorders>
              <w:top w:val="single" w:sz="2" w:space="0" w:color="000000"/>
              <w:left w:val="single" w:sz="2" w:space="0" w:color="000000"/>
              <w:bottom w:val="single" w:sz="2" w:space="0" w:color="000000"/>
              <w:right w:val="single" w:sz="2" w:space="0" w:color="000000"/>
            </w:tcBorders>
            <w:shd w:val="clear" w:color="auto" w:fill="BFBFBF"/>
          </w:tcPr>
          <w:p w:rsidR="009632A8" w:rsidRPr="00BC4772" w:rsidRDefault="00F87088">
            <w:pPr>
              <w:pStyle w:val="TableParagraph"/>
              <w:kinsoku w:val="0"/>
              <w:overflowPunct w:val="0"/>
              <w:spacing w:before="63" w:line="250" w:lineRule="auto"/>
              <w:ind w:left="63"/>
            </w:pPr>
            <w:r>
              <w:rPr>
                <w:b/>
                <w:bCs/>
                <w:w w:val="105"/>
                <w:sz w:val="15"/>
                <w:szCs w:val="15"/>
              </w:rPr>
              <w:t>Point of</w:t>
            </w:r>
            <w:r w:rsidR="009632A8" w:rsidRPr="00BC4772">
              <w:rPr>
                <w:b/>
                <w:bCs/>
                <w:w w:val="104"/>
                <w:sz w:val="15"/>
                <w:szCs w:val="15"/>
              </w:rPr>
              <w:t xml:space="preserve"> </w:t>
            </w:r>
            <w:r w:rsidR="009632A8" w:rsidRPr="00BC4772">
              <w:rPr>
                <w:b/>
                <w:bCs/>
                <w:w w:val="105"/>
                <w:sz w:val="15"/>
                <w:szCs w:val="15"/>
              </w:rPr>
              <w:t>O</w:t>
            </w:r>
            <w:r w:rsidR="009632A8" w:rsidRPr="00BC4772">
              <w:rPr>
                <w:b/>
                <w:bCs/>
                <w:spacing w:val="-1"/>
                <w:w w:val="105"/>
                <w:sz w:val="15"/>
                <w:szCs w:val="15"/>
              </w:rPr>
              <w:t>p</w:t>
            </w:r>
            <w:r w:rsidR="009632A8" w:rsidRPr="00BC4772">
              <w:rPr>
                <w:b/>
                <w:bCs/>
                <w:w w:val="105"/>
                <w:sz w:val="15"/>
                <w:szCs w:val="15"/>
              </w:rPr>
              <w:t>.</w:t>
            </w:r>
          </w:p>
        </w:tc>
        <w:tc>
          <w:tcPr>
            <w:tcW w:w="569" w:type="dxa"/>
            <w:tcBorders>
              <w:top w:val="single" w:sz="2" w:space="0" w:color="000000"/>
              <w:left w:val="single" w:sz="2" w:space="0" w:color="000000"/>
              <w:bottom w:val="single" w:sz="2" w:space="0" w:color="000000"/>
              <w:right w:val="single" w:sz="28" w:space="0" w:color="BFBFBF"/>
            </w:tcBorders>
            <w:shd w:val="clear" w:color="auto" w:fill="BFBFBF"/>
          </w:tcPr>
          <w:p w:rsidR="009632A8" w:rsidRPr="00BC4772" w:rsidRDefault="009632A8">
            <w:pPr>
              <w:pStyle w:val="TableParagraph"/>
              <w:kinsoku w:val="0"/>
              <w:overflowPunct w:val="0"/>
              <w:spacing w:before="4" w:line="150" w:lineRule="exact"/>
              <w:rPr>
                <w:sz w:val="15"/>
                <w:szCs w:val="15"/>
              </w:rPr>
            </w:pPr>
          </w:p>
          <w:p w:rsidR="009632A8" w:rsidRPr="00BC4772" w:rsidRDefault="009632A8">
            <w:pPr>
              <w:pStyle w:val="TableParagraph"/>
              <w:kinsoku w:val="0"/>
              <w:overflowPunct w:val="0"/>
              <w:ind w:left="66"/>
            </w:pPr>
            <w:proofErr w:type="spellStart"/>
            <w:r w:rsidRPr="00BC4772">
              <w:rPr>
                <w:b/>
                <w:bCs/>
                <w:spacing w:val="-3"/>
                <w:w w:val="105"/>
                <w:sz w:val="15"/>
                <w:szCs w:val="15"/>
              </w:rPr>
              <w:t>U</w:t>
            </w:r>
            <w:r w:rsidRPr="00BC4772">
              <w:rPr>
                <w:b/>
                <w:bCs/>
                <w:spacing w:val="-2"/>
                <w:w w:val="105"/>
                <w:sz w:val="15"/>
                <w:szCs w:val="15"/>
              </w:rPr>
              <w:t>o</w:t>
            </w:r>
            <w:r w:rsidRPr="00BC4772">
              <w:rPr>
                <w:b/>
                <w:bCs/>
                <w:w w:val="105"/>
                <w:sz w:val="15"/>
                <w:szCs w:val="15"/>
              </w:rPr>
              <w:t>M</w:t>
            </w:r>
            <w:proofErr w:type="spellEnd"/>
          </w:p>
        </w:tc>
      </w:tr>
      <w:tr w:rsidR="009632A8" w:rsidRPr="00BC4772">
        <w:trPr>
          <w:trHeight w:hRule="exact" w:val="826"/>
        </w:trPr>
        <w:tc>
          <w:tcPr>
            <w:tcW w:w="705"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7" w:line="110" w:lineRule="exact"/>
              <w:rPr>
                <w:sz w:val="11"/>
                <w:szCs w:val="11"/>
              </w:rPr>
            </w:pPr>
          </w:p>
          <w:p w:rsidR="009632A8" w:rsidRPr="00BC4772" w:rsidRDefault="009632A8">
            <w:pPr>
              <w:pStyle w:val="TableParagraph"/>
              <w:kinsoku w:val="0"/>
              <w:overflowPunct w:val="0"/>
              <w:spacing w:line="200" w:lineRule="exact"/>
              <w:rPr>
                <w:sz w:val="20"/>
                <w:szCs w:val="20"/>
              </w:rPr>
            </w:pPr>
          </w:p>
          <w:p w:rsidR="009632A8" w:rsidRPr="00BC4772" w:rsidRDefault="009632A8">
            <w:pPr>
              <w:pStyle w:val="TableParagraph"/>
              <w:kinsoku w:val="0"/>
              <w:overflowPunct w:val="0"/>
              <w:ind w:left="234"/>
            </w:pPr>
            <w:r w:rsidRPr="00BC4772">
              <w:rPr>
                <w:spacing w:val="1"/>
                <w:w w:val="105"/>
                <w:sz w:val="15"/>
                <w:szCs w:val="15"/>
              </w:rPr>
              <w:t>0</w:t>
            </w:r>
            <w:r w:rsidRPr="00BC4772">
              <w:rPr>
                <w:spacing w:val="-2"/>
                <w:w w:val="105"/>
                <w:sz w:val="15"/>
                <w:szCs w:val="15"/>
              </w:rPr>
              <w:t>0</w:t>
            </w:r>
            <w:r w:rsidRPr="00BC4772">
              <w:rPr>
                <w:w w:val="105"/>
                <w:sz w:val="15"/>
                <w:szCs w:val="15"/>
              </w:rPr>
              <w:t>8</w:t>
            </w:r>
          </w:p>
        </w:tc>
        <w:tc>
          <w:tcPr>
            <w:tcW w:w="6077"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6" w:line="110" w:lineRule="exact"/>
              <w:rPr>
                <w:sz w:val="11"/>
                <w:szCs w:val="11"/>
              </w:rPr>
            </w:pPr>
          </w:p>
          <w:p w:rsidR="00F87088" w:rsidRPr="00BC4772" w:rsidRDefault="00F87088" w:rsidP="00F87088">
            <w:pPr>
              <w:pStyle w:val="TableParagraph"/>
              <w:kinsoku w:val="0"/>
              <w:overflowPunct w:val="0"/>
              <w:ind w:left="231"/>
              <w:rPr>
                <w:sz w:val="15"/>
                <w:szCs w:val="15"/>
              </w:rPr>
            </w:pPr>
            <w:r>
              <w:rPr>
                <w:b/>
                <w:bCs/>
                <w:spacing w:val="-2"/>
                <w:w w:val="105"/>
                <w:sz w:val="15"/>
                <w:szCs w:val="15"/>
              </w:rPr>
              <w:t xml:space="preserve">Centrifuge </w:t>
            </w:r>
            <w:r w:rsidR="004F1AD9">
              <w:rPr>
                <w:b/>
                <w:bCs/>
                <w:spacing w:val="-2"/>
                <w:w w:val="105"/>
                <w:sz w:val="15"/>
                <w:szCs w:val="15"/>
              </w:rPr>
              <w:t>pump</w:t>
            </w:r>
            <w:r>
              <w:rPr>
                <w:b/>
                <w:bCs/>
                <w:spacing w:val="-2"/>
                <w:w w:val="105"/>
                <w:sz w:val="15"/>
                <w:szCs w:val="15"/>
              </w:rPr>
              <w:t xml:space="preserve"> engine for vertical Station</w:t>
            </w:r>
            <w:r w:rsidRPr="00BC4772">
              <w:rPr>
                <w:b/>
                <w:bCs/>
                <w:spacing w:val="-9"/>
                <w:w w:val="105"/>
                <w:sz w:val="15"/>
                <w:szCs w:val="15"/>
              </w:rPr>
              <w:t xml:space="preserve"> </w:t>
            </w:r>
            <w:r w:rsidRPr="00BC4772">
              <w:rPr>
                <w:b/>
                <w:bCs/>
                <w:w w:val="105"/>
                <w:sz w:val="15"/>
                <w:szCs w:val="15"/>
              </w:rPr>
              <w:t>P</w:t>
            </w:r>
            <w:r w:rsidRPr="00BC4772">
              <w:rPr>
                <w:b/>
                <w:bCs/>
                <w:spacing w:val="-1"/>
                <w:w w:val="105"/>
                <w:sz w:val="15"/>
                <w:szCs w:val="15"/>
              </w:rPr>
              <w:t>S</w:t>
            </w:r>
            <w:r w:rsidRPr="00BC4772">
              <w:rPr>
                <w:b/>
                <w:bCs/>
                <w:spacing w:val="-2"/>
                <w:w w:val="105"/>
                <w:sz w:val="15"/>
                <w:szCs w:val="15"/>
              </w:rPr>
              <w:t>-</w:t>
            </w:r>
            <w:r w:rsidRPr="00BC4772">
              <w:rPr>
                <w:b/>
                <w:bCs/>
                <w:w w:val="105"/>
                <w:sz w:val="15"/>
                <w:szCs w:val="15"/>
              </w:rPr>
              <w:t>2</w:t>
            </w:r>
          </w:p>
          <w:p w:rsidR="009632A8" w:rsidRPr="00BC4772" w:rsidRDefault="00F87088" w:rsidP="00F87088">
            <w:pPr>
              <w:pStyle w:val="TableParagraph"/>
              <w:kinsoku w:val="0"/>
              <w:overflowPunct w:val="0"/>
              <w:spacing w:before="60" w:line="250" w:lineRule="auto"/>
              <w:ind w:left="231"/>
            </w:pPr>
            <w:r>
              <w:rPr>
                <w:w w:val="105"/>
                <w:sz w:val="15"/>
                <w:szCs w:val="15"/>
              </w:rPr>
              <w:t xml:space="preserve">Vertical </w:t>
            </w:r>
            <w:r w:rsidR="004F1AD9">
              <w:rPr>
                <w:w w:val="105"/>
                <w:sz w:val="15"/>
                <w:szCs w:val="15"/>
              </w:rPr>
              <w:t>Pump</w:t>
            </w:r>
            <w:r>
              <w:rPr>
                <w:w w:val="105"/>
                <w:sz w:val="15"/>
                <w:szCs w:val="15"/>
              </w:rPr>
              <w:t xml:space="preserve"> Engine</w:t>
            </w:r>
            <w:r w:rsidRPr="00BC4772">
              <w:rPr>
                <w:spacing w:val="-9"/>
                <w:w w:val="105"/>
                <w:sz w:val="15"/>
                <w:szCs w:val="15"/>
              </w:rPr>
              <w:t xml:space="preserve"> </w:t>
            </w:r>
            <w:r w:rsidRPr="00BC4772">
              <w:rPr>
                <w:spacing w:val="1"/>
                <w:w w:val="105"/>
                <w:sz w:val="15"/>
                <w:szCs w:val="15"/>
              </w:rPr>
              <w:t>03</w:t>
            </w:r>
            <w:r w:rsidRPr="00BC4772">
              <w:rPr>
                <w:spacing w:val="-2"/>
                <w:w w:val="105"/>
                <w:sz w:val="15"/>
                <w:szCs w:val="15"/>
              </w:rPr>
              <w:t>5</w:t>
            </w:r>
            <w:r w:rsidRPr="00BC4772">
              <w:rPr>
                <w:spacing w:val="1"/>
                <w:w w:val="105"/>
                <w:sz w:val="15"/>
                <w:szCs w:val="15"/>
              </w:rPr>
              <w:t>24</w:t>
            </w:r>
            <w:r w:rsidRPr="00BC4772">
              <w:rPr>
                <w:spacing w:val="-2"/>
                <w:w w:val="105"/>
                <w:sz w:val="15"/>
                <w:szCs w:val="15"/>
              </w:rPr>
              <w:t>-</w:t>
            </w:r>
            <w:r w:rsidRPr="00BC4772">
              <w:rPr>
                <w:spacing w:val="-5"/>
                <w:w w:val="105"/>
                <w:sz w:val="15"/>
                <w:szCs w:val="15"/>
              </w:rPr>
              <w:t>B</w:t>
            </w:r>
            <w:r w:rsidRPr="00BC4772">
              <w:rPr>
                <w:spacing w:val="-1"/>
                <w:w w:val="105"/>
                <w:sz w:val="15"/>
                <w:szCs w:val="15"/>
              </w:rPr>
              <w:t>V</w:t>
            </w:r>
            <w:r w:rsidRPr="00BC4772">
              <w:rPr>
                <w:w w:val="105"/>
                <w:sz w:val="15"/>
                <w:szCs w:val="15"/>
              </w:rPr>
              <w:t>T</w:t>
            </w:r>
            <w:r w:rsidRPr="00BC4772">
              <w:rPr>
                <w:spacing w:val="-6"/>
                <w:w w:val="105"/>
                <w:sz w:val="15"/>
                <w:szCs w:val="15"/>
              </w:rPr>
              <w:t>-</w:t>
            </w:r>
            <w:r w:rsidRPr="00BC4772">
              <w:rPr>
                <w:spacing w:val="1"/>
                <w:w w:val="105"/>
                <w:sz w:val="15"/>
                <w:szCs w:val="15"/>
              </w:rPr>
              <w:t>2</w:t>
            </w:r>
            <w:r w:rsidRPr="00BC4772">
              <w:rPr>
                <w:spacing w:val="3"/>
                <w:w w:val="105"/>
                <w:sz w:val="15"/>
                <w:szCs w:val="15"/>
              </w:rPr>
              <w:t>0</w:t>
            </w:r>
            <w:r>
              <w:rPr>
                <w:spacing w:val="1"/>
                <w:w w:val="105"/>
                <w:sz w:val="15"/>
                <w:szCs w:val="15"/>
              </w:rPr>
              <w:t>4</w:t>
            </w:r>
            <w:r w:rsidRPr="00BC4772">
              <w:rPr>
                <w:w w:val="105"/>
                <w:sz w:val="15"/>
                <w:szCs w:val="15"/>
              </w:rPr>
              <w:t>,</w:t>
            </w:r>
            <w:r w:rsidRPr="00BC4772">
              <w:rPr>
                <w:spacing w:val="-9"/>
                <w:w w:val="105"/>
                <w:sz w:val="15"/>
                <w:szCs w:val="15"/>
              </w:rPr>
              <w:t xml:space="preserve"> </w:t>
            </w:r>
            <w:r>
              <w:rPr>
                <w:spacing w:val="-2"/>
                <w:w w:val="105"/>
                <w:sz w:val="15"/>
                <w:szCs w:val="15"/>
              </w:rPr>
              <w:t>variable speed</w:t>
            </w:r>
            <w:r w:rsidRPr="00BC4772">
              <w:rPr>
                <w:spacing w:val="-8"/>
                <w:w w:val="105"/>
                <w:sz w:val="15"/>
                <w:szCs w:val="15"/>
              </w:rPr>
              <w:t xml:space="preserve"> </w:t>
            </w:r>
            <w:r w:rsidRPr="00BC4772">
              <w:rPr>
                <w:spacing w:val="-1"/>
                <w:w w:val="105"/>
                <w:sz w:val="15"/>
                <w:szCs w:val="15"/>
              </w:rPr>
              <w:t>V</w:t>
            </w:r>
            <w:r w:rsidRPr="00BC4772">
              <w:rPr>
                <w:spacing w:val="2"/>
                <w:w w:val="105"/>
                <w:sz w:val="15"/>
                <w:szCs w:val="15"/>
              </w:rPr>
              <w:t>D</w:t>
            </w:r>
            <w:r w:rsidRPr="00BC4772">
              <w:rPr>
                <w:spacing w:val="-1"/>
                <w:w w:val="105"/>
                <w:sz w:val="15"/>
                <w:szCs w:val="15"/>
              </w:rPr>
              <w:t>F</w:t>
            </w:r>
            <w:r w:rsidRPr="00BC4772">
              <w:rPr>
                <w:w w:val="105"/>
                <w:sz w:val="15"/>
                <w:szCs w:val="15"/>
              </w:rPr>
              <w:t>,</w:t>
            </w:r>
            <w:r w:rsidRPr="00BC4772">
              <w:rPr>
                <w:spacing w:val="-6"/>
                <w:w w:val="105"/>
                <w:sz w:val="15"/>
                <w:szCs w:val="15"/>
              </w:rPr>
              <w:t xml:space="preserve"> </w:t>
            </w:r>
            <w:r w:rsidRPr="00BC4772">
              <w:rPr>
                <w:spacing w:val="-2"/>
                <w:w w:val="105"/>
                <w:sz w:val="15"/>
                <w:szCs w:val="15"/>
              </w:rPr>
              <w:t>v</w:t>
            </w:r>
            <w:r w:rsidRPr="00BC4772">
              <w:rPr>
                <w:spacing w:val="1"/>
                <w:w w:val="105"/>
                <w:sz w:val="15"/>
                <w:szCs w:val="15"/>
              </w:rPr>
              <w:t>o</w:t>
            </w:r>
            <w:r w:rsidRPr="00BC4772">
              <w:rPr>
                <w:spacing w:val="-1"/>
                <w:w w:val="105"/>
                <w:sz w:val="15"/>
                <w:szCs w:val="15"/>
              </w:rPr>
              <w:t>l</w:t>
            </w:r>
            <w:r w:rsidRPr="00BC4772">
              <w:rPr>
                <w:spacing w:val="-3"/>
                <w:w w:val="105"/>
                <w:sz w:val="15"/>
                <w:szCs w:val="15"/>
              </w:rPr>
              <w:t>t</w:t>
            </w:r>
            <w:r w:rsidRPr="00BC4772">
              <w:rPr>
                <w:w w:val="105"/>
                <w:sz w:val="15"/>
                <w:szCs w:val="15"/>
              </w:rPr>
              <w:t>a</w:t>
            </w:r>
            <w:r>
              <w:rPr>
                <w:spacing w:val="2"/>
                <w:w w:val="105"/>
                <w:sz w:val="15"/>
                <w:szCs w:val="15"/>
              </w:rPr>
              <w:t>g</w:t>
            </w:r>
            <w:r w:rsidRPr="00BC4772">
              <w:rPr>
                <w:w w:val="105"/>
                <w:sz w:val="15"/>
                <w:szCs w:val="15"/>
              </w:rPr>
              <w:t>e</w:t>
            </w:r>
            <w:r w:rsidRPr="00BC4772">
              <w:rPr>
                <w:spacing w:val="-6"/>
                <w:w w:val="105"/>
                <w:sz w:val="15"/>
                <w:szCs w:val="15"/>
              </w:rPr>
              <w:t xml:space="preserve"> </w:t>
            </w:r>
            <w:r w:rsidRPr="00BC4772">
              <w:rPr>
                <w:spacing w:val="1"/>
                <w:w w:val="105"/>
                <w:sz w:val="15"/>
                <w:szCs w:val="15"/>
              </w:rPr>
              <w:t>2</w:t>
            </w:r>
            <w:r w:rsidRPr="00BC4772">
              <w:rPr>
                <w:spacing w:val="-2"/>
                <w:w w:val="105"/>
                <w:sz w:val="15"/>
                <w:szCs w:val="15"/>
              </w:rPr>
              <w:t>4</w:t>
            </w:r>
            <w:r w:rsidRPr="00BC4772">
              <w:rPr>
                <w:spacing w:val="1"/>
                <w:w w:val="105"/>
                <w:sz w:val="15"/>
                <w:szCs w:val="15"/>
              </w:rPr>
              <w:t>60</w:t>
            </w:r>
            <w:r w:rsidRPr="00BC4772">
              <w:rPr>
                <w:spacing w:val="-1"/>
                <w:w w:val="105"/>
                <w:sz w:val="15"/>
                <w:szCs w:val="15"/>
              </w:rPr>
              <w:t>V</w:t>
            </w:r>
            <w:r w:rsidRPr="00BC4772">
              <w:rPr>
                <w:w w:val="105"/>
                <w:sz w:val="15"/>
                <w:szCs w:val="15"/>
              </w:rPr>
              <w:t>,</w:t>
            </w:r>
            <w:r w:rsidRPr="00BC4772">
              <w:rPr>
                <w:spacing w:val="-10"/>
                <w:w w:val="105"/>
                <w:sz w:val="15"/>
                <w:szCs w:val="15"/>
              </w:rPr>
              <w:t xml:space="preserve"> </w:t>
            </w:r>
            <w:r w:rsidRPr="00BC4772">
              <w:rPr>
                <w:spacing w:val="1"/>
                <w:w w:val="105"/>
                <w:sz w:val="15"/>
                <w:szCs w:val="15"/>
              </w:rPr>
              <w:t>3</w:t>
            </w:r>
            <w:r w:rsidRPr="00BC4772">
              <w:rPr>
                <w:spacing w:val="-3"/>
                <w:w w:val="105"/>
                <w:sz w:val="15"/>
                <w:szCs w:val="15"/>
              </w:rPr>
              <w:t>F</w:t>
            </w:r>
            <w:r w:rsidRPr="00BC4772">
              <w:rPr>
                <w:w w:val="105"/>
                <w:sz w:val="15"/>
                <w:szCs w:val="15"/>
              </w:rPr>
              <w:t>,</w:t>
            </w:r>
            <w:r w:rsidRPr="00BC4772">
              <w:rPr>
                <w:w w:val="104"/>
                <w:sz w:val="15"/>
                <w:szCs w:val="15"/>
              </w:rPr>
              <w:t xml:space="preserve"> </w:t>
            </w:r>
            <w:r>
              <w:rPr>
                <w:spacing w:val="-2"/>
                <w:w w:val="105"/>
                <w:sz w:val="15"/>
                <w:szCs w:val="15"/>
              </w:rPr>
              <w:t>frequency</w:t>
            </w:r>
            <w:r w:rsidRPr="00BC4772">
              <w:rPr>
                <w:spacing w:val="-11"/>
                <w:w w:val="105"/>
                <w:sz w:val="15"/>
                <w:szCs w:val="15"/>
              </w:rPr>
              <w:t xml:space="preserve"> </w:t>
            </w:r>
            <w:r w:rsidRPr="00BC4772">
              <w:rPr>
                <w:spacing w:val="1"/>
                <w:w w:val="105"/>
                <w:sz w:val="15"/>
                <w:szCs w:val="15"/>
              </w:rPr>
              <w:t>50</w:t>
            </w:r>
            <w:r w:rsidRPr="00BC4772">
              <w:rPr>
                <w:spacing w:val="-1"/>
                <w:w w:val="105"/>
                <w:sz w:val="15"/>
                <w:szCs w:val="15"/>
              </w:rPr>
              <w:t>H</w:t>
            </w:r>
            <w:r w:rsidRPr="00BC4772">
              <w:rPr>
                <w:w w:val="105"/>
                <w:sz w:val="15"/>
                <w:szCs w:val="15"/>
              </w:rPr>
              <w:t>z</w:t>
            </w:r>
          </w:p>
        </w:tc>
        <w:tc>
          <w:tcPr>
            <w:tcW w:w="804"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7" w:line="110" w:lineRule="exact"/>
              <w:rPr>
                <w:sz w:val="11"/>
                <w:szCs w:val="11"/>
              </w:rPr>
            </w:pPr>
          </w:p>
          <w:p w:rsidR="009632A8" w:rsidRPr="00BC4772" w:rsidRDefault="009632A8">
            <w:pPr>
              <w:pStyle w:val="TableParagraph"/>
              <w:kinsoku w:val="0"/>
              <w:overflowPunct w:val="0"/>
              <w:spacing w:line="200" w:lineRule="exact"/>
              <w:rPr>
                <w:sz w:val="20"/>
                <w:szCs w:val="20"/>
              </w:rPr>
            </w:pPr>
          </w:p>
          <w:p w:rsidR="009632A8" w:rsidRPr="00BC4772" w:rsidRDefault="009632A8">
            <w:pPr>
              <w:pStyle w:val="TableParagraph"/>
              <w:kinsoku w:val="0"/>
              <w:overflowPunct w:val="0"/>
              <w:ind w:left="243"/>
            </w:pPr>
            <w:r w:rsidRPr="00BC4772">
              <w:rPr>
                <w:w w:val="105"/>
                <w:sz w:val="15"/>
                <w:szCs w:val="15"/>
              </w:rPr>
              <w:t>1</w:t>
            </w:r>
            <w:r w:rsidRPr="00BC4772">
              <w:rPr>
                <w:spacing w:val="-4"/>
                <w:w w:val="105"/>
                <w:sz w:val="15"/>
                <w:szCs w:val="15"/>
              </w:rPr>
              <w:t xml:space="preserve"> </w:t>
            </w:r>
            <w:r w:rsidRPr="00BC4772">
              <w:rPr>
                <w:spacing w:val="-3"/>
                <w:w w:val="105"/>
                <w:sz w:val="15"/>
                <w:szCs w:val="15"/>
              </w:rPr>
              <w:t>U</w:t>
            </w:r>
            <w:r w:rsidRPr="00BC4772">
              <w:rPr>
                <w:w w:val="105"/>
                <w:sz w:val="15"/>
                <w:szCs w:val="15"/>
              </w:rPr>
              <w:t>n</w:t>
            </w:r>
          </w:p>
        </w:tc>
        <w:tc>
          <w:tcPr>
            <w:tcW w:w="1018"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9" w:line="220" w:lineRule="exact"/>
              <w:rPr>
                <w:sz w:val="22"/>
                <w:szCs w:val="22"/>
              </w:rPr>
            </w:pPr>
          </w:p>
          <w:p w:rsidR="009632A8" w:rsidRPr="00BC4772" w:rsidRDefault="009632A8">
            <w:pPr>
              <w:pStyle w:val="TableParagraph"/>
              <w:kinsoku w:val="0"/>
              <w:overflowPunct w:val="0"/>
              <w:ind w:left="82" w:right="82"/>
              <w:jc w:val="center"/>
              <w:rPr>
                <w:sz w:val="15"/>
                <w:szCs w:val="15"/>
              </w:rPr>
            </w:pPr>
            <w:r w:rsidRPr="00BC4772">
              <w:rPr>
                <w:spacing w:val="1"/>
                <w:w w:val="105"/>
                <w:sz w:val="15"/>
                <w:szCs w:val="15"/>
              </w:rPr>
              <w:t>03</w:t>
            </w:r>
            <w:r w:rsidRPr="00BC4772">
              <w:rPr>
                <w:spacing w:val="-2"/>
                <w:w w:val="105"/>
                <w:sz w:val="15"/>
                <w:szCs w:val="15"/>
              </w:rPr>
              <w:t>5</w:t>
            </w:r>
            <w:r w:rsidRPr="00BC4772">
              <w:rPr>
                <w:spacing w:val="1"/>
                <w:w w:val="105"/>
                <w:sz w:val="15"/>
                <w:szCs w:val="15"/>
              </w:rPr>
              <w:t>24</w:t>
            </w:r>
            <w:r w:rsidRPr="00BC4772">
              <w:rPr>
                <w:spacing w:val="-6"/>
                <w:w w:val="105"/>
                <w:sz w:val="15"/>
                <w:szCs w:val="15"/>
              </w:rPr>
              <w:t>-</w:t>
            </w:r>
            <w:r w:rsidRPr="00BC4772">
              <w:rPr>
                <w:spacing w:val="-2"/>
                <w:w w:val="105"/>
                <w:sz w:val="15"/>
                <w:szCs w:val="15"/>
              </w:rPr>
              <w:t>B</w:t>
            </w:r>
            <w:r w:rsidRPr="00BC4772">
              <w:rPr>
                <w:spacing w:val="-1"/>
                <w:w w:val="105"/>
                <w:sz w:val="15"/>
                <w:szCs w:val="15"/>
              </w:rPr>
              <w:t>V</w:t>
            </w:r>
            <w:r w:rsidRPr="00BC4772">
              <w:rPr>
                <w:w w:val="105"/>
                <w:sz w:val="15"/>
                <w:szCs w:val="15"/>
              </w:rPr>
              <w:t>T-</w:t>
            </w:r>
          </w:p>
          <w:p w:rsidR="009632A8" w:rsidRPr="00BC4772" w:rsidRDefault="009632A8">
            <w:pPr>
              <w:pStyle w:val="TableParagraph"/>
              <w:kinsoku w:val="0"/>
              <w:overflowPunct w:val="0"/>
              <w:spacing w:before="7"/>
              <w:ind w:left="233" w:right="234"/>
              <w:jc w:val="center"/>
            </w:pPr>
            <w:r w:rsidRPr="00BC4772">
              <w:rPr>
                <w:spacing w:val="1"/>
                <w:w w:val="105"/>
                <w:sz w:val="15"/>
                <w:szCs w:val="15"/>
              </w:rPr>
              <w:t>2</w:t>
            </w:r>
            <w:r w:rsidRPr="00BC4772">
              <w:rPr>
                <w:spacing w:val="-2"/>
                <w:w w:val="105"/>
                <w:sz w:val="15"/>
                <w:szCs w:val="15"/>
              </w:rPr>
              <w:t>0</w:t>
            </w:r>
            <w:r w:rsidRPr="00BC4772">
              <w:rPr>
                <w:spacing w:val="1"/>
                <w:w w:val="105"/>
                <w:sz w:val="15"/>
                <w:szCs w:val="15"/>
              </w:rPr>
              <w:t>4</w:t>
            </w:r>
            <w:r w:rsidRPr="00BC4772">
              <w:rPr>
                <w:spacing w:val="-6"/>
                <w:w w:val="105"/>
                <w:sz w:val="15"/>
                <w:szCs w:val="15"/>
              </w:rPr>
              <w:t>-</w:t>
            </w:r>
            <w:r w:rsidRPr="00BC4772">
              <w:rPr>
                <w:spacing w:val="2"/>
                <w:w w:val="105"/>
                <w:sz w:val="15"/>
                <w:szCs w:val="15"/>
              </w:rPr>
              <w:t>M</w:t>
            </w:r>
            <w:r w:rsidRPr="00BC4772">
              <w:rPr>
                <w:w w:val="105"/>
                <w:sz w:val="15"/>
                <w:szCs w:val="15"/>
              </w:rPr>
              <w:t>1</w:t>
            </w:r>
          </w:p>
        </w:tc>
        <w:tc>
          <w:tcPr>
            <w:tcW w:w="852"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7" w:line="110" w:lineRule="exact"/>
              <w:rPr>
                <w:sz w:val="11"/>
                <w:szCs w:val="11"/>
              </w:rPr>
            </w:pPr>
          </w:p>
          <w:p w:rsidR="009632A8" w:rsidRPr="00BC4772" w:rsidRDefault="009632A8">
            <w:pPr>
              <w:pStyle w:val="TableParagraph"/>
              <w:kinsoku w:val="0"/>
              <w:overflowPunct w:val="0"/>
              <w:spacing w:line="200" w:lineRule="exact"/>
              <w:rPr>
                <w:sz w:val="20"/>
                <w:szCs w:val="20"/>
              </w:rPr>
            </w:pPr>
          </w:p>
          <w:p w:rsidR="009632A8" w:rsidRPr="00BC4772" w:rsidRDefault="009632A8">
            <w:pPr>
              <w:pStyle w:val="TableParagraph"/>
              <w:kinsoku w:val="0"/>
              <w:overflowPunct w:val="0"/>
              <w:ind w:left="283" w:right="284"/>
              <w:jc w:val="center"/>
            </w:pPr>
            <w:r w:rsidRPr="00BC4772">
              <w:rPr>
                <w:spacing w:val="3"/>
                <w:w w:val="105"/>
                <w:sz w:val="15"/>
                <w:szCs w:val="15"/>
              </w:rPr>
              <w:t>7</w:t>
            </w:r>
            <w:r w:rsidRPr="00BC4772">
              <w:rPr>
                <w:spacing w:val="-2"/>
                <w:w w:val="105"/>
                <w:sz w:val="15"/>
                <w:szCs w:val="15"/>
              </w:rPr>
              <w:t>0</w:t>
            </w:r>
            <w:r w:rsidRPr="00BC4772">
              <w:rPr>
                <w:w w:val="105"/>
                <w:sz w:val="15"/>
                <w:szCs w:val="15"/>
              </w:rPr>
              <w:t>0</w:t>
            </w:r>
          </w:p>
        </w:tc>
        <w:tc>
          <w:tcPr>
            <w:tcW w:w="569" w:type="dxa"/>
            <w:tcBorders>
              <w:top w:val="single" w:sz="2" w:space="0" w:color="000000"/>
              <w:left w:val="single" w:sz="2" w:space="0" w:color="000000"/>
              <w:bottom w:val="single" w:sz="2" w:space="0" w:color="000000"/>
              <w:right w:val="single" w:sz="2" w:space="0" w:color="000000"/>
            </w:tcBorders>
          </w:tcPr>
          <w:p w:rsidR="009632A8" w:rsidRPr="00BC4772" w:rsidRDefault="009632A8">
            <w:pPr>
              <w:pStyle w:val="TableParagraph"/>
              <w:kinsoku w:val="0"/>
              <w:overflowPunct w:val="0"/>
              <w:spacing w:before="7" w:line="110" w:lineRule="exact"/>
              <w:rPr>
                <w:sz w:val="11"/>
                <w:szCs w:val="11"/>
              </w:rPr>
            </w:pPr>
          </w:p>
          <w:p w:rsidR="009632A8" w:rsidRPr="00BC4772" w:rsidRDefault="009632A8">
            <w:pPr>
              <w:pStyle w:val="TableParagraph"/>
              <w:kinsoku w:val="0"/>
              <w:overflowPunct w:val="0"/>
              <w:spacing w:line="200" w:lineRule="exact"/>
              <w:rPr>
                <w:sz w:val="20"/>
                <w:szCs w:val="20"/>
              </w:rPr>
            </w:pPr>
          </w:p>
          <w:p w:rsidR="009632A8" w:rsidRPr="00BC4772" w:rsidRDefault="009632A8">
            <w:pPr>
              <w:pStyle w:val="TableParagraph"/>
              <w:kinsoku w:val="0"/>
              <w:overflowPunct w:val="0"/>
              <w:ind w:left="179"/>
            </w:pPr>
            <w:r w:rsidRPr="00BC4772">
              <w:rPr>
                <w:color w:val="221E1F"/>
                <w:spacing w:val="-1"/>
                <w:w w:val="105"/>
                <w:sz w:val="15"/>
                <w:szCs w:val="15"/>
              </w:rPr>
              <w:t>H</w:t>
            </w:r>
            <w:r w:rsidRPr="00BC4772">
              <w:rPr>
                <w:color w:val="221E1F"/>
                <w:w w:val="105"/>
                <w:sz w:val="15"/>
                <w:szCs w:val="15"/>
              </w:rPr>
              <w:t>P</w:t>
            </w:r>
          </w:p>
        </w:tc>
      </w:tr>
      <w:tr w:rsidR="00F87088" w:rsidRPr="00BC4772">
        <w:trPr>
          <w:trHeight w:hRule="exact" w:val="338"/>
        </w:trPr>
        <w:tc>
          <w:tcPr>
            <w:tcW w:w="705" w:type="dxa"/>
            <w:tcBorders>
              <w:top w:val="single" w:sz="2" w:space="0" w:color="000000"/>
              <w:left w:val="single" w:sz="2" w:space="0" w:color="000000"/>
              <w:bottom w:val="single" w:sz="2" w:space="0" w:color="000000"/>
              <w:right w:val="single" w:sz="2" w:space="0" w:color="000000"/>
            </w:tcBorders>
          </w:tcPr>
          <w:p w:rsidR="00F87088" w:rsidRPr="00BC4772" w:rsidRDefault="00F87088">
            <w:pPr>
              <w:pStyle w:val="TableParagraph"/>
              <w:kinsoku w:val="0"/>
              <w:overflowPunct w:val="0"/>
              <w:spacing w:before="77"/>
              <w:ind w:left="234"/>
            </w:pPr>
            <w:r w:rsidRPr="00BC4772">
              <w:rPr>
                <w:spacing w:val="1"/>
                <w:w w:val="105"/>
                <w:sz w:val="15"/>
                <w:szCs w:val="15"/>
              </w:rPr>
              <w:t>0</w:t>
            </w:r>
            <w:r w:rsidRPr="00BC4772">
              <w:rPr>
                <w:spacing w:val="-2"/>
                <w:w w:val="105"/>
                <w:sz w:val="15"/>
                <w:szCs w:val="15"/>
              </w:rPr>
              <w:t>2</w:t>
            </w:r>
            <w:r w:rsidRPr="00BC4772">
              <w:rPr>
                <w:w w:val="105"/>
                <w:sz w:val="15"/>
                <w:szCs w:val="15"/>
              </w:rPr>
              <w:t>9</w:t>
            </w:r>
          </w:p>
        </w:tc>
        <w:tc>
          <w:tcPr>
            <w:tcW w:w="6077" w:type="dxa"/>
            <w:tcBorders>
              <w:top w:val="single" w:sz="2" w:space="0" w:color="000000"/>
              <w:left w:val="single" w:sz="2" w:space="0" w:color="000000"/>
              <w:bottom w:val="single" w:sz="2" w:space="0" w:color="000000"/>
              <w:right w:val="single" w:sz="2" w:space="0" w:color="000000"/>
            </w:tcBorders>
          </w:tcPr>
          <w:p w:rsidR="00F87088" w:rsidRPr="00BC4772" w:rsidRDefault="00F87088" w:rsidP="00082278">
            <w:pPr>
              <w:pStyle w:val="TableParagraph"/>
              <w:kinsoku w:val="0"/>
              <w:overflowPunct w:val="0"/>
              <w:spacing w:before="58"/>
              <w:ind w:left="229"/>
            </w:pPr>
            <w:r>
              <w:rPr>
                <w:spacing w:val="-2"/>
                <w:w w:val="105"/>
                <w:sz w:val="15"/>
                <w:szCs w:val="15"/>
              </w:rPr>
              <w:t>Spare parts for the set up</w:t>
            </w:r>
          </w:p>
        </w:tc>
        <w:tc>
          <w:tcPr>
            <w:tcW w:w="804" w:type="dxa"/>
            <w:tcBorders>
              <w:top w:val="single" w:sz="2" w:space="0" w:color="000000"/>
              <w:left w:val="single" w:sz="2" w:space="0" w:color="000000"/>
              <w:bottom w:val="single" w:sz="2" w:space="0" w:color="000000"/>
              <w:right w:val="single" w:sz="2" w:space="0" w:color="000000"/>
            </w:tcBorders>
          </w:tcPr>
          <w:p w:rsidR="00F87088" w:rsidRPr="00BC4772" w:rsidRDefault="00F87088">
            <w:pPr>
              <w:pStyle w:val="TableParagraph"/>
              <w:kinsoku w:val="0"/>
              <w:overflowPunct w:val="0"/>
              <w:spacing w:before="77"/>
              <w:ind w:left="351" w:right="354"/>
              <w:jc w:val="center"/>
            </w:pPr>
            <w:r w:rsidRPr="00BC4772">
              <w:rPr>
                <w:w w:val="105"/>
                <w:sz w:val="15"/>
                <w:szCs w:val="15"/>
              </w:rPr>
              <w:t>-</w:t>
            </w:r>
          </w:p>
        </w:tc>
        <w:tc>
          <w:tcPr>
            <w:tcW w:w="1018" w:type="dxa"/>
            <w:tcBorders>
              <w:top w:val="single" w:sz="2" w:space="0" w:color="000000"/>
              <w:left w:val="single" w:sz="2" w:space="0" w:color="000000"/>
              <w:bottom w:val="single" w:sz="2" w:space="0" w:color="000000"/>
              <w:right w:val="single" w:sz="2" w:space="0" w:color="000000"/>
            </w:tcBorders>
          </w:tcPr>
          <w:p w:rsidR="00F87088" w:rsidRPr="00BC4772" w:rsidRDefault="00F87088">
            <w:pPr>
              <w:pStyle w:val="TableParagraph"/>
              <w:kinsoku w:val="0"/>
              <w:overflowPunct w:val="0"/>
              <w:spacing w:before="77"/>
              <w:ind w:left="82" w:right="82"/>
              <w:jc w:val="center"/>
            </w:pPr>
            <w:r w:rsidRPr="00BC4772">
              <w:rPr>
                <w:w w:val="105"/>
                <w:sz w:val="15"/>
                <w:szCs w:val="15"/>
              </w:rPr>
              <w:t>-</w:t>
            </w:r>
          </w:p>
        </w:tc>
        <w:tc>
          <w:tcPr>
            <w:tcW w:w="852" w:type="dxa"/>
            <w:tcBorders>
              <w:top w:val="single" w:sz="2" w:space="0" w:color="000000"/>
              <w:left w:val="single" w:sz="2" w:space="0" w:color="000000"/>
              <w:bottom w:val="single" w:sz="2" w:space="0" w:color="000000"/>
              <w:right w:val="single" w:sz="2" w:space="0" w:color="000000"/>
            </w:tcBorders>
          </w:tcPr>
          <w:p w:rsidR="00F87088" w:rsidRPr="00BC4772" w:rsidRDefault="00F87088">
            <w:pPr>
              <w:pStyle w:val="TableParagraph"/>
              <w:kinsoku w:val="0"/>
              <w:overflowPunct w:val="0"/>
              <w:spacing w:before="77"/>
              <w:ind w:left="320" w:right="322"/>
              <w:jc w:val="center"/>
            </w:pPr>
            <w:r w:rsidRPr="00BC4772">
              <w:rPr>
                <w:spacing w:val="-1"/>
                <w:w w:val="105"/>
                <w:sz w:val="15"/>
                <w:szCs w:val="15"/>
              </w:rPr>
              <w:t>l</w:t>
            </w:r>
            <w:r w:rsidRPr="00BC4772">
              <w:rPr>
                <w:spacing w:val="-2"/>
                <w:w w:val="105"/>
                <w:sz w:val="15"/>
                <w:szCs w:val="15"/>
              </w:rPr>
              <w:t>o</w:t>
            </w:r>
            <w:r w:rsidRPr="00BC4772">
              <w:rPr>
                <w:w w:val="105"/>
                <w:sz w:val="15"/>
                <w:szCs w:val="15"/>
              </w:rPr>
              <w:t>t</w:t>
            </w:r>
          </w:p>
        </w:tc>
        <w:tc>
          <w:tcPr>
            <w:tcW w:w="569" w:type="dxa"/>
            <w:tcBorders>
              <w:top w:val="single" w:sz="2" w:space="0" w:color="000000"/>
              <w:left w:val="single" w:sz="2" w:space="0" w:color="000000"/>
              <w:bottom w:val="single" w:sz="2" w:space="0" w:color="000000"/>
              <w:right w:val="single" w:sz="2" w:space="0" w:color="000000"/>
            </w:tcBorders>
          </w:tcPr>
          <w:p w:rsidR="00F87088" w:rsidRPr="00BC4772" w:rsidRDefault="00F87088"/>
        </w:tc>
      </w:tr>
      <w:tr w:rsidR="00F87088" w:rsidRPr="00BC4772">
        <w:trPr>
          <w:trHeight w:hRule="exact" w:val="341"/>
        </w:trPr>
        <w:tc>
          <w:tcPr>
            <w:tcW w:w="705" w:type="dxa"/>
            <w:tcBorders>
              <w:top w:val="single" w:sz="2" w:space="0" w:color="000000"/>
              <w:left w:val="single" w:sz="2" w:space="0" w:color="000000"/>
              <w:bottom w:val="single" w:sz="2" w:space="0" w:color="000000"/>
              <w:right w:val="single" w:sz="2" w:space="0" w:color="000000"/>
            </w:tcBorders>
          </w:tcPr>
          <w:p w:rsidR="00F87088" w:rsidRPr="00BC4772" w:rsidRDefault="00F87088">
            <w:pPr>
              <w:pStyle w:val="TableParagraph"/>
              <w:kinsoku w:val="0"/>
              <w:overflowPunct w:val="0"/>
              <w:spacing w:before="79"/>
              <w:ind w:left="234"/>
            </w:pPr>
            <w:r w:rsidRPr="00BC4772">
              <w:rPr>
                <w:spacing w:val="1"/>
                <w:w w:val="105"/>
                <w:sz w:val="15"/>
                <w:szCs w:val="15"/>
              </w:rPr>
              <w:t>0</w:t>
            </w:r>
            <w:r w:rsidRPr="00BC4772">
              <w:rPr>
                <w:spacing w:val="-2"/>
                <w:w w:val="105"/>
                <w:sz w:val="15"/>
                <w:szCs w:val="15"/>
              </w:rPr>
              <w:t>3</w:t>
            </w:r>
            <w:r w:rsidRPr="00BC4772">
              <w:rPr>
                <w:w w:val="105"/>
                <w:sz w:val="15"/>
                <w:szCs w:val="15"/>
              </w:rPr>
              <w:t>0</w:t>
            </w:r>
          </w:p>
        </w:tc>
        <w:tc>
          <w:tcPr>
            <w:tcW w:w="6077" w:type="dxa"/>
            <w:tcBorders>
              <w:top w:val="single" w:sz="2" w:space="0" w:color="000000"/>
              <w:left w:val="single" w:sz="2" w:space="0" w:color="000000"/>
              <w:bottom w:val="single" w:sz="2" w:space="0" w:color="000000"/>
              <w:right w:val="single" w:sz="2" w:space="0" w:color="000000"/>
            </w:tcBorders>
          </w:tcPr>
          <w:p w:rsidR="00F87088" w:rsidRPr="00BC4772" w:rsidRDefault="00F87088" w:rsidP="00082278">
            <w:pPr>
              <w:pStyle w:val="TableParagraph"/>
              <w:kinsoku w:val="0"/>
              <w:overflowPunct w:val="0"/>
              <w:spacing w:before="58"/>
              <w:ind w:left="229"/>
            </w:pPr>
            <w:r>
              <w:rPr>
                <w:spacing w:val="-2"/>
                <w:w w:val="105"/>
                <w:sz w:val="15"/>
                <w:szCs w:val="15"/>
              </w:rPr>
              <w:t>Spare parts for the first year of operation</w:t>
            </w:r>
          </w:p>
        </w:tc>
        <w:tc>
          <w:tcPr>
            <w:tcW w:w="804" w:type="dxa"/>
            <w:tcBorders>
              <w:top w:val="single" w:sz="2" w:space="0" w:color="000000"/>
              <w:left w:val="single" w:sz="2" w:space="0" w:color="000000"/>
              <w:bottom w:val="single" w:sz="2" w:space="0" w:color="000000"/>
              <w:right w:val="single" w:sz="2" w:space="0" w:color="000000"/>
            </w:tcBorders>
          </w:tcPr>
          <w:p w:rsidR="00F87088" w:rsidRPr="00BC4772" w:rsidRDefault="00F87088">
            <w:pPr>
              <w:pStyle w:val="TableParagraph"/>
              <w:kinsoku w:val="0"/>
              <w:overflowPunct w:val="0"/>
              <w:spacing w:before="79"/>
              <w:ind w:left="351" w:right="354"/>
              <w:jc w:val="center"/>
            </w:pPr>
            <w:r w:rsidRPr="00BC4772">
              <w:rPr>
                <w:w w:val="105"/>
                <w:sz w:val="15"/>
                <w:szCs w:val="15"/>
              </w:rPr>
              <w:t>-</w:t>
            </w:r>
          </w:p>
        </w:tc>
        <w:tc>
          <w:tcPr>
            <w:tcW w:w="1018" w:type="dxa"/>
            <w:tcBorders>
              <w:top w:val="single" w:sz="2" w:space="0" w:color="000000"/>
              <w:left w:val="single" w:sz="2" w:space="0" w:color="000000"/>
              <w:bottom w:val="single" w:sz="2" w:space="0" w:color="000000"/>
              <w:right w:val="single" w:sz="2" w:space="0" w:color="000000"/>
            </w:tcBorders>
          </w:tcPr>
          <w:p w:rsidR="00F87088" w:rsidRPr="00BC4772" w:rsidRDefault="00F87088">
            <w:pPr>
              <w:pStyle w:val="TableParagraph"/>
              <w:kinsoku w:val="0"/>
              <w:overflowPunct w:val="0"/>
              <w:spacing w:before="79"/>
              <w:ind w:left="82" w:right="82"/>
              <w:jc w:val="center"/>
            </w:pPr>
            <w:r w:rsidRPr="00BC4772">
              <w:rPr>
                <w:w w:val="105"/>
                <w:sz w:val="15"/>
                <w:szCs w:val="15"/>
              </w:rPr>
              <w:t>-</w:t>
            </w:r>
          </w:p>
        </w:tc>
        <w:tc>
          <w:tcPr>
            <w:tcW w:w="852" w:type="dxa"/>
            <w:tcBorders>
              <w:top w:val="single" w:sz="2" w:space="0" w:color="000000"/>
              <w:left w:val="single" w:sz="2" w:space="0" w:color="000000"/>
              <w:bottom w:val="single" w:sz="2" w:space="0" w:color="000000"/>
              <w:right w:val="single" w:sz="2" w:space="0" w:color="000000"/>
            </w:tcBorders>
          </w:tcPr>
          <w:p w:rsidR="00F87088" w:rsidRPr="00BC4772" w:rsidRDefault="00F87088">
            <w:pPr>
              <w:pStyle w:val="TableParagraph"/>
              <w:kinsoku w:val="0"/>
              <w:overflowPunct w:val="0"/>
              <w:spacing w:before="79"/>
              <w:ind w:left="320" w:right="322"/>
              <w:jc w:val="center"/>
            </w:pPr>
            <w:r w:rsidRPr="00BC4772">
              <w:rPr>
                <w:spacing w:val="-1"/>
                <w:w w:val="105"/>
                <w:sz w:val="15"/>
                <w:szCs w:val="15"/>
              </w:rPr>
              <w:t>l</w:t>
            </w:r>
            <w:r w:rsidRPr="00BC4772">
              <w:rPr>
                <w:spacing w:val="-2"/>
                <w:w w:val="105"/>
                <w:sz w:val="15"/>
                <w:szCs w:val="15"/>
              </w:rPr>
              <w:t>o</w:t>
            </w:r>
            <w:r w:rsidRPr="00BC4772">
              <w:rPr>
                <w:w w:val="105"/>
                <w:sz w:val="15"/>
                <w:szCs w:val="15"/>
              </w:rPr>
              <w:t>t</w:t>
            </w:r>
          </w:p>
        </w:tc>
        <w:tc>
          <w:tcPr>
            <w:tcW w:w="569" w:type="dxa"/>
            <w:tcBorders>
              <w:top w:val="single" w:sz="2" w:space="0" w:color="000000"/>
              <w:left w:val="single" w:sz="2" w:space="0" w:color="000000"/>
              <w:bottom w:val="single" w:sz="2" w:space="0" w:color="000000"/>
              <w:right w:val="single" w:sz="2" w:space="0" w:color="000000"/>
            </w:tcBorders>
          </w:tcPr>
          <w:p w:rsidR="00F87088" w:rsidRPr="00BC4772" w:rsidRDefault="00F87088"/>
        </w:tc>
      </w:tr>
      <w:tr w:rsidR="00F87088" w:rsidRPr="00BC4772">
        <w:trPr>
          <w:trHeight w:hRule="exact" w:val="338"/>
        </w:trPr>
        <w:tc>
          <w:tcPr>
            <w:tcW w:w="705" w:type="dxa"/>
            <w:tcBorders>
              <w:top w:val="single" w:sz="2" w:space="0" w:color="000000"/>
              <w:left w:val="single" w:sz="2" w:space="0" w:color="000000"/>
              <w:bottom w:val="single" w:sz="2" w:space="0" w:color="000000"/>
              <w:right w:val="single" w:sz="2" w:space="0" w:color="000000"/>
            </w:tcBorders>
          </w:tcPr>
          <w:p w:rsidR="00F87088" w:rsidRPr="00BC4772" w:rsidRDefault="00F87088">
            <w:pPr>
              <w:pStyle w:val="TableParagraph"/>
              <w:kinsoku w:val="0"/>
              <w:overflowPunct w:val="0"/>
              <w:spacing w:before="77"/>
              <w:ind w:left="234"/>
            </w:pPr>
            <w:r w:rsidRPr="00BC4772">
              <w:rPr>
                <w:spacing w:val="1"/>
                <w:w w:val="105"/>
                <w:sz w:val="15"/>
                <w:szCs w:val="15"/>
              </w:rPr>
              <w:t>0</w:t>
            </w:r>
            <w:r w:rsidRPr="00BC4772">
              <w:rPr>
                <w:spacing w:val="-2"/>
                <w:w w:val="105"/>
                <w:sz w:val="15"/>
                <w:szCs w:val="15"/>
              </w:rPr>
              <w:t>3</w:t>
            </w:r>
            <w:r w:rsidRPr="00BC4772">
              <w:rPr>
                <w:w w:val="105"/>
                <w:sz w:val="15"/>
                <w:szCs w:val="15"/>
              </w:rPr>
              <w:t>1</w:t>
            </w:r>
          </w:p>
        </w:tc>
        <w:tc>
          <w:tcPr>
            <w:tcW w:w="6077" w:type="dxa"/>
            <w:tcBorders>
              <w:top w:val="single" w:sz="2" w:space="0" w:color="000000"/>
              <w:left w:val="single" w:sz="2" w:space="0" w:color="000000"/>
              <w:bottom w:val="single" w:sz="2" w:space="0" w:color="000000"/>
              <w:right w:val="single" w:sz="2" w:space="0" w:color="000000"/>
            </w:tcBorders>
          </w:tcPr>
          <w:p w:rsidR="00F87088" w:rsidRPr="00BC4772" w:rsidRDefault="00F87088" w:rsidP="00082278">
            <w:pPr>
              <w:pStyle w:val="TableParagraph"/>
              <w:kinsoku w:val="0"/>
              <w:overflowPunct w:val="0"/>
              <w:spacing w:before="58"/>
              <w:ind w:left="229"/>
            </w:pPr>
            <w:r>
              <w:rPr>
                <w:spacing w:val="-1"/>
                <w:w w:val="105"/>
                <w:sz w:val="15"/>
                <w:szCs w:val="15"/>
              </w:rPr>
              <w:t>Factory testing</w:t>
            </w:r>
          </w:p>
        </w:tc>
        <w:tc>
          <w:tcPr>
            <w:tcW w:w="804" w:type="dxa"/>
            <w:tcBorders>
              <w:top w:val="single" w:sz="2" w:space="0" w:color="000000"/>
              <w:left w:val="single" w:sz="2" w:space="0" w:color="000000"/>
              <w:bottom w:val="single" w:sz="2" w:space="0" w:color="000000"/>
              <w:right w:val="single" w:sz="2" w:space="0" w:color="000000"/>
            </w:tcBorders>
          </w:tcPr>
          <w:p w:rsidR="00F87088" w:rsidRPr="00BC4772" w:rsidRDefault="00F87088">
            <w:pPr>
              <w:pStyle w:val="TableParagraph"/>
              <w:kinsoku w:val="0"/>
              <w:overflowPunct w:val="0"/>
              <w:spacing w:before="77"/>
              <w:ind w:left="351" w:right="354"/>
              <w:jc w:val="center"/>
            </w:pPr>
            <w:r w:rsidRPr="00BC4772">
              <w:rPr>
                <w:w w:val="105"/>
                <w:sz w:val="15"/>
                <w:szCs w:val="15"/>
              </w:rPr>
              <w:t>-</w:t>
            </w:r>
          </w:p>
        </w:tc>
        <w:tc>
          <w:tcPr>
            <w:tcW w:w="1018" w:type="dxa"/>
            <w:tcBorders>
              <w:top w:val="single" w:sz="2" w:space="0" w:color="000000"/>
              <w:left w:val="single" w:sz="2" w:space="0" w:color="000000"/>
              <w:bottom w:val="single" w:sz="2" w:space="0" w:color="000000"/>
              <w:right w:val="single" w:sz="2" w:space="0" w:color="000000"/>
            </w:tcBorders>
          </w:tcPr>
          <w:p w:rsidR="00F87088" w:rsidRPr="00BC4772" w:rsidRDefault="00F87088">
            <w:pPr>
              <w:pStyle w:val="TableParagraph"/>
              <w:kinsoku w:val="0"/>
              <w:overflowPunct w:val="0"/>
              <w:spacing w:before="77"/>
              <w:ind w:left="82" w:right="82"/>
              <w:jc w:val="center"/>
            </w:pPr>
            <w:r w:rsidRPr="00BC4772">
              <w:rPr>
                <w:w w:val="105"/>
                <w:sz w:val="15"/>
                <w:szCs w:val="15"/>
              </w:rPr>
              <w:t>-</w:t>
            </w:r>
          </w:p>
        </w:tc>
        <w:tc>
          <w:tcPr>
            <w:tcW w:w="852" w:type="dxa"/>
            <w:tcBorders>
              <w:top w:val="single" w:sz="2" w:space="0" w:color="000000"/>
              <w:left w:val="single" w:sz="2" w:space="0" w:color="000000"/>
              <w:bottom w:val="single" w:sz="2" w:space="0" w:color="000000"/>
              <w:right w:val="single" w:sz="2" w:space="0" w:color="000000"/>
            </w:tcBorders>
          </w:tcPr>
          <w:p w:rsidR="00F87088" w:rsidRPr="00BC4772" w:rsidRDefault="00F87088">
            <w:pPr>
              <w:pStyle w:val="TableParagraph"/>
              <w:kinsoku w:val="0"/>
              <w:overflowPunct w:val="0"/>
              <w:spacing w:before="77"/>
              <w:ind w:left="320" w:right="322"/>
              <w:jc w:val="center"/>
            </w:pPr>
            <w:r w:rsidRPr="00BC4772">
              <w:rPr>
                <w:spacing w:val="-1"/>
                <w:w w:val="105"/>
                <w:sz w:val="15"/>
                <w:szCs w:val="15"/>
              </w:rPr>
              <w:t>l</w:t>
            </w:r>
            <w:r w:rsidRPr="00BC4772">
              <w:rPr>
                <w:spacing w:val="-2"/>
                <w:w w:val="105"/>
                <w:sz w:val="15"/>
                <w:szCs w:val="15"/>
              </w:rPr>
              <w:t>o</w:t>
            </w:r>
            <w:r w:rsidRPr="00BC4772">
              <w:rPr>
                <w:w w:val="105"/>
                <w:sz w:val="15"/>
                <w:szCs w:val="15"/>
              </w:rPr>
              <w:t>t</w:t>
            </w:r>
          </w:p>
        </w:tc>
        <w:tc>
          <w:tcPr>
            <w:tcW w:w="569" w:type="dxa"/>
            <w:tcBorders>
              <w:top w:val="single" w:sz="2" w:space="0" w:color="000000"/>
              <w:left w:val="single" w:sz="2" w:space="0" w:color="000000"/>
              <w:bottom w:val="single" w:sz="2" w:space="0" w:color="000000"/>
              <w:right w:val="single" w:sz="2" w:space="0" w:color="000000"/>
            </w:tcBorders>
          </w:tcPr>
          <w:p w:rsidR="00F87088" w:rsidRPr="00BC4772" w:rsidRDefault="00F87088"/>
        </w:tc>
      </w:tr>
      <w:tr w:rsidR="00F87088" w:rsidRPr="00BC4772">
        <w:trPr>
          <w:trHeight w:hRule="exact" w:val="341"/>
        </w:trPr>
        <w:tc>
          <w:tcPr>
            <w:tcW w:w="705" w:type="dxa"/>
            <w:tcBorders>
              <w:top w:val="single" w:sz="2" w:space="0" w:color="000000"/>
              <w:left w:val="single" w:sz="2" w:space="0" w:color="000000"/>
              <w:bottom w:val="single" w:sz="2" w:space="0" w:color="000000"/>
              <w:right w:val="single" w:sz="2" w:space="0" w:color="000000"/>
            </w:tcBorders>
          </w:tcPr>
          <w:p w:rsidR="00F87088" w:rsidRPr="00BC4772" w:rsidRDefault="00F87088">
            <w:pPr>
              <w:pStyle w:val="TableParagraph"/>
              <w:kinsoku w:val="0"/>
              <w:overflowPunct w:val="0"/>
              <w:spacing w:before="77"/>
              <w:ind w:left="234"/>
            </w:pPr>
            <w:r w:rsidRPr="00BC4772">
              <w:rPr>
                <w:spacing w:val="1"/>
                <w:w w:val="105"/>
                <w:sz w:val="15"/>
                <w:szCs w:val="15"/>
              </w:rPr>
              <w:t>0</w:t>
            </w:r>
            <w:r w:rsidRPr="00BC4772">
              <w:rPr>
                <w:spacing w:val="-2"/>
                <w:w w:val="105"/>
                <w:sz w:val="15"/>
                <w:szCs w:val="15"/>
              </w:rPr>
              <w:t>3</w:t>
            </w:r>
            <w:r w:rsidRPr="00BC4772">
              <w:rPr>
                <w:w w:val="105"/>
                <w:sz w:val="15"/>
                <w:szCs w:val="15"/>
              </w:rPr>
              <w:t>2</w:t>
            </w:r>
          </w:p>
        </w:tc>
        <w:tc>
          <w:tcPr>
            <w:tcW w:w="6077" w:type="dxa"/>
            <w:tcBorders>
              <w:top w:val="single" w:sz="2" w:space="0" w:color="000000"/>
              <w:left w:val="single" w:sz="2" w:space="0" w:color="000000"/>
              <w:bottom w:val="single" w:sz="2" w:space="0" w:color="000000"/>
              <w:right w:val="single" w:sz="2" w:space="0" w:color="000000"/>
            </w:tcBorders>
          </w:tcPr>
          <w:p w:rsidR="00F87088" w:rsidRPr="00BC4772" w:rsidRDefault="00F87088" w:rsidP="00082278">
            <w:pPr>
              <w:pStyle w:val="TableParagraph"/>
              <w:kinsoku w:val="0"/>
              <w:overflowPunct w:val="0"/>
              <w:spacing w:before="55"/>
              <w:ind w:left="229"/>
            </w:pPr>
            <w:r>
              <w:rPr>
                <w:spacing w:val="1"/>
                <w:w w:val="105"/>
                <w:sz w:val="15"/>
                <w:szCs w:val="15"/>
              </w:rPr>
              <w:t>Supplier blueprints and documents</w:t>
            </w:r>
          </w:p>
        </w:tc>
        <w:tc>
          <w:tcPr>
            <w:tcW w:w="804" w:type="dxa"/>
            <w:tcBorders>
              <w:top w:val="single" w:sz="2" w:space="0" w:color="000000"/>
              <w:left w:val="single" w:sz="2" w:space="0" w:color="000000"/>
              <w:bottom w:val="single" w:sz="2" w:space="0" w:color="000000"/>
              <w:right w:val="single" w:sz="2" w:space="0" w:color="000000"/>
            </w:tcBorders>
          </w:tcPr>
          <w:p w:rsidR="00F87088" w:rsidRPr="00BC4772" w:rsidRDefault="00F87088">
            <w:pPr>
              <w:pStyle w:val="TableParagraph"/>
              <w:kinsoku w:val="0"/>
              <w:overflowPunct w:val="0"/>
              <w:spacing w:before="77"/>
              <w:ind w:left="351" w:right="354"/>
              <w:jc w:val="center"/>
            </w:pPr>
            <w:r w:rsidRPr="00BC4772">
              <w:rPr>
                <w:w w:val="105"/>
                <w:sz w:val="15"/>
                <w:szCs w:val="15"/>
              </w:rPr>
              <w:t>-</w:t>
            </w:r>
          </w:p>
        </w:tc>
        <w:tc>
          <w:tcPr>
            <w:tcW w:w="1018" w:type="dxa"/>
            <w:tcBorders>
              <w:top w:val="single" w:sz="2" w:space="0" w:color="000000"/>
              <w:left w:val="single" w:sz="2" w:space="0" w:color="000000"/>
              <w:bottom w:val="single" w:sz="2" w:space="0" w:color="000000"/>
              <w:right w:val="single" w:sz="2" w:space="0" w:color="000000"/>
            </w:tcBorders>
          </w:tcPr>
          <w:p w:rsidR="00F87088" w:rsidRPr="00BC4772" w:rsidRDefault="00F87088">
            <w:pPr>
              <w:pStyle w:val="TableParagraph"/>
              <w:kinsoku w:val="0"/>
              <w:overflowPunct w:val="0"/>
              <w:spacing w:before="77"/>
              <w:ind w:left="82" w:right="82"/>
              <w:jc w:val="center"/>
            </w:pPr>
            <w:r w:rsidRPr="00BC4772">
              <w:rPr>
                <w:w w:val="105"/>
                <w:sz w:val="15"/>
                <w:szCs w:val="15"/>
              </w:rPr>
              <w:t>-</w:t>
            </w:r>
          </w:p>
        </w:tc>
        <w:tc>
          <w:tcPr>
            <w:tcW w:w="852" w:type="dxa"/>
            <w:tcBorders>
              <w:top w:val="single" w:sz="2" w:space="0" w:color="000000"/>
              <w:left w:val="single" w:sz="2" w:space="0" w:color="000000"/>
              <w:bottom w:val="single" w:sz="2" w:space="0" w:color="000000"/>
              <w:right w:val="single" w:sz="2" w:space="0" w:color="000000"/>
            </w:tcBorders>
          </w:tcPr>
          <w:p w:rsidR="00F87088" w:rsidRPr="00BC4772" w:rsidRDefault="00F87088">
            <w:pPr>
              <w:pStyle w:val="TableParagraph"/>
              <w:kinsoku w:val="0"/>
              <w:overflowPunct w:val="0"/>
              <w:spacing w:before="77"/>
              <w:ind w:left="320" w:right="322"/>
              <w:jc w:val="center"/>
            </w:pPr>
            <w:r w:rsidRPr="00BC4772">
              <w:rPr>
                <w:spacing w:val="-1"/>
                <w:w w:val="105"/>
                <w:sz w:val="15"/>
                <w:szCs w:val="15"/>
              </w:rPr>
              <w:t>l</w:t>
            </w:r>
            <w:r w:rsidRPr="00BC4772">
              <w:rPr>
                <w:spacing w:val="-2"/>
                <w:w w:val="105"/>
                <w:sz w:val="15"/>
                <w:szCs w:val="15"/>
              </w:rPr>
              <w:t>o</w:t>
            </w:r>
            <w:r w:rsidRPr="00BC4772">
              <w:rPr>
                <w:w w:val="105"/>
                <w:sz w:val="15"/>
                <w:szCs w:val="15"/>
              </w:rPr>
              <w:t>t</w:t>
            </w:r>
          </w:p>
        </w:tc>
        <w:tc>
          <w:tcPr>
            <w:tcW w:w="569" w:type="dxa"/>
            <w:tcBorders>
              <w:top w:val="single" w:sz="2" w:space="0" w:color="000000"/>
              <w:left w:val="single" w:sz="2" w:space="0" w:color="000000"/>
              <w:bottom w:val="single" w:sz="2" w:space="0" w:color="000000"/>
              <w:right w:val="single" w:sz="2" w:space="0" w:color="000000"/>
            </w:tcBorders>
          </w:tcPr>
          <w:p w:rsidR="00F87088" w:rsidRPr="00BC4772" w:rsidRDefault="00F87088"/>
        </w:tc>
      </w:tr>
      <w:tr w:rsidR="00F87088" w:rsidRPr="00BC4772">
        <w:trPr>
          <w:trHeight w:hRule="exact" w:val="341"/>
        </w:trPr>
        <w:tc>
          <w:tcPr>
            <w:tcW w:w="705" w:type="dxa"/>
            <w:tcBorders>
              <w:top w:val="single" w:sz="2" w:space="0" w:color="000000"/>
              <w:left w:val="single" w:sz="2" w:space="0" w:color="000000"/>
              <w:bottom w:val="single" w:sz="2" w:space="0" w:color="000000"/>
              <w:right w:val="single" w:sz="2" w:space="0" w:color="000000"/>
            </w:tcBorders>
          </w:tcPr>
          <w:p w:rsidR="00F87088" w:rsidRPr="00BC4772" w:rsidRDefault="00F87088">
            <w:pPr>
              <w:pStyle w:val="TableParagraph"/>
              <w:kinsoku w:val="0"/>
              <w:overflowPunct w:val="0"/>
              <w:spacing w:before="77"/>
              <w:ind w:left="234"/>
            </w:pPr>
            <w:r w:rsidRPr="00BC4772">
              <w:rPr>
                <w:spacing w:val="1"/>
                <w:w w:val="105"/>
                <w:sz w:val="15"/>
                <w:szCs w:val="15"/>
              </w:rPr>
              <w:t>0</w:t>
            </w:r>
            <w:r w:rsidRPr="00BC4772">
              <w:rPr>
                <w:spacing w:val="-2"/>
                <w:w w:val="105"/>
                <w:sz w:val="15"/>
                <w:szCs w:val="15"/>
              </w:rPr>
              <w:t>3</w:t>
            </w:r>
            <w:r w:rsidRPr="00BC4772">
              <w:rPr>
                <w:w w:val="105"/>
                <w:sz w:val="15"/>
                <w:szCs w:val="15"/>
              </w:rPr>
              <w:t>3</w:t>
            </w:r>
          </w:p>
        </w:tc>
        <w:tc>
          <w:tcPr>
            <w:tcW w:w="6077" w:type="dxa"/>
            <w:tcBorders>
              <w:top w:val="single" w:sz="2" w:space="0" w:color="000000"/>
              <w:left w:val="single" w:sz="2" w:space="0" w:color="000000"/>
              <w:bottom w:val="single" w:sz="2" w:space="0" w:color="000000"/>
              <w:right w:val="single" w:sz="2" w:space="0" w:color="000000"/>
            </w:tcBorders>
          </w:tcPr>
          <w:p w:rsidR="00F87088" w:rsidRPr="00BC4772" w:rsidRDefault="00F87088" w:rsidP="00082278">
            <w:pPr>
              <w:pStyle w:val="TableParagraph"/>
              <w:kinsoku w:val="0"/>
              <w:overflowPunct w:val="0"/>
              <w:spacing w:before="58"/>
              <w:ind w:left="229"/>
            </w:pPr>
            <w:r>
              <w:rPr>
                <w:spacing w:val="2"/>
                <w:w w:val="105"/>
                <w:sz w:val="15"/>
                <w:szCs w:val="15"/>
              </w:rPr>
              <w:t xml:space="preserve">Packaging and preparation for the transport to </w:t>
            </w:r>
            <w:r>
              <w:rPr>
                <w:spacing w:val="-1"/>
                <w:w w:val="105"/>
                <w:sz w:val="15"/>
                <w:szCs w:val="15"/>
              </w:rPr>
              <w:t>the project site</w:t>
            </w:r>
          </w:p>
        </w:tc>
        <w:tc>
          <w:tcPr>
            <w:tcW w:w="804" w:type="dxa"/>
            <w:tcBorders>
              <w:top w:val="single" w:sz="2" w:space="0" w:color="000000"/>
              <w:left w:val="single" w:sz="2" w:space="0" w:color="000000"/>
              <w:bottom w:val="single" w:sz="2" w:space="0" w:color="000000"/>
              <w:right w:val="single" w:sz="2" w:space="0" w:color="000000"/>
            </w:tcBorders>
          </w:tcPr>
          <w:p w:rsidR="00F87088" w:rsidRPr="00BC4772" w:rsidRDefault="00F87088">
            <w:pPr>
              <w:pStyle w:val="TableParagraph"/>
              <w:kinsoku w:val="0"/>
              <w:overflowPunct w:val="0"/>
              <w:spacing w:before="77"/>
              <w:ind w:left="351" w:right="354"/>
              <w:jc w:val="center"/>
            </w:pPr>
            <w:r w:rsidRPr="00BC4772">
              <w:rPr>
                <w:w w:val="105"/>
                <w:sz w:val="15"/>
                <w:szCs w:val="15"/>
              </w:rPr>
              <w:t>-</w:t>
            </w:r>
          </w:p>
        </w:tc>
        <w:tc>
          <w:tcPr>
            <w:tcW w:w="1018" w:type="dxa"/>
            <w:tcBorders>
              <w:top w:val="single" w:sz="2" w:space="0" w:color="000000"/>
              <w:left w:val="single" w:sz="2" w:space="0" w:color="000000"/>
              <w:bottom w:val="single" w:sz="2" w:space="0" w:color="000000"/>
              <w:right w:val="single" w:sz="2" w:space="0" w:color="000000"/>
            </w:tcBorders>
          </w:tcPr>
          <w:p w:rsidR="00F87088" w:rsidRPr="00BC4772" w:rsidRDefault="00F87088">
            <w:pPr>
              <w:pStyle w:val="TableParagraph"/>
              <w:kinsoku w:val="0"/>
              <w:overflowPunct w:val="0"/>
              <w:spacing w:before="77"/>
              <w:ind w:left="82" w:right="82"/>
              <w:jc w:val="center"/>
            </w:pPr>
            <w:r w:rsidRPr="00BC4772">
              <w:rPr>
                <w:w w:val="105"/>
                <w:sz w:val="15"/>
                <w:szCs w:val="15"/>
              </w:rPr>
              <w:t>-</w:t>
            </w:r>
          </w:p>
        </w:tc>
        <w:tc>
          <w:tcPr>
            <w:tcW w:w="852" w:type="dxa"/>
            <w:tcBorders>
              <w:top w:val="single" w:sz="2" w:space="0" w:color="000000"/>
              <w:left w:val="single" w:sz="2" w:space="0" w:color="000000"/>
              <w:bottom w:val="single" w:sz="2" w:space="0" w:color="000000"/>
              <w:right w:val="single" w:sz="2" w:space="0" w:color="000000"/>
            </w:tcBorders>
          </w:tcPr>
          <w:p w:rsidR="00F87088" w:rsidRPr="00BC4772" w:rsidRDefault="00F87088">
            <w:pPr>
              <w:pStyle w:val="TableParagraph"/>
              <w:kinsoku w:val="0"/>
              <w:overflowPunct w:val="0"/>
              <w:spacing w:before="77"/>
              <w:ind w:left="320" w:right="322"/>
              <w:jc w:val="center"/>
            </w:pPr>
            <w:r w:rsidRPr="00BC4772">
              <w:rPr>
                <w:spacing w:val="-1"/>
                <w:w w:val="105"/>
                <w:sz w:val="15"/>
                <w:szCs w:val="15"/>
              </w:rPr>
              <w:t>l</w:t>
            </w:r>
            <w:r w:rsidRPr="00BC4772">
              <w:rPr>
                <w:spacing w:val="-2"/>
                <w:w w:val="105"/>
                <w:sz w:val="15"/>
                <w:szCs w:val="15"/>
              </w:rPr>
              <w:t>o</w:t>
            </w:r>
            <w:r w:rsidRPr="00BC4772">
              <w:rPr>
                <w:w w:val="105"/>
                <w:sz w:val="15"/>
                <w:szCs w:val="15"/>
              </w:rPr>
              <w:t>t</w:t>
            </w:r>
          </w:p>
        </w:tc>
        <w:tc>
          <w:tcPr>
            <w:tcW w:w="569" w:type="dxa"/>
            <w:tcBorders>
              <w:top w:val="single" w:sz="2" w:space="0" w:color="000000"/>
              <w:left w:val="single" w:sz="2" w:space="0" w:color="000000"/>
              <w:bottom w:val="single" w:sz="2" w:space="0" w:color="000000"/>
              <w:right w:val="single" w:sz="2" w:space="0" w:color="000000"/>
            </w:tcBorders>
          </w:tcPr>
          <w:p w:rsidR="00F87088" w:rsidRPr="00BC4772" w:rsidRDefault="00F87088"/>
        </w:tc>
      </w:tr>
      <w:tr w:rsidR="00F87088" w:rsidRPr="00BC4772">
        <w:trPr>
          <w:trHeight w:hRule="exact" w:val="338"/>
        </w:trPr>
        <w:tc>
          <w:tcPr>
            <w:tcW w:w="705" w:type="dxa"/>
            <w:tcBorders>
              <w:top w:val="single" w:sz="2" w:space="0" w:color="000000"/>
              <w:left w:val="single" w:sz="2" w:space="0" w:color="000000"/>
              <w:bottom w:val="single" w:sz="2" w:space="0" w:color="000000"/>
              <w:right w:val="single" w:sz="2" w:space="0" w:color="000000"/>
            </w:tcBorders>
          </w:tcPr>
          <w:p w:rsidR="00F87088" w:rsidRPr="00BC4772" w:rsidRDefault="00F87088">
            <w:pPr>
              <w:pStyle w:val="TableParagraph"/>
              <w:kinsoku w:val="0"/>
              <w:overflowPunct w:val="0"/>
              <w:spacing w:before="75"/>
              <w:ind w:left="234"/>
            </w:pPr>
            <w:r w:rsidRPr="00BC4772">
              <w:rPr>
                <w:spacing w:val="1"/>
                <w:w w:val="105"/>
                <w:sz w:val="15"/>
                <w:szCs w:val="15"/>
              </w:rPr>
              <w:t>0</w:t>
            </w:r>
            <w:r w:rsidRPr="00BC4772">
              <w:rPr>
                <w:spacing w:val="-2"/>
                <w:w w:val="105"/>
                <w:sz w:val="15"/>
                <w:szCs w:val="15"/>
              </w:rPr>
              <w:t>3</w:t>
            </w:r>
            <w:r w:rsidRPr="00BC4772">
              <w:rPr>
                <w:w w:val="105"/>
                <w:sz w:val="15"/>
                <w:szCs w:val="15"/>
              </w:rPr>
              <w:t>4</w:t>
            </w:r>
          </w:p>
        </w:tc>
        <w:tc>
          <w:tcPr>
            <w:tcW w:w="6077" w:type="dxa"/>
            <w:tcBorders>
              <w:top w:val="single" w:sz="2" w:space="0" w:color="000000"/>
              <w:left w:val="single" w:sz="2" w:space="0" w:color="000000"/>
              <w:bottom w:val="single" w:sz="2" w:space="0" w:color="000000"/>
              <w:right w:val="single" w:sz="2" w:space="0" w:color="000000"/>
            </w:tcBorders>
          </w:tcPr>
          <w:p w:rsidR="00F87088" w:rsidRPr="00BC4772" w:rsidRDefault="00F87088" w:rsidP="00082278">
            <w:pPr>
              <w:pStyle w:val="TableParagraph"/>
              <w:kinsoku w:val="0"/>
              <w:overflowPunct w:val="0"/>
              <w:spacing w:before="55"/>
              <w:ind w:left="229"/>
            </w:pPr>
            <w:r>
              <w:rPr>
                <w:w w:val="105"/>
                <w:sz w:val="15"/>
                <w:szCs w:val="15"/>
              </w:rPr>
              <w:t>Operations and maintenance staff training</w:t>
            </w:r>
            <w:r w:rsidRPr="00BC4772">
              <w:rPr>
                <w:spacing w:val="-10"/>
                <w:w w:val="105"/>
                <w:sz w:val="15"/>
                <w:szCs w:val="15"/>
              </w:rPr>
              <w:t xml:space="preserve"> </w:t>
            </w:r>
          </w:p>
        </w:tc>
        <w:tc>
          <w:tcPr>
            <w:tcW w:w="804" w:type="dxa"/>
            <w:tcBorders>
              <w:top w:val="single" w:sz="2" w:space="0" w:color="000000"/>
              <w:left w:val="single" w:sz="2" w:space="0" w:color="000000"/>
              <w:bottom w:val="single" w:sz="2" w:space="0" w:color="000000"/>
              <w:right w:val="single" w:sz="2" w:space="0" w:color="000000"/>
            </w:tcBorders>
          </w:tcPr>
          <w:p w:rsidR="00F87088" w:rsidRPr="00BC4772" w:rsidRDefault="00F87088">
            <w:pPr>
              <w:pStyle w:val="TableParagraph"/>
              <w:kinsoku w:val="0"/>
              <w:overflowPunct w:val="0"/>
              <w:spacing w:before="75"/>
              <w:ind w:left="351" w:right="354"/>
              <w:jc w:val="center"/>
            </w:pPr>
            <w:r w:rsidRPr="00BC4772">
              <w:rPr>
                <w:w w:val="105"/>
                <w:sz w:val="15"/>
                <w:szCs w:val="15"/>
              </w:rPr>
              <w:t>-</w:t>
            </w:r>
          </w:p>
        </w:tc>
        <w:tc>
          <w:tcPr>
            <w:tcW w:w="1018" w:type="dxa"/>
            <w:tcBorders>
              <w:top w:val="single" w:sz="2" w:space="0" w:color="000000"/>
              <w:left w:val="single" w:sz="2" w:space="0" w:color="000000"/>
              <w:bottom w:val="single" w:sz="2" w:space="0" w:color="000000"/>
              <w:right w:val="single" w:sz="2" w:space="0" w:color="000000"/>
            </w:tcBorders>
          </w:tcPr>
          <w:p w:rsidR="00F87088" w:rsidRPr="00BC4772" w:rsidRDefault="00F87088">
            <w:pPr>
              <w:pStyle w:val="TableParagraph"/>
              <w:kinsoku w:val="0"/>
              <w:overflowPunct w:val="0"/>
              <w:spacing w:before="75"/>
              <w:ind w:left="82" w:right="82"/>
              <w:jc w:val="center"/>
            </w:pPr>
            <w:r w:rsidRPr="00BC4772">
              <w:rPr>
                <w:w w:val="105"/>
                <w:sz w:val="15"/>
                <w:szCs w:val="15"/>
              </w:rPr>
              <w:t>-</w:t>
            </w:r>
          </w:p>
        </w:tc>
        <w:tc>
          <w:tcPr>
            <w:tcW w:w="852" w:type="dxa"/>
            <w:tcBorders>
              <w:top w:val="single" w:sz="2" w:space="0" w:color="000000"/>
              <w:left w:val="single" w:sz="2" w:space="0" w:color="000000"/>
              <w:bottom w:val="single" w:sz="2" w:space="0" w:color="000000"/>
              <w:right w:val="single" w:sz="2" w:space="0" w:color="000000"/>
            </w:tcBorders>
          </w:tcPr>
          <w:p w:rsidR="00F87088" w:rsidRPr="00BC4772" w:rsidRDefault="00F87088">
            <w:pPr>
              <w:pStyle w:val="TableParagraph"/>
              <w:kinsoku w:val="0"/>
              <w:overflowPunct w:val="0"/>
              <w:spacing w:before="75"/>
              <w:ind w:left="320" w:right="322"/>
              <w:jc w:val="center"/>
            </w:pPr>
            <w:r w:rsidRPr="00BC4772">
              <w:rPr>
                <w:spacing w:val="-1"/>
                <w:w w:val="105"/>
                <w:sz w:val="15"/>
                <w:szCs w:val="15"/>
              </w:rPr>
              <w:t>l</w:t>
            </w:r>
            <w:r w:rsidRPr="00BC4772">
              <w:rPr>
                <w:spacing w:val="-2"/>
                <w:w w:val="105"/>
                <w:sz w:val="15"/>
                <w:szCs w:val="15"/>
              </w:rPr>
              <w:t>o</w:t>
            </w:r>
            <w:r w:rsidRPr="00BC4772">
              <w:rPr>
                <w:w w:val="105"/>
                <w:sz w:val="15"/>
                <w:szCs w:val="15"/>
              </w:rPr>
              <w:t>t</w:t>
            </w:r>
          </w:p>
        </w:tc>
        <w:tc>
          <w:tcPr>
            <w:tcW w:w="569" w:type="dxa"/>
            <w:tcBorders>
              <w:top w:val="single" w:sz="2" w:space="0" w:color="000000"/>
              <w:left w:val="single" w:sz="2" w:space="0" w:color="000000"/>
              <w:bottom w:val="single" w:sz="2" w:space="0" w:color="000000"/>
              <w:right w:val="single" w:sz="2" w:space="0" w:color="000000"/>
            </w:tcBorders>
          </w:tcPr>
          <w:p w:rsidR="00F87088" w:rsidRPr="00BC4772" w:rsidRDefault="00F87088"/>
        </w:tc>
      </w:tr>
      <w:tr w:rsidR="00F87088" w:rsidRPr="00BC4772">
        <w:trPr>
          <w:trHeight w:hRule="exact" w:val="341"/>
        </w:trPr>
        <w:tc>
          <w:tcPr>
            <w:tcW w:w="705" w:type="dxa"/>
            <w:tcBorders>
              <w:top w:val="single" w:sz="2" w:space="0" w:color="000000"/>
              <w:left w:val="single" w:sz="2" w:space="0" w:color="000000"/>
              <w:bottom w:val="single" w:sz="2" w:space="0" w:color="000000"/>
              <w:right w:val="single" w:sz="2" w:space="0" w:color="000000"/>
            </w:tcBorders>
          </w:tcPr>
          <w:p w:rsidR="00F87088" w:rsidRPr="00BC4772" w:rsidRDefault="00F87088">
            <w:pPr>
              <w:pStyle w:val="TableParagraph"/>
              <w:kinsoku w:val="0"/>
              <w:overflowPunct w:val="0"/>
              <w:spacing w:before="77"/>
              <w:ind w:left="234"/>
            </w:pPr>
            <w:r w:rsidRPr="00BC4772">
              <w:rPr>
                <w:spacing w:val="1"/>
                <w:w w:val="105"/>
                <w:sz w:val="15"/>
                <w:szCs w:val="15"/>
              </w:rPr>
              <w:t>0</w:t>
            </w:r>
            <w:r w:rsidRPr="00BC4772">
              <w:rPr>
                <w:spacing w:val="-2"/>
                <w:w w:val="105"/>
                <w:sz w:val="15"/>
                <w:szCs w:val="15"/>
              </w:rPr>
              <w:t>3</w:t>
            </w:r>
            <w:r w:rsidRPr="00BC4772">
              <w:rPr>
                <w:w w:val="105"/>
                <w:sz w:val="15"/>
                <w:szCs w:val="15"/>
              </w:rPr>
              <w:t>5</w:t>
            </w:r>
          </w:p>
        </w:tc>
        <w:tc>
          <w:tcPr>
            <w:tcW w:w="6077" w:type="dxa"/>
            <w:tcBorders>
              <w:top w:val="single" w:sz="2" w:space="0" w:color="000000"/>
              <w:left w:val="single" w:sz="2" w:space="0" w:color="000000"/>
              <w:bottom w:val="single" w:sz="2" w:space="0" w:color="000000"/>
              <w:right w:val="single" w:sz="2" w:space="0" w:color="000000"/>
            </w:tcBorders>
          </w:tcPr>
          <w:p w:rsidR="00F87088" w:rsidRPr="00BC4772" w:rsidRDefault="00F87088" w:rsidP="00082278">
            <w:pPr>
              <w:pStyle w:val="TableParagraph"/>
              <w:kinsoku w:val="0"/>
              <w:overflowPunct w:val="0"/>
              <w:spacing w:before="58"/>
              <w:ind w:left="229"/>
            </w:pPr>
            <w:r>
              <w:rPr>
                <w:spacing w:val="-3"/>
                <w:w w:val="105"/>
                <w:sz w:val="15"/>
                <w:szCs w:val="15"/>
              </w:rPr>
              <w:t>Assistance regarding mechanic aspects, commissioning and set up</w:t>
            </w:r>
            <w:r w:rsidRPr="00BC4772">
              <w:rPr>
                <w:spacing w:val="-6"/>
                <w:w w:val="105"/>
                <w:sz w:val="15"/>
                <w:szCs w:val="15"/>
              </w:rPr>
              <w:t xml:space="preserve"> </w:t>
            </w:r>
          </w:p>
        </w:tc>
        <w:tc>
          <w:tcPr>
            <w:tcW w:w="804" w:type="dxa"/>
            <w:tcBorders>
              <w:top w:val="single" w:sz="2" w:space="0" w:color="000000"/>
              <w:left w:val="single" w:sz="2" w:space="0" w:color="000000"/>
              <w:bottom w:val="single" w:sz="2" w:space="0" w:color="000000"/>
              <w:right w:val="single" w:sz="2" w:space="0" w:color="000000"/>
            </w:tcBorders>
          </w:tcPr>
          <w:p w:rsidR="00F87088" w:rsidRPr="00BC4772" w:rsidRDefault="00F87088">
            <w:pPr>
              <w:pStyle w:val="TableParagraph"/>
              <w:kinsoku w:val="0"/>
              <w:overflowPunct w:val="0"/>
              <w:spacing w:before="77"/>
              <w:ind w:left="351" w:right="354"/>
              <w:jc w:val="center"/>
            </w:pPr>
            <w:r w:rsidRPr="00BC4772">
              <w:rPr>
                <w:w w:val="105"/>
                <w:sz w:val="15"/>
                <w:szCs w:val="15"/>
              </w:rPr>
              <w:t>-</w:t>
            </w:r>
          </w:p>
        </w:tc>
        <w:tc>
          <w:tcPr>
            <w:tcW w:w="1018" w:type="dxa"/>
            <w:tcBorders>
              <w:top w:val="single" w:sz="2" w:space="0" w:color="000000"/>
              <w:left w:val="single" w:sz="2" w:space="0" w:color="000000"/>
              <w:bottom w:val="single" w:sz="2" w:space="0" w:color="000000"/>
              <w:right w:val="single" w:sz="2" w:space="0" w:color="000000"/>
            </w:tcBorders>
          </w:tcPr>
          <w:p w:rsidR="00F87088" w:rsidRPr="00BC4772" w:rsidRDefault="00F87088">
            <w:pPr>
              <w:pStyle w:val="TableParagraph"/>
              <w:kinsoku w:val="0"/>
              <w:overflowPunct w:val="0"/>
              <w:spacing w:before="77"/>
              <w:ind w:left="82" w:right="82"/>
              <w:jc w:val="center"/>
            </w:pPr>
            <w:r w:rsidRPr="00BC4772">
              <w:rPr>
                <w:w w:val="105"/>
                <w:sz w:val="15"/>
                <w:szCs w:val="15"/>
              </w:rPr>
              <w:t>-</w:t>
            </w:r>
          </w:p>
        </w:tc>
        <w:tc>
          <w:tcPr>
            <w:tcW w:w="852" w:type="dxa"/>
            <w:tcBorders>
              <w:top w:val="single" w:sz="2" w:space="0" w:color="000000"/>
              <w:left w:val="single" w:sz="2" w:space="0" w:color="000000"/>
              <w:bottom w:val="single" w:sz="2" w:space="0" w:color="000000"/>
              <w:right w:val="single" w:sz="2" w:space="0" w:color="000000"/>
            </w:tcBorders>
          </w:tcPr>
          <w:p w:rsidR="00F87088" w:rsidRPr="00BC4772" w:rsidRDefault="00F87088">
            <w:pPr>
              <w:pStyle w:val="TableParagraph"/>
              <w:kinsoku w:val="0"/>
              <w:overflowPunct w:val="0"/>
              <w:spacing w:before="77"/>
              <w:ind w:left="320" w:right="322"/>
              <w:jc w:val="center"/>
            </w:pPr>
            <w:r w:rsidRPr="00BC4772">
              <w:rPr>
                <w:spacing w:val="-1"/>
                <w:w w:val="105"/>
                <w:sz w:val="15"/>
                <w:szCs w:val="15"/>
              </w:rPr>
              <w:t>l</w:t>
            </w:r>
            <w:r w:rsidRPr="00BC4772">
              <w:rPr>
                <w:spacing w:val="-2"/>
                <w:w w:val="105"/>
                <w:sz w:val="15"/>
                <w:szCs w:val="15"/>
              </w:rPr>
              <w:t>o</w:t>
            </w:r>
            <w:r w:rsidRPr="00BC4772">
              <w:rPr>
                <w:w w:val="105"/>
                <w:sz w:val="15"/>
                <w:szCs w:val="15"/>
              </w:rPr>
              <w:t>t</w:t>
            </w:r>
          </w:p>
        </w:tc>
        <w:tc>
          <w:tcPr>
            <w:tcW w:w="569" w:type="dxa"/>
            <w:tcBorders>
              <w:top w:val="single" w:sz="2" w:space="0" w:color="000000"/>
              <w:left w:val="single" w:sz="2" w:space="0" w:color="000000"/>
              <w:bottom w:val="single" w:sz="2" w:space="0" w:color="000000"/>
              <w:right w:val="single" w:sz="2" w:space="0" w:color="000000"/>
            </w:tcBorders>
          </w:tcPr>
          <w:p w:rsidR="00F87088" w:rsidRPr="00BC4772" w:rsidRDefault="00F87088"/>
        </w:tc>
      </w:tr>
      <w:tr w:rsidR="00F87088" w:rsidRPr="00BC4772">
        <w:trPr>
          <w:trHeight w:hRule="exact" w:val="479"/>
        </w:trPr>
        <w:tc>
          <w:tcPr>
            <w:tcW w:w="705" w:type="dxa"/>
            <w:tcBorders>
              <w:top w:val="single" w:sz="2" w:space="0" w:color="000000"/>
              <w:left w:val="single" w:sz="2" w:space="0" w:color="000000"/>
              <w:bottom w:val="single" w:sz="2" w:space="0" w:color="000000"/>
              <w:right w:val="single" w:sz="2" w:space="0" w:color="000000"/>
            </w:tcBorders>
          </w:tcPr>
          <w:p w:rsidR="00F87088" w:rsidRPr="00BC4772" w:rsidRDefault="00F87088">
            <w:pPr>
              <w:pStyle w:val="TableParagraph"/>
              <w:kinsoku w:val="0"/>
              <w:overflowPunct w:val="0"/>
              <w:spacing w:before="7" w:line="140" w:lineRule="exact"/>
              <w:rPr>
                <w:sz w:val="14"/>
                <w:szCs w:val="14"/>
              </w:rPr>
            </w:pPr>
          </w:p>
          <w:p w:rsidR="00F87088" w:rsidRPr="00BC4772" w:rsidRDefault="00F87088">
            <w:pPr>
              <w:pStyle w:val="TableParagraph"/>
              <w:kinsoku w:val="0"/>
              <w:overflowPunct w:val="0"/>
              <w:ind w:left="234"/>
            </w:pPr>
            <w:r w:rsidRPr="00BC4772">
              <w:rPr>
                <w:spacing w:val="1"/>
                <w:w w:val="105"/>
                <w:sz w:val="15"/>
                <w:szCs w:val="15"/>
              </w:rPr>
              <w:t>0</w:t>
            </w:r>
            <w:r w:rsidRPr="00BC4772">
              <w:rPr>
                <w:spacing w:val="-2"/>
                <w:w w:val="105"/>
                <w:sz w:val="15"/>
                <w:szCs w:val="15"/>
              </w:rPr>
              <w:t>3</w:t>
            </w:r>
            <w:r w:rsidRPr="00BC4772">
              <w:rPr>
                <w:w w:val="105"/>
                <w:sz w:val="15"/>
                <w:szCs w:val="15"/>
              </w:rPr>
              <w:t>6</w:t>
            </w:r>
          </w:p>
        </w:tc>
        <w:tc>
          <w:tcPr>
            <w:tcW w:w="6077" w:type="dxa"/>
            <w:tcBorders>
              <w:top w:val="single" w:sz="2" w:space="0" w:color="000000"/>
              <w:left w:val="single" w:sz="2" w:space="0" w:color="000000"/>
              <w:bottom w:val="single" w:sz="2" w:space="0" w:color="000000"/>
              <w:right w:val="single" w:sz="2" w:space="0" w:color="000000"/>
            </w:tcBorders>
          </w:tcPr>
          <w:p w:rsidR="00F87088" w:rsidRPr="00BC4772" w:rsidRDefault="00F87088" w:rsidP="00082278">
            <w:pPr>
              <w:pStyle w:val="TableParagraph"/>
              <w:kinsoku w:val="0"/>
              <w:overflowPunct w:val="0"/>
              <w:spacing w:before="58"/>
              <w:ind w:left="229"/>
            </w:pPr>
            <w:r>
              <w:rPr>
                <w:w w:val="105"/>
                <w:sz w:val="15"/>
                <w:szCs w:val="15"/>
              </w:rPr>
              <w:t xml:space="preserve">Transport to the project site located </w:t>
            </w:r>
            <w:r>
              <w:rPr>
                <w:spacing w:val="1"/>
                <w:w w:val="105"/>
                <w:sz w:val="15"/>
                <w:szCs w:val="15"/>
              </w:rPr>
              <w:t xml:space="preserve">approximately at </w:t>
            </w:r>
            <w:r w:rsidRPr="00BC4772">
              <w:rPr>
                <w:spacing w:val="1"/>
                <w:w w:val="105"/>
                <w:sz w:val="15"/>
                <w:szCs w:val="15"/>
              </w:rPr>
              <w:t>1</w:t>
            </w:r>
            <w:r w:rsidRPr="00BC4772">
              <w:rPr>
                <w:w w:val="105"/>
                <w:sz w:val="15"/>
                <w:szCs w:val="15"/>
              </w:rPr>
              <w:t>2</w:t>
            </w:r>
            <w:r w:rsidRPr="00BC4772">
              <w:rPr>
                <w:spacing w:val="-5"/>
                <w:w w:val="105"/>
                <w:sz w:val="15"/>
                <w:szCs w:val="15"/>
              </w:rPr>
              <w:t xml:space="preserve"> </w:t>
            </w:r>
            <w:r w:rsidRPr="00BC4772">
              <w:rPr>
                <w:spacing w:val="1"/>
                <w:w w:val="105"/>
                <w:sz w:val="15"/>
                <w:szCs w:val="15"/>
              </w:rPr>
              <w:t>k</w:t>
            </w:r>
            <w:r w:rsidRPr="00BC4772">
              <w:rPr>
                <w:w w:val="105"/>
                <w:sz w:val="15"/>
                <w:szCs w:val="15"/>
              </w:rPr>
              <w:t>m</w:t>
            </w:r>
            <w:r w:rsidRPr="00BC4772">
              <w:rPr>
                <w:spacing w:val="-9"/>
                <w:w w:val="105"/>
                <w:sz w:val="15"/>
                <w:szCs w:val="15"/>
              </w:rPr>
              <w:t xml:space="preserve"> </w:t>
            </w:r>
            <w:r>
              <w:rPr>
                <w:spacing w:val="2"/>
                <w:w w:val="105"/>
                <w:sz w:val="15"/>
                <w:szCs w:val="15"/>
              </w:rPr>
              <w:t>south west from</w:t>
            </w:r>
            <w:r w:rsidRPr="00BC4772">
              <w:rPr>
                <w:spacing w:val="-5"/>
                <w:w w:val="105"/>
                <w:sz w:val="15"/>
                <w:szCs w:val="15"/>
              </w:rPr>
              <w:t xml:space="preserve"> </w:t>
            </w:r>
            <w:proofErr w:type="spellStart"/>
            <w:r w:rsidRPr="00BC4772">
              <w:rPr>
                <w:spacing w:val="-2"/>
                <w:w w:val="105"/>
                <w:sz w:val="15"/>
                <w:szCs w:val="15"/>
              </w:rPr>
              <w:t>C</w:t>
            </w:r>
            <w:r w:rsidRPr="00BC4772">
              <w:rPr>
                <w:spacing w:val="1"/>
                <w:w w:val="105"/>
                <w:sz w:val="15"/>
                <w:szCs w:val="15"/>
              </w:rPr>
              <w:t>hu</w:t>
            </w:r>
            <w:r w:rsidRPr="00BC4772">
              <w:rPr>
                <w:spacing w:val="-2"/>
                <w:w w:val="105"/>
                <w:sz w:val="15"/>
                <w:szCs w:val="15"/>
              </w:rPr>
              <w:t>q</w:t>
            </w:r>
            <w:r w:rsidRPr="00BC4772">
              <w:rPr>
                <w:spacing w:val="1"/>
                <w:w w:val="105"/>
                <w:sz w:val="15"/>
                <w:szCs w:val="15"/>
              </w:rPr>
              <w:t>u</w:t>
            </w:r>
            <w:r w:rsidRPr="00BC4772">
              <w:rPr>
                <w:spacing w:val="-1"/>
                <w:w w:val="105"/>
                <w:sz w:val="15"/>
                <w:szCs w:val="15"/>
              </w:rPr>
              <w:t>i</w:t>
            </w:r>
            <w:r w:rsidRPr="00BC4772">
              <w:rPr>
                <w:w w:val="105"/>
                <w:sz w:val="15"/>
                <w:szCs w:val="15"/>
              </w:rPr>
              <w:t>ca</w:t>
            </w:r>
            <w:r w:rsidRPr="00BC4772">
              <w:rPr>
                <w:spacing w:val="-6"/>
                <w:w w:val="105"/>
                <w:sz w:val="15"/>
                <w:szCs w:val="15"/>
              </w:rPr>
              <w:t>m</w:t>
            </w:r>
            <w:r w:rsidRPr="00BC4772">
              <w:rPr>
                <w:w w:val="105"/>
                <w:sz w:val="15"/>
                <w:szCs w:val="15"/>
              </w:rPr>
              <w:t>a</w:t>
            </w:r>
            <w:r w:rsidRPr="00BC4772">
              <w:rPr>
                <w:spacing w:val="-3"/>
                <w:w w:val="105"/>
                <w:sz w:val="15"/>
                <w:szCs w:val="15"/>
              </w:rPr>
              <w:t>t</w:t>
            </w:r>
            <w:r w:rsidRPr="00BC4772">
              <w:rPr>
                <w:w w:val="105"/>
                <w:sz w:val="15"/>
                <w:szCs w:val="15"/>
              </w:rPr>
              <w:t>a</w:t>
            </w:r>
            <w:proofErr w:type="spellEnd"/>
          </w:p>
        </w:tc>
        <w:tc>
          <w:tcPr>
            <w:tcW w:w="804" w:type="dxa"/>
            <w:tcBorders>
              <w:top w:val="single" w:sz="2" w:space="0" w:color="000000"/>
              <w:left w:val="single" w:sz="2" w:space="0" w:color="000000"/>
              <w:bottom w:val="single" w:sz="2" w:space="0" w:color="000000"/>
              <w:right w:val="single" w:sz="2" w:space="0" w:color="000000"/>
            </w:tcBorders>
          </w:tcPr>
          <w:p w:rsidR="00F87088" w:rsidRPr="00BC4772" w:rsidRDefault="00F87088">
            <w:pPr>
              <w:pStyle w:val="TableParagraph"/>
              <w:kinsoku w:val="0"/>
              <w:overflowPunct w:val="0"/>
              <w:spacing w:before="7" w:line="140" w:lineRule="exact"/>
              <w:rPr>
                <w:sz w:val="14"/>
                <w:szCs w:val="14"/>
              </w:rPr>
            </w:pPr>
          </w:p>
          <w:p w:rsidR="00F87088" w:rsidRPr="00BC4772" w:rsidRDefault="00F87088">
            <w:pPr>
              <w:pStyle w:val="TableParagraph"/>
              <w:kinsoku w:val="0"/>
              <w:overflowPunct w:val="0"/>
              <w:ind w:left="351" w:right="354"/>
              <w:jc w:val="center"/>
            </w:pPr>
            <w:r w:rsidRPr="00BC4772">
              <w:rPr>
                <w:w w:val="105"/>
                <w:sz w:val="15"/>
                <w:szCs w:val="15"/>
              </w:rPr>
              <w:t>-</w:t>
            </w:r>
          </w:p>
        </w:tc>
        <w:tc>
          <w:tcPr>
            <w:tcW w:w="1018" w:type="dxa"/>
            <w:tcBorders>
              <w:top w:val="single" w:sz="2" w:space="0" w:color="000000"/>
              <w:left w:val="single" w:sz="2" w:space="0" w:color="000000"/>
              <w:bottom w:val="single" w:sz="2" w:space="0" w:color="000000"/>
              <w:right w:val="single" w:sz="2" w:space="0" w:color="000000"/>
            </w:tcBorders>
          </w:tcPr>
          <w:p w:rsidR="00F87088" w:rsidRPr="00BC4772" w:rsidRDefault="00F87088">
            <w:pPr>
              <w:pStyle w:val="TableParagraph"/>
              <w:kinsoku w:val="0"/>
              <w:overflowPunct w:val="0"/>
              <w:spacing w:before="7" w:line="140" w:lineRule="exact"/>
              <w:rPr>
                <w:sz w:val="14"/>
                <w:szCs w:val="14"/>
              </w:rPr>
            </w:pPr>
          </w:p>
          <w:p w:rsidR="00F87088" w:rsidRPr="00BC4772" w:rsidRDefault="00F87088">
            <w:pPr>
              <w:pStyle w:val="TableParagraph"/>
              <w:kinsoku w:val="0"/>
              <w:overflowPunct w:val="0"/>
              <w:ind w:left="82" w:right="82"/>
              <w:jc w:val="center"/>
            </w:pPr>
            <w:r w:rsidRPr="00BC4772">
              <w:rPr>
                <w:w w:val="105"/>
                <w:sz w:val="15"/>
                <w:szCs w:val="15"/>
              </w:rPr>
              <w:t>-</w:t>
            </w:r>
          </w:p>
        </w:tc>
        <w:tc>
          <w:tcPr>
            <w:tcW w:w="852" w:type="dxa"/>
            <w:tcBorders>
              <w:top w:val="single" w:sz="2" w:space="0" w:color="000000"/>
              <w:left w:val="single" w:sz="2" w:space="0" w:color="000000"/>
              <w:bottom w:val="single" w:sz="2" w:space="0" w:color="000000"/>
              <w:right w:val="single" w:sz="2" w:space="0" w:color="000000"/>
            </w:tcBorders>
          </w:tcPr>
          <w:p w:rsidR="00F87088" w:rsidRPr="00BC4772" w:rsidRDefault="00F87088">
            <w:pPr>
              <w:pStyle w:val="TableParagraph"/>
              <w:kinsoku w:val="0"/>
              <w:overflowPunct w:val="0"/>
              <w:spacing w:before="7" w:line="140" w:lineRule="exact"/>
              <w:rPr>
                <w:sz w:val="14"/>
                <w:szCs w:val="14"/>
              </w:rPr>
            </w:pPr>
          </w:p>
          <w:p w:rsidR="00F87088" w:rsidRPr="00BC4772" w:rsidRDefault="00F87088">
            <w:pPr>
              <w:pStyle w:val="TableParagraph"/>
              <w:kinsoku w:val="0"/>
              <w:overflowPunct w:val="0"/>
              <w:ind w:left="320" w:right="322"/>
              <w:jc w:val="center"/>
            </w:pPr>
            <w:r w:rsidRPr="00BC4772">
              <w:rPr>
                <w:spacing w:val="-1"/>
                <w:w w:val="105"/>
                <w:sz w:val="15"/>
                <w:szCs w:val="15"/>
              </w:rPr>
              <w:t>l</w:t>
            </w:r>
            <w:r w:rsidRPr="00BC4772">
              <w:rPr>
                <w:spacing w:val="-2"/>
                <w:w w:val="105"/>
                <w:sz w:val="15"/>
                <w:szCs w:val="15"/>
              </w:rPr>
              <w:t>o</w:t>
            </w:r>
            <w:r w:rsidRPr="00BC4772">
              <w:rPr>
                <w:w w:val="105"/>
                <w:sz w:val="15"/>
                <w:szCs w:val="15"/>
              </w:rPr>
              <w:t>t</w:t>
            </w:r>
          </w:p>
        </w:tc>
        <w:tc>
          <w:tcPr>
            <w:tcW w:w="569" w:type="dxa"/>
            <w:tcBorders>
              <w:top w:val="single" w:sz="2" w:space="0" w:color="000000"/>
              <w:left w:val="single" w:sz="2" w:space="0" w:color="000000"/>
              <w:bottom w:val="single" w:sz="2" w:space="0" w:color="000000"/>
              <w:right w:val="single" w:sz="2" w:space="0" w:color="000000"/>
            </w:tcBorders>
          </w:tcPr>
          <w:p w:rsidR="00F87088" w:rsidRPr="00BC4772" w:rsidRDefault="00F87088"/>
        </w:tc>
      </w:tr>
    </w:tbl>
    <w:p w:rsidR="009632A8" w:rsidRPr="00BC4772" w:rsidRDefault="009632A8">
      <w:pPr>
        <w:kinsoku w:val="0"/>
        <w:overflowPunct w:val="0"/>
        <w:spacing w:before="6" w:line="190" w:lineRule="exact"/>
        <w:rPr>
          <w:sz w:val="19"/>
          <w:szCs w:val="19"/>
        </w:rPr>
      </w:pPr>
    </w:p>
    <w:p w:rsidR="009632A8" w:rsidRPr="00BC4772" w:rsidRDefault="009632A8">
      <w:pPr>
        <w:kinsoku w:val="0"/>
        <w:overflowPunct w:val="0"/>
        <w:spacing w:line="200" w:lineRule="exact"/>
        <w:rPr>
          <w:sz w:val="20"/>
          <w:szCs w:val="20"/>
        </w:rPr>
      </w:pPr>
    </w:p>
    <w:p w:rsidR="009632A8" w:rsidRPr="00BC4772" w:rsidRDefault="009632A8">
      <w:pPr>
        <w:kinsoku w:val="0"/>
        <w:overflowPunct w:val="0"/>
        <w:spacing w:line="200" w:lineRule="exact"/>
        <w:rPr>
          <w:sz w:val="20"/>
          <w:szCs w:val="20"/>
        </w:rPr>
      </w:pPr>
    </w:p>
    <w:p w:rsidR="009632A8" w:rsidRPr="00BC4772" w:rsidRDefault="00F87088">
      <w:pPr>
        <w:pStyle w:val="Textoindependiente"/>
        <w:kinsoku w:val="0"/>
        <w:overflowPunct w:val="0"/>
        <w:spacing w:before="79"/>
        <w:ind w:left="816" w:right="5323"/>
        <w:jc w:val="both"/>
      </w:pPr>
      <w:r>
        <w:t>The scope of the purchase order will include</w:t>
      </w:r>
      <w:r w:rsidR="009632A8" w:rsidRPr="00BC4772">
        <w:t>:</w:t>
      </w:r>
    </w:p>
    <w:p w:rsidR="009632A8" w:rsidRPr="00BC4772" w:rsidRDefault="009632A8">
      <w:pPr>
        <w:kinsoku w:val="0"/>
        <w:overflowPunct w:val="0"/>
        <w:spacing w:before="8" w:line="220" w:lineRule="exact"/>
        <w:rPr>
          <w:sz w:val="22"/>
          <w:szCs w:val="22"/>
        </w:rPr>
      </w:pPr>
    </w:p>
    <w:p w:rsidR="009632A8" w:rsidRPr="00BC4772" w:rsidRDefault="00F87088">
      <w:pPr>
        <w:pStyle w:val="Textoindependiente"/>
        <w:numPr>
          <w:ilvl w:val="1"/>
          <w:numId w:val="8"/>
        </w:numPr>
        <w:tabs>
          <w:tab w:val="left" w:pos="1586"/>
        </w:tabs>
        <w:kinsoku w:val="0"/>
        <w:overflowPunct w:val="0"/>
        <w:ind w:left="1586"/>
      </w:pPr>
      <w:r>
        <w:rPr>
          <w:spacing w:val="2"/>
        </w:rPr>
        <w:t>Engineering</w:t>
      </w:r>
      <w:r w:rsidR="009632A8" w:rsidRPr="00BC4772">
        <w:rPr>
          <w:spacing w:val="14"/>
        </w:rPr>
        <w:t xml:space="preserve"> </w:t>
      </w:r>
      <w:r w:rsidR="009632A8" w:rsidRPr="00BC4772">
        <w:t>(E:</w:t>
      </w:r>
      <w:r w:rsidR="009632A8" w:rsidRPr="00BC4772">
        <w:rPr>
          <w:spacing w:val="14"/>
        </w:rPr>
        <w:t xml:space="preserve"> </w:t>
      </w:r>
      <w:r w:rsidR="009632A8" w:rsidRPr="00BC4772">
        <w:t>En</w:t>
      </w:r>
      <w:r w:rsidR="009632A8" w:rsidRPr="00BC4772">
        <w:rPr>
          <w:spacing w:val="-3"/>
        </w:rPr>
        <w:t>g</w:t>
      </w:r>
      <w:r w:rsidR="009632A8" w:rsidRPr="00BC4772">
        <w:rPr>
          <w:spacing w:val="1"/>
        </w:rPr>
        <w:t>i</w:t>
      </w:r>
      <w:r w:rsidR="009632A8" w:rsidRPr="00BC4772">
        <w:t>n</w:t>
      </w:r>
      <w:r w:rsidR="009632A8" w:rsidRPr="00BC4772">
        <w:rPr>
          <w:spacing w:val="-3"/>
        </w:rPr>
        <w:t>e</w:t>
      </w:r>
      <w:r w:rsidR="009632A8" w:rsidRPr="00BC4772">
        <w:t>e</w:t>
      </w:r>
      <w:r w:rsidR="009632A8" w:rsidRPr="00BC4772">
        <w:rPr>
          <w:spacing w:val="1"/>
        </w:rPr>
        <w:t>r</w:t>
      </w:r>
      <w:r w:rsidR="009632A8" w:rsidRPr="00BC4772">
        <w:t>ing)</w:t>
      </w:r>
    </w:p>
    <w:p w:rsidR="009632A8" w:rsidRPr="00BC4772" w:rsidRDefault="00F87088">
      <w:pPr>
        <w:pStyle w:val="Textoindependiente"/>
        <w:numPr>
          <w:ilvl w:val="2"/>
          <w:numId w:val="8"/>
        </w:numPr>
        <w:tabs>
          <w:tab w:val="left" w:pos="1867"/>
        </w:tabs>
        <w:kinsoku w:val="0"/>
        <w:overflowPunct w:val="0"/>
        <w:spacing w:before="6"/>
      </w:pPr>
      <w:r>
        <w:rPr>
          <w:spacing w:val="1"/>
        </w:rPr>
        <w:t>Detail engineering of the supplies</w:t>
      </w:r>
    </w:p>
    <w:p w:rsidR="00F87088" w:rsidRPr="00F87088" w:rsidRDefault="00F87088">
      <w:pPr>
        <w:pStyle w:val="Textoindependiente"/>
        <w:numPr>
          <w:ilvl w:val="2"/>
          <w:numId w:val="8"/>
        </w:numPr>
        <w:tabs>
          <w:tab w:val="left" w:pos="1867"/>
        </w:tabs>
        <w:kinsoku w:val="0"/>
        <w:overflowPunct w:val="0"/>
        <w:spacing w:before="2"/>
      </w:pPr>
      <w:r>
        <w:rPr>
          <w:spacing w:val="1"/>
        </w:rPr>
        <w:t xml:space="preserve">Detail engineering of the system </w:t>
      </w:r>
    </w:p>
    <w:p w:rsidR="009632A8" w:rsidRPr="00BC4772" w:rsidRDefault="00F87088">
      <w:pPr>
        <w:pStyle w:val="Textoindependiente"/>
        <w:numPr>
          <w:ilvl w:val="2"/>
          <w:numId w:val="8"/>
        </w:numPr>
        <w:tabs>
          <w:tab w:val="left" w:pos="1867"/>
        </w:tabs>
        <w:kinsoku w:val="0"/>
        <w:overflowPunct w:val="0"/>
        <w:spacing w:before="2"/>
      </w:pPr>
      <w:r>
        <w:rPr>
          <w:spacing w:val="1"/>
        </w:rPr>
        <w:t>Integration engineering</w:t>
      </w:r>
    </w:p>
    <w:p w:rsidR="009632A8" w:rsidRPr="00BC4772" w:rsidRDefault="00F87088">
      <w:pPr>
        <w:pStyle w:val="Textoindependiente"/>
        <w:numPr>
          <w:ilvl w:val="2"/>
          <w:numId w:val="8"/>
        </w:numPr>
        <w:tabs>
          <w:tab w:val="left" w:pos="1867"/>
        </w:tabs>
        <w:kinsoku w:val="0"/>
        <w:overflowPunct w:val="0"/>
        <w:spacing w:before="5"/>
      </w:pPr>
      <w:r>
        <w:rPr>
          <w:spacing w:val="1"/>
        </w:rPr>
        <w:t>Link engineering</w:t>
      </w:r>
    </w:p>
    <w:p w:rsidR="009632A8" w:rsidRPr="00BC4772" w:rsidRDefault="00F87088">
      <w:pPr>
        <w:pStyle w:val="Textoindependiente"/>
        <w:numPr>
          <w:ilvl w:val="2"/>
          <w:numId w:val="8"/>
        </w:numPr>
        <w:tabs>
          <w:tab w:val="left" w:pos="1867"/>
        </w:tabs>
        <w:kinsoku w:val="0"/>
        <w:overflowPunct w:val="0"/>
        <w:spacing w:before="5"/>
      </w:pPr>
      <w:r>
        <w:t>Trials</w:t>
      </w:r>
      <w:r w:rsidR="009632A8" w:rsidRPr="00BC4772">
        <w:rPr>
          <w:spacing w:val="9"/>
        </w:rPr>
        <w:t xml:space="preserve"> </w:t>
      </w:r>
      <w:r w:rsidR="009632A8" w:rsidRPr="00BC4772">
        <w:rPr>
          <w:spacing w:val="-1"/>
        </w:rPr>
        <w:t>F</w:t>
      </w:r>
      <w:r w:rsidR="009632A8" w:rsidRPr="00BC4772">
        <w:rPr>
          <w:spacing w:val="-3"/>
        </w:rPr>
        <w:t>A</w:t>
      </w:r>
      <w:r w:rsidR="009632A8" w:rsidRPr="00BC4772">
        <w:t>T</w:t>
      </w:r>
      <w:r w:rsidR="009632A8" w:rsidRPr="00BC4772">
        <w:rPr>
          <w:spacing w:val="11"/>
        </w:rPr>
        <w:t xml:space="preserve"> </w:t>
      </w:r>
      <w:r w:rsidR="009632A8" w:rsidRPr="00BC4772">
        <w:t>/</w:t>
      </w:r>
      <w:r w:rsidR="009632A8" w:rsidRPr="00BC4772">
        <w:rPr>
          <w:spacing w:val="9"/>
        </w:rPr>
        <w:t xml:space="preserve"> </w:t>
      </w:r>
      <w:r w:rsidR="009632A8" w:rsidRPr="00BC4772">
        <w:t>S</w:t>
      </w:r>
      <w:r w:rsidR="009632A8" w:rsidRPr="00BC4772">
        <w:rPr>
          <w:spacing w:val="-3"/>
        </w:rPr>
        <w:t>A</w:t>
      </w:r>
      <w:r w:rsidR="009632A8" w:rsidRPr="00BC4772">
        <w:t>T</w:t>
      </w:r>
      <w:r w:rsidR="009632A8" w:rsidRPr="00BC4772">
        <w:rPr>
          <w:spacing w:val="11"/>
        </w:rPr>
        <w:t xml:space="preserve"> </w:t>
      </w:r>
      <w:r w:rsidR="009632A8" w:rsidRPr="00BC4772">
        <w:rPr>
          <w:spacing w:val="2"/>
        </w:rPr>
        <w:t>/</w:t>
      </w:r>
      <w:r w:rsidR="009632A8" w:rsidRPr="00BC4772">
        <w:rPr>
          <w:spacing w:val="-3"/>
        </w:rPr>
        <w:t>p</w:t>
      </w:r>
      <w:r w:rsidR="009632A8" w:rsidRPr="00BC4772">
        <w:rPr>
          <w:spacing w:val="1"/>
        </w:rPr>
        <w:t>r</w:t>
      </w:r>
      <w:r w:rsidR="009632A8" w:rsidRPr="00BC4772">
        <w:rPr>
          <w:spacing w:val="-3"/>
        </w:rPr>
        <w:t>e</w:t>
      </w:r>
      <w:r w:rsidR="009632A8" w:rsidRPr="00BC4772">
        <w:rPr>
          <w:spacing w:val="1"/>
        </w:rPr>
        <w:t>-</w:t>
      </w:r>
      <w:r>
        <w:rPr>
          <w:spacing w:val="-3"/>
        </w:rPr>
        <w:t>assemble</w:t>
      </w:r>
      <w:r w:rsidR="009632A8" w:rsidRPr="00BC4772">
        <w:rPr>
          <w:spacing w:val="11"/>
        </w:rPr>
        <w:t xml:space="preserve"> </w:t>
      </w:r>
      <w:r>
        <w:rPr>
          <w:spacing w:val="-3"/>
        </w:rPr>
        <w:t>at the manufacturing site</w:t>
      </w:r>
    </w:p>
    <w:p w:rsidR="009632A8" w:rsidRPr="00BC4772" w:rsidRDefault="009632A8">
      <w:pPr>
        <w:kinsoku w:val="0"/>
        <w:overflowPunct w:val="0"/>
        <w:spacing w:before="6" w:line="220" w:lineRule="exact"/>
        <w:rPr>
          <w:sz w:val="22"/>
          <w:szCs w:val="22"/>
        </w:rPr>
      </w:pPr>
    </w:p>
    <w:p w:rsidR="009632A8" w:rsidRPr="00BC4772" w:rsidRDefault="009632A8">
      <w:pPr>
        <w:pStyle w:val="Textoindependiente"/>
        <w:numPr>
          <w:ilvl w:val="1"/>
          <w:numId w:val="8"/>
        </w:numPr>
        <w:tabs>
          <w:tab w:val="left" w:pos="1586"/>
        </w:tabs>
        <w:kinsoku w:val="0"/>
        <w:overflowPunct w:val="0"/>
        <w:ind w:left="1586"/>
      </w:pPr>
      <w:r w:rsidRPr="00BC4772">
        <w:t>A</w:t>
      </w:r>
      <w:r w:rsidR="00F87088">
        <w:t>cquisitions</w:t>
      </w:r>
      <w:r w:rsidRPr="00BC4772">
        <w:rPr>
          <w:spacing w:val="17"/>
        </w:rPr>
        <w:t xml:space="preserve"> </w:t>
      </w:r>
      <w:r w:rsidRPr="00BC4772">
        <w:t>(P:</w:t>
      </w:r>
      <w:r w:rsidRPr="00BC4772">
        <w:rPr>
          <w:spacing w:val="17"/>
        </w:rPr>
        <w:t xml:space="preserve"> </w:t>
      </w:r>
      <w:r w:rsidRPr="00BC4772">
        <w:rPr>
          <w:spacing w:val="-3"/>
        </w:rPr>
        <w:t>P</w:t>
      </w:r>
      <w:r w:rsidRPr="00BC4772">
        <w:t>ro</w:t>
      </w:r>
      <w:r w:rsidRPr="00BC4772">
        <w:rPr>
          <w:spacing w:val="1"/>
        </w:rPr>
        <w:t>c</w:t>
      </w:r>
      <w:r w:rsidRPr="00BC4772">
        <w:t>ure</w:t>
      </w:r>
      <w:r w:rsidRPr="00BC4772">
        <w:rPr>
          <w:spacing w:val="-1"/>
        </w:rPr>
        <w:t>m</w:t>
      </w:r>
      <w:r w:rsidRPr="00BC4772">
        <w:t>e</w:t>
      </w:r>
      <w:r w:rsidRPr="00BC4772">
        <w:rPr>
          <w:spacing w:val="-3"/>
        </w:rPr>
        <w:t>n</w:t>
      </w:r>
      <w:r w:rsidRPr="00BC4772">
        <w:rPr>
          <w:spacing w:val="2"/>
        </w:rPr>
        <w:t>t</w:t>
      </w:r>
      <w:r w:rsidRPr="00BC4772">
        <w:t>)</w:t>
      </w:r>
    </w:p>
    <w:p w:rsidR="009632A8" w:rsidRPr="00BC4772" w:rsidRDefault="00F87088">
      <w:pPr>
        <w:pStyle w:val="Textoindependiente"/>
        <w:numPr>
          <w:ilvl w:val="2"/>
          <w:numId w:val="8"/>
        </w:numPr>
        <w:tabs>
          <w:tab w:val="left" w:pos="1867"/>
        </w:tabs>
        <w:kinsoku w:val="0"/>
        <w:overflowPunct w:val="0"/>
        <w:spacing w:before="6"/>
      </w:pPr>
      <w:r>
        <w:rPr>
          <w:spacing w:val="-1"/>
        </w:rPr>
        <w:t>Manufacturing</w:t>
      </w:r>
      <w:r w:rsidR="009632A8" w:rsidRPr="00BC4772">
        <w:rPr>
          <w:spacing w:val="1"/>
        </w:rPr>
        <w:t>/</w:t>
      </w:r>
      <w:r>
        <w:rPr>
          <w:spacing w:val="1"/>
        </w:rPr>
        <w:t>purchase of the supplies</w:t>
      </w:r>
    </w:p>
    <w:p w:rsidR="009632A8" w:rsidRPr="00BC4772" w:rsidRDefault="009632A8">
      <w:pPr>
        <w:kinsoku w:val="0"/>
        <w:overflowPunct w:val="0"/>
        <w:spacing w:before="6" w:line="220" w:lineRule="exact"/>
        <w:rPr>
          <w:sz w:val="22"/>
          <w:szCs w:val="22"/>
        </w:rPr>
      </w:pPr>
    </w:p>
    <w:p w:rsidR="009632A8" w:rsidRPr="00BC4772" w:rsidRDefault="00F87088">
      <w:pPr>
        <w:pStyle w:val="Textoindependiente"/>
        <w:numPr>
          <w:ilvl w:val="1"/>
          <w:numId w:val="8"/>
        </w:numPr>
        <w:tabs>
          <w:tab w:val="left" w:pos="1586"/>
        </w:tabs>
        <w:kinsoku w:val="0"/>
        <w:overflowPunct w:val="0"/>
        <w:ind w:left="1586"/>
      </w:pPr>
      <w:r>
        <w:t>On site survey services</w:t>
      </w:r>
      <w:r w:rsidR="009632A8" w:rsidRPr="00BC4772">
        <w:rPr>
          <w:spacing w:val="9"/>
        </w:rPr>
        <w:t xml:space="preserve"> </w:t>
      </w:r>
      <w:r w:rsidR="009632A8" w:rsidRPr="00BC4772">
        <w:t>(S:</w:t>
      </w:r>
      <w:r w:rsidR="009632A8" w:rsidRPr="00BC4772">
        <w:rPr>
          <w:spacing w:val="10"/>
        </w:rPr>
        <w:t xml:space="preserve"> </w:t>
      </w:r>
      <w:r w:rsidR="009632A8" w:rsidRPr="00BC4772">
        <w:rPr>
          <w:spacing w:val="-1"/>
        </w:rPr>
        <w:t>s</w:t>
      </w:r>
      <w:r>
        <w:t>urvey</w:t>
      </w:r>
      <w:r w:rsidR="009632A8" w:rsidRPr="00BC4772">
        <w:t>)</w:t>
      </w:r>
    </w:p>
    <w:p w:rsidR="009632A8" w:rsidRPr="00BC4772" w:rsidRDefault="00F87088">
      <w:pPr>
        <w:pStyle w:val="Textoindependiente"/>
        <w:numPr>
          <w:ilvl w:val="2"/>
          <w:numId w:val="8"/>
        </w:numPr>
        <w:tabs>
          <w:tab w:val="left" w:pos="1867"/>
        </w:tabs>
        <w:kinsoku w:val="0"/>
        <w:overflowPunct w:val="0"/>
        <w:spacing w:before="6"/>
      </w:pPr>
      <w:r>
        <w:t>Set up survey services</w:t>
      </w:r>
    </w:p>
    <w:p w:rsidR="009632A8" w:rsidRPr="00BC4772" w:rsidRDefault="007E2A81">
      <w:pPr>
        <w:pStyle w:val="Textoindependiente"/>
        <w:numPr>
          <w:ilvl w:val="2"/>
          <w:numId w:val="8"/>
        </w:numPr>
        <w:tabs>
          <w:tab w:val="left" w:pos="1867"/>
        </w:tabs>
        <w:kinsoku w:val="0"/>
        <w:overflowPunct w:val="0"/>
        <w:spacing w:before="5"/>
      </w:pPr>
      <w:r>
        <w:t>Get go survey services</w:t>
      </w:r>
    </w:p>
    <w:p w:rsidR="009632A8" w:rsidRPr="00BC4772" w:rsidRDefault="00576ADB">
      <w:pPr>
        <w:pStyle w:val="Textoindependiente"/>
        <w:numPr>
          <w:ilvl w:val="2"/>
          <w:numId w:val="8"/>
        </w:numPr>
        <w:tabs>
          <w:tab w:val="left" w:pos="1867"/>
        </w:tabs>
        <w:kinsoku w:val="0"/>
        <w:overflowPunct w:val="0"/>
        <w:spacing w:before="5"/>
      </w:pPr>
      <w:r>
        <w:t>Training service</w:t>
      </w:r>
    </w:p>
    <w:p w:rsidR="009632A8" w:rsidRPr="00BC4772" w:rsidRDefault="00576ADB">
      <w:pPr>
        <w:pStyle w:val="Textoindependiente"/>
        <w:numPr>
          <w:ilvl w:val="2"/>
          <w:numId w:val="8"/>
        </w:numPr>
        <w:tabs>
          <w:tab w:val="left" w:pos="1867"/>
        </w:tabs>
        <w:kinsoku w:val="0"/>
        <w:overflowPunct w:val="0"/>
        <w:spacing w:before="2"/>
      </w:pPr>
      <w:r>
        <w:t>Operation trials</w:t>
      </w:r>
    </w:p>
    <w:p w:rsidR="009632A8" w:rsidRPr="00BC4772" w:rsidRDefault="009632A8">
      <w:pPr>
        <w:kinsoku w:val="0"/>
        <w:overflowPunct w:val="0"/>
        <w:spacing w:line="200" w:lineRule="exact"/>
        <w:rPr>
          <w:sz w:val="20"/>
          <w:szCs w:val="20"/>
        </w:rPr>
      </w:pPr>
    </w:p>
    <w:p w:rsidR="009632A8" w:rsidRPr="00BC4772" w:rsidRDefault="009632A8">
      <w:pPr>
        <w:kinsoku w:val="0"/>
        <w:overflowPunct w:val="0"/>
        <w:spacing w:before="5" w:line="240" w:lineRule="exact"/>
      </w:pPr>
    </w:p>
    <w:p w:rsidR="009632A8" w:rsidRPr="00BC4772" w:rsidRDefault="00576ADB">
      <w:pPr>
        <w:pStyle w:val="Ttulo3"/>
        <w:numPr>
          <w:ilvl w:val="0"/>
          <w:numId w:val="8"/>
        </w:numPr>
        <w:tabs>
          <w:tab w:val="left" w:pos="1516"/>
        </w:tabs>
        <w:kinsoku w:val="0"/>
        <w:overflowPunct w:val="0"/>
        <w:spacing w:before="0"/>
        <w:ind w:left="1516"/>
        <w:rPr>
          <w:b w:val="0"/>
          <w:bCs w:val="0"/>
        </w:rPr>
      </w:pPr>
      <w:r>
        <w:t>DEADLINE</w:t>
      </w:r>
    </w:p>
    <w:p w:rsidR="009632A8" w:rsidRPr="00BC4772" w:rsidRDefault="009632A8">
      <w:pPr>
        <w:kinsoku w:val="0"/>
        <w:overflowPunct w:val="0"/>
        <w:spacing w:before="18" w:line="220" w:lineRule="exact"/>
        <w:rPr>
          <w:sz w:val="22"/>
          <w:szCs w:val="22"/>
        </w:rPr>
      </w:pPr>
    </w:p>
    <w:p w:rsidR="009632A8" w:rsidRDefault="00576ADB" w:rsidP="00576ADB">
      <w:pPr>
        <w:kinsoku w:val="0"/>
        <w:overflowPunct w:val="0"/>
        <w:spacing w:before="16" w:line="220" w:lineRule="exact"/>
        <w:ind w:left="851"/>
        <w:rPr>
          <w:rFonts w:ascii="Arial" w:hAnsi="Arial" w:cs="Arial"/>
          <w:sz w:val="19"/>
          <w:szCs w:val="19"/>
        </w:rPr>
      </w:pPr>
      <w:r w:rsidRPr="00576ADB">
        <w:rPr>
          <w:rFonts w:ascii="Arial" w:hAnsi="Arial" w:cs="Arial"/>
          <w:sz w:val="19"/>
          <w:szCs w:val="19"/>
        </w:rPr>
        <w:t xml:space="preserve">The required </w:t>
      </w:r>
      <w:proofErr w:type="gramStart"/>
      <w:r w:rsidRPr="00576ADB">
        <w:rPr>
          <w:rFonts w:ascii="Arial" w:hAnsi="Arial" w:cs="Arial"/>
          <w:sz w:val="19"/>
          <w:szCs w:val="19"/>
        </w:rPr>
        <w:t>date of the goods in the field are</w:t>
      </w:r>
      <w:proofErr w:type="gramEnd"/>
      <w:r w:rsidRPr="00576ADB">
        <w:rPr>
          <w:rFonts w:ascii="Arial" w:hAnsi="Arial" w:cs="Arial"/>
          <w:sz w:val="19"/>
          <w:szCs w:val="19"/>
        </w:rPr>
        <w:t xml:space="preserve"> those presented in the following table, for which the supplier must take the necessary actions that allow the delivery to comply with said date.</w:t>
      </w:r>
    </w:p>
    <w:p w:rsidR="00576ADB" w:rsidRPr="00BC4772" w:rsidRDefault="00576ADB" w:rsidP="00576ADB">
      <w:pPr>
        <w:kinsoku w:val="0"/>
        <w:overflowPunct w:val="0"/>
        <w:spacing w:before="16" w:line="220" w:lineRule="exact"/>
        <w:ind w:left="851"/>
        <w:rPr>
          <w:sz w:val="22"/>
          <w:szCs w:val="22"/>
        </w:rPr>
      </w:pPr>
    </w:p>
    <w:tbl>
      <w:tblPr>
        <w:tblW w:w="0" w:type="auto"/>
        <w:tblInd w:w="2258" w:type="dxa"/>
        <w:tblLayout w:type="fixed"/>
        <w:tblCellMar>
          <w:left w:w="0" w:type="dxa"/>
          <w:right w:w="0" w:type="dxa"/>
        </w:tblCellMar>
        <w:tblLook w:val="0000" w:firstRow="0" w:lastRow="0" w:firstColumn="0" w:lastColumn="0" w:noHBand="0" w:noVBand="0"/>
      </w:tblPr>
      <w:tblGrid>
        <w:gridCol w:w="3370"/>
        <w:gridCol w:w="2349"/>
      </w:tblGrid>
      <w:tr w:rsidR="009632A8" w:rsidRPr="00BC4772">
        <w:trPr>
          <w:trHeight w:hRule="exact" w:val="424"/>
        </w:trPr>
        <w:tc>
          <w:tcPr>
            <w:tcW w:w="3370" w:type="dxa"/>
            <w:tcBorders>
              <w:top w:val="single" w:sz="8" w:space="0" w:color="5A9BD5"/>
              <w:left w:val="single" w:sz="8" w:space="0" w:color="5A9BD5"/>
              <w:bottom w:val="single" w:sz="8" w:space="0" w:color="5A9BD5"/>
              <w:right w:val="nil"/>
            </w:tcBorders>
            <w:shd w:val="clear" w:color="auto" w:fill="5A9BD5"/>
          </w:tcPr>
          <w:p w:rsidR="009632A8" w:rsidRPr="00BC4772" w:rsidRDefault="009632A8" w:rsidP="00576ADB">
            <w:pPr>
              <w:pStyle w:val="TableParagraph"/>
              <w:kinsoku w:val="0"/>
              <w:overflowPunct w:val="0"/>
              <w:spacing w:line="235" w:lineRule="exact"/>
              <w:ind w:left="1287"/>
            </w:pPr>
            <w:r w:rsidRPr="00BC4772">
              <w:rPr>
                <w:rFonts w:ascii="Calibri" w:hAnsi="Calibri" w:cs="Calibri"/>
                <w:b/>
                <w:bCs/>
                <w:color w:val="FFFFFF"/>
                <w:sz w:val="23"/>
                <w:szCs w:val="23"/>
              </w:rPr>
              <w:t>S</w:t>
            </w:r>
            <w:r w:rsidRPr="00BC4772">
              <w:rPr>
                <w:rFonts w:ascii="Calibri" w:hAnsi="Calibri" w:cs="Calibri"/>
                <w:b/>
                <w:bCs/>
                <w:color w:val="FFFFFF"/>
                <w:spacing w:val="-3"/>
                <w:sz w:val="23"/>
                <w:szCs w:val="23"/>
              </w:rPr>
              <w:t>u</w:t>
            </w:r>
            <w:r w:rsidR="00576ADB">
              <w:rPr>
                <w:rFonts w:ascii="Calibri" w:hAnsi="Calibri" w:cs="Calibri"/>
                <w:b/>
                <w:bCs/>
                <w:color w:val="FFFFFF"/>
                <w:spacing w:val="-1"/>
                <w:sz w:val="23"/>
                <w:szCs w:val="23"/>
              </w:rPr>
              <w:t>pply</w:t>
            </w:r>
          </w:p>
        </w:tc>
        <w:tc>
          <w:tcPr>
            <w:tcW w:w="2349" w:type="dxa"/>
            <w:tcBorders>
              <w:top w:val="single" w:sz="8" w:space="0" w:color="5A9BD5"/>
              <w:left w:val="nil"/>
              <w:bottom w:val="single" w:sz="8" w:space="0" w:color="5A9BD5"/>
              <w:right w:val="single" w:sz="8" w:space="0" w:color="5A9BD5"/>
            </w:tcBorders>
            <w:shd w:val="clear" w:color="auto" w:fill="5A9BD5"/>
          </w:tcPr>
          <w:p w:rsidR="009632A8" w:rsidRPr="00BC4772" w:rsidRDefault="00576ADB">
            <w:pPr>
              <w:pStyle w:val="TableParagraph"/>
              <w:kinsoku w:val="0"/>
              <w:overflowPunct w:val="0"/>
              <w:spacing w:line="235" w:lineRule="exact"/>
              <w:ind w:left="484"/>
            </w:pPr>
            <w:r>
              <w:rPr>
                <w:rFonts w:ascii="Calibri" w:hAnsi="Calibri" w:cs="Calibri"/>
                <w:b/>
                <w:bCs/>
                <w:color w:val="FFFFFF"/>
                <w:spacing w:val="-2"/>
                <w:sz w:val="23"/>
                <w:szCs w:val="23"/>
              </w:rPr>
              <w:t>Delivery deadline</w:t>
            </w:r>
          </w:p>
        </w:tc>
      </w:tr>
      <w:tr w:rsidR="009632A8" w:rsidRPr="00BC4772">
        <w:trPr>
          <w:trHeight w:hRule="exact" w:val="233"/>
        </w:trPr>
        <w:tc>
          <w:tcPr>
            <w:tcW w:w="3370" w:type="dxa"/>
            <w:tcBorders>
              <w:top w:val="single" w:sz="8" w:space="0" w:color="5A9BD5"/>
              <w:left w:val="single" w:sz="8" w:space="0" w:color="5A9BD5"/>
              <w:bottom w:val="single" w:sz="8" w:space="0" w:color="5A9BD5"/>
              <w:right w:val="nil"/>
            </w:tcBorders>
          </w:tcPr>
          <w:p w:rsidR="009632A8" w:rsidRPr="00BC4772" w:rsidRDefault="00576ADB" w:rsidP="00576ADB">
            <w:pPr>
              <w:pStyle w:val="TableParagraph"/>
              <w:kinsoku w:val="0"/>
              <w:overflowPunct w:val="0"/>
              <w:spacing w:before="12" w:line="199" w:lineRule="exact"/>
              <w:ind w:left="90"/>
            </w:pPr>
            <w:r>
              <w:rPr>
                <w:rFonts w:ascii="Calibri" w:hAnsi="Calibri" w:cs="Calibri"/>
                <w:b/>
                <w:bCs/>
                <w:sz w:val="17"/>
                <w:szCs w:val="17"/>
              </w:rPr>
              <w:t>North Mobile Station</w:t>
            </w:r>
            <w:r w:rsidR="009632A8" w:rsidRPr="00BC4772">
              <w:rPr>
                <w:rFonts w:ascii="Calibri" w:hAnsi="Calibri" w:cs="Calibri"/>
                <w:b/>
                <w:bCs/>
                <w:spacing w:val="18"/>
                <w:sz w:val="17"/>
                <w:szCs w:val="17"/>
              </w:rPr>
              <w:t xml:space="preserve"> </w:t>
            </w:r>
            <w:r w:rsidR="009632A8" w:rsidRPr="00BC4772">
              <w:rPr>
                <w:rFonts w:ascii="Calibri" w:hAnsi="Calibri" w:cs="Calibri"/>
                <w:b/>
                <w:bCs/>
                <w:sz w:val="17"/>
                <w:szCs w:val="17"/>
              </w:rPr>
              <w:t>+</w:t>
            </w:r>
            <w:r w:rsidR="009632A8" w:rsidRPr="00BC4772">
              <w:rPr>
                <w:rFonts w:ascii="Calibri" w:hAnsi="Calibri" w:cs="Calibri"/>
                <w:b/>
                <w:bCs/>
                <w:spacing w:val="13"/>
                <w:sz w:val="17"/>
                <w:szCs w:val="17"/>
              </w:rPr>
              <w:t xml:space="preserve"> </w:t>
            </w:r>
            <w:r w:rsidR="009632A8" w:rsidRPr="00BC4772">
              <w:rPr>
                <w:rFonts w:ascii="Calibri" w:hAnsi="Calibri" w:cs="Calibri"/>
                <w:b/>
                <w:bCs/>
                <w:sz w:val="17"/>
                <w:szCs w:val="17"/>
              </w:rPr>
              <w:t>Pl</w:t>
            </w:r>
            <w:r w:rsidR="009632A8" w:rsidRPr="00BC4772">
              <w:rPr>
                <w:rFonts w:ascii="Calibri" w:hAnsi="Calibri" w:cs="Calibri"/>
                <w:b/>
                <w:bCs/>
                <w:spacing w:val="-1"/>
                <w:sz w:val="17"/>
                <w:szCs w:val="17"/>
              </w:rPr>
              <w:t>at</w:t>
            </w:r>
            <w:r>
              <w:rPr>
                <w:rFonts w:ascii="Calibri" w:hAnsi="Calibri" w:cs="Calibri"/>
                <w:b/>
                <w:bCs/>
                <w:spacing w:val="-1"/>
                <w:sz w:val="17"/>
                <w:szCs w:val="17"/>
              </w:rPr>
              <w:t>forms</w:t>
            </w:r>
          </w:p>
        </w:tc>
        <w:tc>
          <w:tcPr>
            <w:tcW w:w="2349" w:type="dxa"/>
            <w:tcBorders>
              <w:top w:val="single" w:sz="8" w:space="0" w:color="5A9BD5"/>
              <w:left w:val="nil"/>
              <w:bottom w:val="single" w:sz="8" w:space="0" w:color="5A9BD5"/>
              <w:right w:val="single" w:sz="8" w:space="0" w:color="5A9BD5"/>
            </w:tcBorders>
          </w:tcPr>
          <w:p w:rsidR="009632A8" w:rsidRPr="00BC4772" w:rsidRDefault="009632A8">
            <w:pPr>
              <w:pStyle w:val="TableParagraph"/>
              <w:kinsoku w:val="0"/>
              <w:overflowPunct w:val="0"/>
              <w:spacing w:line="212" w:lineRule="exact"/>
              <w:ind w:left="796"/>
            </w:pPr>
            <w:r w:rsidRPr="00BC4772">
              <w:rPr>
                <w:rFonts w:ascii="Calibri" w:hAnsi="Calibri" w:cs="Calibri"/>
                <w:sz w:val="19"/>
                <w:szCs w:val="19"/>
              </w:rPr>
              <w:t>31</w:t>
            </w:r>
            <w:r w:rsidRPr="00BC4772">
              <w:rPr>
                <w:rFonts w:ascii="Calibri" w:hAnsi="Calibri" w:cs="Calibri"/>
                <w:spacing w:val="5"/>
                <w:sz w:val="19"/>
                <w:szCs w:val="19"/>
              </w:rPr>
              <w:t xml:space="preserve"> </w:t>
            </w:r>
            <w:r w:rsidRPr="00BC4772">
              <w:rPr>
                <w:rFonts w:ascii="Calibri" w:hAnsi="Calibri" w:cs="Calibri"/>
                <w:sz w:val="19"/>
                <w:szCs w:val="19"/>
              </w:rPr>
              <w:t>A</w:t>
            </w:r>
            <w:r w:rsidR="00576ADB">
              <w:rPr>
                <w:rFonts w:ascii="Calibri" w:hAnsi="Calibri" w:cs="Calibri"/>
                <w:sz w:val="19"/>
                <w:szCs w:val="19"/>
              </w:rPr>
              <w:t>ug</w:t>
            </w:r>
            <w:r w:rsidRPr="00BC4772">
              <w:rPr>
                <w:rFonts w:ascii="Calibri" w:hAnsi="Calibri" w:cs="Calibri"/>
                <w:sz w:val="19"/>
                <w:szCs w:val="19"/>
              </w:rPr>
              <w:t>.</w:t>
            </w:r>
            <w:r w:rsidRPr="00BC4772">
              <w:rPr>
                <w:rFonts w:ascii="Calibri" w:hAnsi="Calibri" w:cs="Calibri"/>
                <w:spacing w:val="7"/>
                <w:sz w:val="19"/>
                <w:szCs w:val="19"/>
              </w:rPr>
              <w:t xml:space="preserve"> </w:t>
            </w:r>
            <w:r w:rsidRPr="00BC4772">
              <w:rPr>
                <w:rFonts w:ascii="Calibri" w:hAnsi="Calibri" w:cs="Calibri"/>
                <w:sz w:val="19"/>
                <w:szCs w:val="19"/>
              </w:rPr>
              <w:t>2018</w:t>
            </w:r>
          </w:p>
        </w:tc>
      </w:tr>
      <w:tr w:rsidR="009632A8" w:rsidRPr="00BC4772">
        <w:trPr>
          <w:trHeight w:hRule="exact" w:val="230"/>
        </w:trPr>
        <w:tc>
          <w:tcPr>
            <w:tcW w:w="3370" w:type="dxa"/>
            <w:tcBorders>
              <w:top w:val="single" w:sz="8" w:space="0" w:color="5A9BD5"/>
              <w:left w:val="single" w:sz="8" w:space="0" w:color="5A9BD5"/>
              <w:bottom w:val="single" w:sz="8" w:space="0" w:color="5A9BD5"/>
              <w:right w:val="nil"/>
            </w:tcBorders>
          </w:tcPr>
          <w:p w:rsidR="009632A8" w:rsidRPr="00BC4772" w:rsidRDefault="00576ADB" w:rsidP="00576ADB">
            <w:pPr>
              <w:pStyle w:val="TableParagraph"/>
              <w:kinsoku w:val="0"/>
              <w:overflowPunct w:val="0"/>
              <w:spacing w:before="10" w:line="199" w:lineRule="exact"/>
              <w:ind w:left="90"/>
            </w:pPr>
            <w:r>
              <w:rPr>
                <w:rFonts w:ascii="Calibri" w:hAnsi="Calibri" w:cs="Calibri"/>
                <w:b/>
                <w:bCs/>
                <w:sz w:val="17"/>
                <w:szCs w:val="17"/>
              </w:rPr>
              <w:t>South Mobile Station</w:t>
            </w:r>
            <w:r w:rsidR="009632A8" w:rsidRPr="00BC4772">
              <w:rPr>
                <w:rFonts w:ascii="Calibri" w:hAnsi="Calibri" w:cs="Calibri"/>
                <w:b/>
                <w:bCs/>
                <w:spacing w:val="17"/>
                <w:sz w:val="17"/>
                <w:szCs w:val="17"/>
              </w:rPr>
              <w:t xml:space="preserve"> </w:t>
            </w:r>
            <w:r w:rsidR="009632A8" w:rsidRPr="00BC4772">
              <w:rPr>
                <w:rFonts w:ascii="Calibri" w:hAnsi="Calibri" w:cs="Calibri"/>
                <w:b/>
                <w:bCs/>
                <w:sz w:val="17"/>
                <w:szCs w:val="17"/>
              </w:rPr>
              <w:t>+</w:t>
            </w:r>
            <w:r w:rsidR="009632A8" w:rsidRPr="00BC4772">
              <w:rPr>
                <w:rFonts w:ascii="Calibri" w:hAnsi="Calibri" w:cs="Calibri"/>
                <w:b/>
                <w:bCs/>
                <w:spacing w:val="13"/>
                <w:sz w:val="17"/>
                <w:szCs w:val="17"/>
              </w:rPr>
              <w:t xml:space="preserve"> </w:t>
            </w:r>
            <w:r w:rsidR="009632A8" w:rsidRPr="00BC4772">
              <w:rPr>
                <w:rFonts w:ascii="Calibri" w:hAnsi="Calibri" w:cs="Calibri"/>
                <w:b/>
                <w:bCs/>
                <w:sz w:val="17"/>
                <w:szCs w:val="17"/>
              </w:rPr>
              <w:t>Pl</w:t>
            </w:r>
            <w:r w:rsidR="009632A8" w:rsidRPr="00BC4772">
              <w:rPr>
                <w:rFonts w:ascii="Calibri" w:hAnsi="Calibri" w:cs="Calibri"/>
                <w:b/>
                <w:bCs/>
                <w:spacing w:val="-1"/>
                <w:sz w:val="17"/>
                <w:szCs w:val="17"/>
              </w:rPr>
              <w:t>at</w:t>
            </w:r>
            <w:r>
              <w:rPr>
                <w:rFonts w:ascii="Calibri" w:hAnsi="Calibri" w:cs="Calibri"/>
                <w:b/>
                <w:bCs/>
                <w:spacing w:val="-1"/>
                <w:sz w:val="17"/>
                <w:szCs w:val="17"/>
              </w:rPr>
              <w:t>forms</w:t>
            </w:r>
          </w:p>
        </w:tc>
        <w:tc>
          <w:tcPr>
            <w:tcW w:w="2349" w:type="dxa"/>
            <w:tcBorders>
              <w:top w:val="single" w:sz="8" w:space="0" w:color="5A9BD5"/>
              <w:left w:val="nil"/>
              <w:bottom w:val="single" w:sz="8" w:space="0" w:color="5A9BD5"/>
              <w:right w:val="single" w:sz="8" w:space="0" w:color="5A9BD5"/>
            </w:tcBorders>
          </w:tcPr>
          <w:p w:rsidR="009632A8" w:rsidRPr="00BC4772" w:rsidRDefault="009632A8">
            <w:pPr>
              <w:pStyle w:val="TableParagraph"/>
              <w:kinsoku w:val="0"/>
              <w:overflowPunct w:val="0"/>
              <w:spacing w:line="209" w:lineRule="exact"/>
              <w:ind w:left="813"/>
            </w:pPr>
            <w:r w:rsidRPr="00BC4772">
              <w:rPr>
                <w:rFonts w:ascii="Calibri" w:hAnsi="Calibri" w:cs="Calibri"/>
                <w:sz w:val="19"/>
                <w:szCs w:val="19"/>
              </w:rPr>
              <w:t>31</w:t>
            </w:r>
            <w:r w:rsidRPr="00BC4772">
              <w:rPr>
                <w:rFonts w:ascii="Calibri" w:hAnsi="Calibri" w:cs="Calibri"/>
                <w:spacing w:val="5"/>
                <w:sz w:val="19"/>
                <w:szCs w:val="19"/>
              </w:rPr>
              <w:t xml:space="preserve"> </w:t>
            </w:r>
            <w:r w:rsidRPr="00BC4772">
              <w:rPr>
                <w:rFonts w:ascii="Calibri" w:hAnsi="Calibri" w:cs="Calibri"/>
                <w:sz w:val="19"/>
                <w:szCs w:val="19"/>
              </w:rPr>
              <w:t>O</w:t>
            </w:r>
            <w:r w:rsidRPr="00BC4772">
              <w:rPr>
                <w:rFonts w:ascii="Calibri" w:hAnsi="Calibri" w:cs="Calibri"/>
                <w:spacing w:val="-1"/>
                <w:sz w:val="19"/>
                <w:szCs w:val="19"/>
              </w:rPr>
              <w:t>ct</w:t>
            </w:r>
            <w:r w:rsidRPr="00BC4772">
              <w:rPr>
                <w:rFonts w:ascii="Calibri" w:hAnsi="Calibri" w:cs="Calibri"/>
                <w:sz w:val="19"/>
                <w:szCs w:val="19"/>
              </w:rPr>
              <w:t>.</w:t>
            </w:r>
            <w:r w:rsidRPr="00BC4772">
              <w:rPr>
                <w:rFonts w:ascii="Calibri" w:hAnsi="Calibri" w:cs="Calibri"/>
                <w:spacing w:val="7"/>
                <w:sz w:val="19"/>
                <w:szCs w:val="19"/>
              </w:rPr>
              <w:t xml:space="preserve"> </w:t>
            </w:r>
            <w:r w:rsidRPr="00BC4772">
              <w:rPr>
                <w:rFonts w:ascii="Calibri" w:hAnsi="Calibri" w:cs="Calibri"/>
                <w:sz w:val="19"/>
                <w:szCs w:val="19"/>
              </w:rPr>
              <w:t>2018</w:t>
            </w:r>
          </w:p>
        </w:tc>
      </w:tr>
      <w:tr w:rsidR="009632A8" w:rsidRPr="00BC4772">
        <w:trPr>
          <w:trHeight w:hRule="exact" w:val="230"/>
        </w:trPr>
        <w:tc>
          <w:tcPr>
            <w:tcW w:w="3370" w:type="dxa"/>
            <w:tcBorders>
              <w:top w:val="single" w:sz="8" w:space="0" w:color="5A9BD5"/>
              <w:left w:val="single" w:sz="8" w:space="0" w:color="5A9BD5"/>
              <w:bottom w:val="single" w:sz="8" w:space="0" w:color="5A9BD5"/>
              <w:right w:val="nil"/>
            </w:tcBorders>
          </w:tcPr>
          <w:p w:rsidR="009632A8" w:rsidRPr="00BC4772" w:rsidRDefault="00576ADB">
            <w:pPr>
              <w:pStyle w:val="TableParagraph"/>
              <w:kinsoku w:val="0"/>
              <w:overflowPunct w:val="0"/>
              <w:spacing w:before="10" w:line="199" w:lineRule="exact"/>
              <w:ind w:left="90"/>
            </w:pPr>
            <w:r>
              <w:rPr>
                <w:rFonts w:ascii="Calibri" w:hAnsi="Calibri" w:cs="Calibri"/>
                <w:b/>
                <w:bCs/>
                <w:sz w:val="17"/>
                <w:szCs w:val="17"/>
              </w:rPr>
              <w:t>Pumping station</w:t>
            </w:r>
            <w:r w:rsidR="009632A8" w:rsidRPr="00BC4772">
              <w:rPr>
                <w:rFonts w:ascii="Calibri" w:hAnsi="Calibri" w:cs="Calibri"/>
                <w:b/>
                <w:bCs/>
                <w:spacing w:val="13"/>
                <w:sz w:val="17"/>
                <w:szCs w:val="17"/>
              </w:rPr>
              <w:t xml:space="preserve"> </w:t>
            </w:r>
            <w:r w:rsidR="009632A8" w:rsidRPr="00BC4772">
              <w:rPr>
                <w:rFonts w:ascii="Calibri" w:hAnsi="Calibri" w:cs="Calibri"/>
                <w:b/>
                <w:bCs/>
                <w:sz w:val="17"/>
                <w:szCs w:val="17"/>
              </w:rPr>
              <w:t>PS-2</w:t>
            </w:r>
          </w:p>
        </w:tc>
        <w:tc>
          <w:tcPr>
            <w:tcW w:w="2349" w:type="dxa"/>
            <w:tcBorders>
              <w:top w:val="single" w:sz="8" w:space="0" w:color="5A9BD5"/>
              <w:left w:val="nil"/>
              <w:bottom w:val="single" w:sz="8" w:space="0" w:color="5A9BD5"/>
              <w:right w:val="single" w:sz="8" w:space="0" w:color="5A9BD5"/>
            </w:tcBorders>
          </w:tcPr>
          <w:p w:rsidR="009632A8" w:rsidRPr="00BC4772" w:rsidRDefault="009632A8">
            <w:pPr>
              <w:pStyle w:val="TableParagraph"/>
              <w:kinsoku w:val="0"/>
              <w:overflowPunct w:val="0"/>
              <w:spacing w:line="209" w:lineRule="exact"/>
              <w:ind w:left="791"/>
            </w:pPr>
            <w:r w:rsidRPr="00BC4772">
              <w:rPr>
                <w:rFonts w:ascii="Calibri" w:hAnsi="Calibri" w:cs="Calibri"/>
                <w:sz w:val="19"/>
                <w:szCs w:val="19"/>
              </w:rPr>
              <w:t>30</w:t>
            </w:r>
            <w:r w:rsidRPr="00BC4772">
              <w:rPr>
                <w:rFonts w:ascii="Calibri" w:hAnsi="Calibri" w:cs="Calibri"/>
                <w:spacing w:val="5"/>
                <w:sz w:val="19"/>
                <w:szCs w:val="19"/>
              </w:rPr>
              <w:t xml:space="preserve"> </w:t>
            </w:r>
            <w:r w:rsidRPr="00BC4772">
              <w:rPr>
                <w:rFonts w:ascii="Calibri" w:hAnsi="Calibri" w:cs="Calibri"/>
                <w:spacing w:val="-1"/>
                <w:sz w:val="19"/>
                <w:szCs w:val="19"/>
              </w:rPr>
              <w:t>N</w:t>
            </w:r>
            <w:r w:rsidRPr="00BC4772">
              <w:rPr>
                <w:rFonts w:ascii="Calibri" w:hAnsi="Calibri" w:cs="Calibri"/>
                <w:sz w:val="19"/>
                <w:szCs w:val="19"/>
              </w:rPr>
              <w:t>o</w:t>
            </w:r>
            <w:r w:rsidRPr="00BC4772">
              <w:rPr>
                <w:rFonts w:ascii="Calibri" w:hAnsi="Calibri" w:cs="Calibri"/>
                <w:spacing w:val="1"/>
                <w:sz w:val="19"/>
                <w:szCs w:val="19"/>
              </w:rPr>
              <w:t>v</w:t>
            </w:r>
            <w:r w:rsidRPr="00BC4772">
              <w:rPr>
                <w:rFonts w:ascii="Calibri" w:hAnsi="Calibri" w:cs="Calibri"/>
                <w:sz w:val="19"/>
                <w:szCs w:val="19"/>
              </w:rPr>
              <w:t>.</w:t>
            </w:r>
            <w:r w:rsidRPr="00BC4772">
              <w:rPr>
                <w:rFonts w:ascii="Calibri" w:hAnsi="Calibri" w:cs="Calibri"/>
                <w:spacing w:val="8"/>
                <w:sz w:val="19"/>
                <w:szCs w:val="19"/>
              </w:rPr>
              <w:t xml:space="preserve"> </w:t>
            </w:r>
            <w:r w:rsidRPr="00BC4772">
              <w:rPr>
                <w:rFonts w:ascii="Calibri" w:hAnsi="Calibri" w:cs="Calibri"/>
                <w:sz w:val="19"/>
                <w:szCs w:val="19"/>
              </w:rPr>
              <w:t>2</w:t>
            </w:r>
            <w:r w:rsidRPr="00BC4772">
              <w:rPr>
                <w:rFonts w:ascii="Calibri" w:hAnsi="Calibri" w:cs="Calibri"/>
                <w:spacing w:val="-3"/>
                <w:sz w:val="19"/>
                <w:szCs w:val="19"/>
              </w:rPr>
              <w:t>0</w:t>
            </w:r>
            <w:r w:rsidRPr="00BC4772">
              <w:rPr>
                <w:rFonts w:ascii="Calibri" w:hAnsi="Calibri" w:cs="Calibri"/>
                <w:spacing w:val="1"/>
                <w:sz w:val="19"/>
                <w:szCs w:val="19"/>
              </w:rPr>
              <w:t>1</w:t>
            </w:r>
            <w:r w:rsidRPr="00BC4772">
              <w:rPr>
                <w:rFonts w:ascii="Calibri" w:hAnsi="Calibri" w:cs="Calibri"/>
                <w:sz w:val="19"/>
                <w:szCs w:val="19"/>
              </w:rPr>
              <w:t>8</w:t>
            </w:r>
          </w:p>
        </w:tc>
      </w:tr>
      <w:tr w:rsidR="009632A8" w:rsidRPr="00BC4772">
        <w:trPr>
          <w:trHeight w:hRule="exact" w:val="233"/>
        </w:trPr>
        <w:tc>
          <w:tcPr>
            <w:tcW w:w="3370" w:type="dxa"/>
            <w:tcBorders>
              <w:top w:val="single" w:sz="8" w:space="0" w:color="5A9BD5"/>
              <w:left w:val="single" w:sz="8" w:space="0" w:color="5A9BD5"/>
              <w:bottom w:val="single" w:sz="8" w:space="0" w:color="5A9BD5"/>
              <w:right w:val="nil"/>
            </w:tcBorders>
          </w:tcPr>
          <w:p w:rsidR="009632A8" w:rsidRPr="00BC4772" w:rsidRDefault="00576ADB" w:rsidP="00576ADB">
            <w:pPr>
              <w:pStyle w:val="TableParagraph"/>
              <w:kinsoku w:val="0"/>
              <w:overflowPunct w:val="0"/>
              <w:spacing w:before="10" w:line="202" w:lineRule="exact"/>
              <w:ind w:left="90"/>
            </w:pPr>
            <w:r>
              <w:rPr>
                <w:rFonts w:ascii="Calibri" w:hAnsi="Calibri" w:cs="Calibri"/>
                <w:b/>
                <w:bCs/>
                <w:sz w:val="17"/>
                <w:szCs w:val="17"/>
              </w:rPr>
              <w:t>Main Mobile Station</w:t>
            </w:r>
            <w:r w:rsidR="009632A8" w:rsidRPr="00BC4772">
              <w:rPr>
                <w:rFonts w:ascii="Calibri" w:hAnsi="Calibri" w:cs="Calibri"/>
                <w:b/>
                <w:bCs/>
                <w:spacing w:val="18"/>
                <w:sz w:val="17"/>
                <w:szCs w:val="17"/>
              </w:rPr>
              <w:t xml:space="preserve"> </w:t>
            </w:r>
            <w:r w:rsidR="009632A8" w:rsidRPr="00BC4772">
              <w:rPr>
                <w:rFonts w:ascii="Calibri" w:hAnsi="Calibri" w:cs="Calibri"/>
                <w:b/>
                <w:bCs/>
                <w:sz w:val="17"/>
                <w:szCs w:val="17"/>
              </w:rPr>
              <w:t>+</w:t>
            </w:r>
            <w:r w:rsidR="009632A8" w:rsidRPr="00BC4772">
              <w:rPr>
                <w:rFonts w:ascii="Calibri" w:hAnsi="Calibri" w:cs="Calibri"/>
                <w:b/>
                <w:bCs/>
                <w:spacing w:val="18"/>
                <w:sz w:val="17"/>
                <w:szCs w:val="17"/>
              </w:rPr>
              <w:t xml:space="preserve"> </w:t>
            </w:r>
            <w:r w:rsidR="009632A8" w:rsidRPr="00BC4772">
              <w:rPr>
                <w:rFonts w:ascii="Calibri" w:hAnsi="Calibri" w:cs="Calibri"/>
                <w:b/>
                <w:bCs/>
                <w:sz w:val="17"/>
                <w:szCs w:val="17"/>
              </w:rPr>
              <w:t>P</w:t>
            </w:r>
            <w:r w:rsidR="009632A8" w:rsidRPr="00BC4772">
              <w:rPr>
                <w:rFonts w:ascii="Calibri" w:hAnsi="Calibri" w:cs="Calibri"/>
                <w:b/>
                <w:bCs/>
                <w:spacing w:val="-3"/>
                <w:sz w:val="17"/>
                <w:szCs w:val="17"/>
              </w:rPr>
              <w:t>l</w:t>
            </w:r>
            <w:r w:rsidR="009632A8" w:rsidRPr="00BC4772">
              <w:rPr>
                <w:rFonts w:ascii="Calibri" w:hAnsi="Calibri" w:cs="Calibri"/>
                <w:b/>
                <w:bCs/>
                <w:spacing w:val="-1"/>
                <w:sz w:val="17"/>
                <w:szCs w:val="17"/>
              </w:rPr>
              <w:t>a</w:t>
            </w:r>
            <w:r w:rsidR="009632A8" w:rsidRPr="00BC4772">
              <w:rPr>
                <w:rFonts w:ascii="Calibri" w:hAnsi="Calibri" w:cs="Calibri"/>
                <w:b/>
                <w:bCs/>
                <w:sz w:val="17"/>
                <w:szCs w:val="17"/>
              </w:rPr>
              <w:t>t</w:t>
            </w:r>
            <w:r>
              <w:rPr>
                <w:rFonts w:ascii="Calibri" w:hAnsi="Calibri" w:cs="Calibri"/>
                <w:b/>
                <w:bCs/>
                <w:spacing w:val="-1"/>
                <w:sz w:val="17"/>
                <w:szCs w:val="17"/>
              </w:rPr>
              <w:t>forms</w:t>
            </w:r>
          </w:p>
        </w:tc>
        <w:tc>
          <w:tcPr>
            <w:tcW w:w="2349" w:type="dxa"/>
            <w:tcBorders>
              <w:top w:val="single" w:sz="8" w:space="0" w:color="5A9BD5"/>
              <w:left w:val="nil"/>
              <w:bottom w:val="single" w:sz="8" w:space="0" w:color="5A9BD5"/>
              <w:right w:val="single" w:sz="8" w:space="0" w:color="5A9BD5"/>
            </w:tcBorders>
          </w:tcPr>
          <w:p w:rsidR="009632A8" w:rsidRPr="00BC4772" w:rsidRDefault="009632A8">
            <w:pPr>
              <w:pStyle w:val="TableParagraph"/>
              <w:kinsoku w:val="0"/>
              <w:overflowPunct w:val="0"/>
              <w:spacing w:line="212" w:lineRule="exact"/>
              <w:ind w:left="827"/>
            </w:pPr>
            <w:r w:rsidRPr="00BC4772">
              <w:rPr>
                <w:rFonts w:ascii="Calibri" w:hAnsi="Calibri" w:cs="Calibri"/>
                <w:sz w:val="19"/>
                <w:szCs w:val="19"/>
              </w:rPr>
              <w:t>31</w:t>
            </w:r>
            <w:r w:rsidRPr="00BC4772">
              <w:rPr>
                <w:rFonts w:ascii="Calibri" w:hAnsi="Calibri" w:cs="Calibri"/>
                <w:spacing w:val="6"/>
                <w:sz w:val="19"/>
                <w:szCs w:val="19"/>
              </w:rPr>
              <w:t xml:space="preserve"> </w:t>
            </w:r>
            <w:r w:rsidRPr="00BC4772">
              <w:rPr>
                <w:rFonts w:ascii="Calibri" w:hAnsi="Calibri" w:cs="Calibri"/>
                <w:sz w:val="19"/>
                <w:szCs w:val="19"/>
              </w:rPr>
              <w:t>D</w:t>
            </w:r>
            <w:r w:rsidR="00576ADB">
              <w:rPr>
                <w:rFonts w:ascii="Calibri" w:hAnsi="Calibri" w:cs="Calibri"/>
                <w:sz w:val="19"/>
                <w:szCs w:val="19"/>
              </w:rPr>
              <w:t>e</w:t>
            </w:r>
            <w:r w:rsidRPr="00BC4772">
              <w:rPr>
                <w:rFonts w:ascii="Calibri" w:hAnsi="Calibri" w:cs="Calibri"/>
                <w:spacing w:val="-1"/>
                <w:sz w:val="19"/>
                <w:szCs w:val="19"/>
              </w:rPr>
              <w:t>c</w:t>
            </w:r>
            <w:r w:rsidRPr="00BC4772">
              <w:rPr>
                <w:rFonts w:ascii="Calibri" w:hAnsi="Calibri" w:cs="Calibri"/>
                <w:sz w:val="19"/>
                <w:szCs w:val="19"/>
              </w:rPr>
              <w:t>.</w:t>
            </w:r>
            <w:r w:rsidRPr="00BC4772">
              <w:rPr>
                <w:rFonts w:ascii="Calibri" w:hAnsi="Calibri" w:cs="Calibri"/>
                <w:spacing w:val="4"/>
                <w:sz w:val="19"/>
                <w:szCs w:val="19"/>
              </w:rPr>
              <w:t xml:space="preserve"> </w:t>
            </w:r>
            <w:r w:rsidRPr="00BC4772">
              <w:rPr>
                <w:rFonts w:ascii="Calibri" w:hAnsi="Calibri" w:cs="Calibri"/>
                <w:sz w:val="19"/>
                <w:szCs w:val="19"/>
              </w:rPr>
              <w:t>2</w:t>
            </w:r>
            <w:r w:rsidRPr="00BC4772">
              <w:rPr>
                <w:rFonts w:ascii="Calibri" w:hAnsi="Calibri" w:cs="Calibri"/>
                <w:spacing w:val="1"/>
                <w:sz w:val="19"/>
                <w:szCs w:val="19"/>
              </w:rPr>
              <w:t>0</w:t>
            </w:r>
            <w:r w:rsidRPr="00BC4772">
              <w:rPr>
                <w:rFonts w:ascii="Calibri" w:hAnsi="Calibri" w:cs="Calibri"/>
                <w:sz w:val="19"/>
                <w:szCs w:val="19"/>
              </w:rPr>
              <w:t>18</w:t>
            </w:r>
          </w:p>
        </w:tc>
      </w:tr>
    </w:tbl>
    <w:p w:rsidR="009632A8" w:rsidRPr="00BC4772" w:rsidRDefault="009632A8">
      <w:pPr>
        <w:sectPr w:rsidR="009632A8" w:rsidRPr="00BC4772">
          <w:pgSz w:w="11900" w:h="16840"/>
          <w:pgMar w:top="1580" w:right="820" w:bottom="1840" w:left="840" w:header="0" w:footer="1643" w:gutter="0"/>
          <w:cols w:space="720"/>
          <w:noEndnote/>
        </w:sectPr>
      </w:pPr>
    </w:p>
    <w:p w:rsidR="009632A8" w:rsidRPr="00BC4772" w:rsidRDefault="00C77DEF">
      <w:pPr>
        <w:kinsoku w:val="0"/>
        <w:overflowPunct w:val="0"/>
        <w:spacing w:before="4" w:line="120" w:lineRule="exact"/>
        <w:rPr>
          <w:sz w:val="12"/>
          <w:szCs w:val="12"/>
        </w:rPr>
      </w:pPr>
      <w:r>
        <w:rPr>
          <w:noProof/>
          <w:lang w:val="es-CL" w:eastAsia="es-CL"/>
        </w:rPr>
        <w:lastRenderedPageBreak/>
        <mc:AlternateContent>
          <mc:Choice Requires="wpg">
            <w:drawing>
              <wp:anchor distT="0" distB="0" distL="114300" distR="114300" simplePos="0" relativeHeight="251658752" behindDoc="1" locked="0" layoutInCell="0" allowOverlap="1">
                <wp:simplePos x="0" y="0"/>
                <wp:positionH relativeFrom="page">
                  <wp:posOffset>293370</wp:posOffset>
                </wp:positionH>
                <wp:positionV relativeFrom="page">
                  <wp:posOffset>750570</wp:posOffset>
                </wp:positionV>
                <wp:extent cx="6979285" cy="9198610"/>
                <wp:effectExtent l="0" t="0" r="0" b="0"/>
                <wp:wrapNone/>
                <wp:docPr id="26"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79285" cy="9198610"/>
                          <a:chOff x="462" y="1182"/>
                          <a:chExt cx="10991" cy="14486"/>
                        </a:xfrm>
                      </wpg:grpSpPr>
                      <wps:wsp>
                        <wps:cNvPr id="27" name="Freeform 39"/>
                        <wps:cNvSpPr>
                          <a:spLocks/>
                        </wps:cNvSpPr>
                        <wps:spPr bwMode="auto">
                          <a:xfrm>
                            <a:off x="467" y="1187"/>
                            <a:ext cx="10980" cy="20"/>
                          </a:xfrm>
                          <a:custGeom>
                            <a:avLst/>
                            <a:gdLst>
                              <a:gd name="T0" fmla="*/ 0 w 10980"/>
                              <a:gd name="T1" fmla="*/ 0 h 20"/>
                              <a:gd name="T2" fmla="*/ 10979 w 10980"/>
                              <a:gd name="T3" fmla="*/ 0 h 20"/>
                            </a:gdLst>
                            <a:ahLst/>
                            <a:cxnLst>
                              <a:cxn ang="0">
                                <a:pos x="T0" y="T1"/>
                              </a:cxn>
                              <a:cxn ang="0">
                                <a:pos x="T2" y="T3"/>
                              </a:cxn>
                            </a:cxnLst>
                            <a:rect l="0" t="0" r="r" b="b"/>
                            <a:pathLst>
                              <a:path w="10980" h="20">
                                <a:moveTo>
                                  <a:pt x="0" y="0"/>
                                </a:moveTo>
                                <a:lnTo>
                                  <a:pt x="1097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Freeform 40"/>
                        <wps:cNvSpPr>
                          <a:spLocks/>
                        </wps:cNvSpPr>
                        <wps:spPr bwMode="auto">
                          <a:xfrm>
                            <a:off x="472" y="1192"/>
                            <a:ext cx="20" cy="14465"/>
                          </a:xfrm>
                          <a:custGeom>
                            <a:avLst/>
                            <a:gdLst>
                              <a:gd name="T0" fmla="*/ 0 w 20"/>
                              <a:gd name="T1" fmla="*/ 0 h 14465"/>
                              <a:gd name="T2" fmla="*/ 0 w 20"/>
                              <a:gd name="T3" fmla="*/ 14464 h 14465"/>
                            </a:gdLst>
                            <a:ahLst/>
                            <a:cxnLst>
                              <a:cxn ang="0">
                                <a:pos x="T0" y="T1"/>
                              </a:cxn>
                              <a:cxn ang="0">
                                <a:pos x="T2" y="T3"/>
                              </a:cxn>
                            </a:cxnLst>
                            <a:rect l="0" t="0" r="r" b="b"/>
                            <a:pathLst>
                              <a:path w="20" h="14465">
                                <a:moveTo>
                                  <a:pt x="0" y="0"/>
                                </a:moveTo>
                                <a:lnTo>
                                  <a:pt x="0" y="14464"/>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Freeform 41"/>
                        <wps:cNvSpPr>
                          <a:spLocks/>
                        </wps:cNvSpPr>
                        <wps:spPr bwMode="auto">
                          <a:xfrm>
                            <a:off x="11443" y="1192"/>
                            <a:ext cx="20" cy="14465"/>
                          </a:xfrm>
                          <a:custGeom>
                            <a:avLst/>
                            <a:gdLst>
                              <a:gd name="T0" fmla="*/ 0 w 20"/>
                              <a:gd name="T1" fmla="*/ 0 h 14465"/>
                              <a:gd name="T2" fmla="*/ 0 w 20"/>
                              <a:gd name="T3" fmla="*/ 14464 h 14465"/>
                            </a:gdLst>
                            <a:ahLst/>
                            <a:cxnLst>
                              <a:cxn ang="0">
                                <a:pos x="T0" y="T1"/>
                              </a:cxn>
                              <a:cxn ang="0">
                                <a:pos x="T2" y="T3"/>
                              </a:cxn>
                            </a:cxnLst>
                            <a:rect l="0" t="0" r="r" b="b"/>
                            <a:pathLst>
                              <a:path w="20" h="14465">
                                <a:moveTo>
                                  <a:pt x="0" y="0"/>
                                </a:moveTo>
                                <a:lnTo>
                                  <a:pt x="0" y="14464"/>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Freeform 42"/>
                        <wps:cNvSpPr>
                          <a:spLocks/>
                        </wps:cNvSpPr>
                        <wps:spPr bwMode="auto">
                          <a:xfrm>
                            <a:off x="467" y="15662"/>
                            <a:ext cx="10980" cy="20"/>
                          </a:xfrm>
                          <a:custGeom>
                            <a:avLst/>
                            <a:gdLst>
                              <a:gd name="T0" fmla="*/ 0 w 10980"/>
                              <a:gd name="T1" fmla="*/ 0 h 20"/>
                              <a:gd name="T2" fmla="*/ 10979 w 10980"/>
                              <a:gd name="T3" fmla="*/ 0 h 20"/>
                            </a:gdLst>
                            <a:ahLst/>
                            <a:cxnLst>
                              <a:cxn ang="0">
                                <a:pos x="T0" y="T1"/>
                              </a:cxn>
                              <a:cxn ang="0">
                                <a:pos x="T2" y="T3"/>
                              </a:cxn>
                            </a:cxnLst>
                            <a:rect l="0" t="0" r="r" b="b"/>
                            <a:pathLst>
                              <a:path w="10980" h="20">
                                <a:moveTo>
                                  <a:pt x="0" y="0"/>
                                </a:moveTo>
                                <a:lnTo>
                                  <a:pt x="1097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id="Group 38" o:spid="_x0000_s1026" style="position:absolute;margin-left:23.1pt;margin-top:59.1pt;width:549.55pt;height:724.3pt;z-index:-251657728;mso-position-horizontal-relative:page;mso-position-vertical-relative:page" coordorigin="462,1182" coordsize="10991,1448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" o:allowincell="f">
                <v:polyline id="Freeform 39" o:spid="_x0000_s1027" style="position:absolute;visibility:visible;mso-wrap-style:square;v-text-anchor:top" points="467,1187,11446,1187" coordsize="10980,2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9rjZxgAA&#10;ANsAAAAPAAAAZHJzL2Rvd25yZXYueG1sRI9La8MwEITvhfwHsYFeSiLXlDycyCa0GHrIpXlAjhtr&#10;Y5tYK2OpsdtfXwUKOQ4z8w2zzgbTiBt1rras4HUagSAurK65VHDY55MFCOeRNTaWScEPOcjS0dMa&#10;E217/qLbzpciQNglqKDyvk2kdEVFBt3UtsTBu9jOoA+yK6XusA9w08g4imbSYM1hocKW3isqrrtv&#10;o8DOTh+mf2mi5bb/Xb7F+bE4b3KlnsfDZgXC0+Af4f/2p1YQz+H+JfwAmf4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Q9rjZxgAAANsAAAAPAAAAAAAAAAAAAAAAAJcCAABkcnMv&#10;ZG93bnJldi54bWxQSwUGAAAAAAQABAD1AAAAigMAAAAA&#10;" filled="f" strokeweight=".58pt">
                  <v:path arrowok="t" o:connecttype="custom" o:connectlocs="0,0;10979,0" o:connectangles="0,0"/>
                </v:polyline>
                <v:polyline id="Freeform 40" o:spid="_x0000_s1028" style="position:absolute;visibility:visible;mso-wrap-style:square;v-text-anchor:top" points="472,1192,472,15656" coordsize="20,1446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mxuqwQAA&#10;ANsAAAAPAAAAZHJzL2Rvd25yZXYueG1sRE9NawIxEL0L/ocwQi9Ss3qosjW7qCDY0ou2B4/DZrrZ&#10;upmEJOr675tDocfH+17Xg+3FjULsHCuYzwoQxI3THbcKvj73zysQMSFr7B2TggdFqKvxaI2ldnc+&#10;0u2UWpFDOJaowKTkSyljY8hinDlPnLlvFyymDEMrdcB7Dre9XBTFi7TYcW4w6GlnqLmcrlZB8Ra6&#10;Lfrz9PDhz3r5/rOzZvVQ6mkybF5BJBrSv/jPfdAKFnls/pJ/gKx+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xJsbqsEAAADbAAAADwAAAAAAAAAAAAAAAACXAgAAZHJzL2Rvd25y&#10;ZXYueG1sUEsFBgAAAAAEAAQA9QAAAIUDAAAAAA==&#10;" filled="f" strokeweight="7365emu">
                  <v:path arrowok="t" o:connecttype="custom" o:connectlocs="0,0;0,14464" o:connectangles="0,0"/>
                </v:polyline>
                <v:polyline id="Freeform 41" o:spid="_x0000_s1029" style="position:absolute;visibility:visible;mso-wrap-style:square;v-text-anchor:top" points="11443,1192,11443,15656" coordsize="20,1446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174xxAAA&#10;ANsAAAAPAAAAZHJzL2Rvd25yZXYueG1sRI9PawIxFMTvBb9DeEIvRbN6sLo1SisUtPTin4PHx+Z1&#10;s+3mJSRR12/fCILHYWZ+w8yXnW3FmUJsHCsYDQsQxJXTDdcKDvvPwRRETMgaW8ek4EoRlove0xxL&#10;7S68pfMu1SJDOJaowKTkSyljZchiHDpPnL0fFyymLEMtdcBLhttWjotiIi02nBcMeloZqv52J6ug&#10;2ITmA/3xZf3tj/r163dlzfSq1HO/e38DkahLj/C9vdYKxjO4fck/QC7+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q9e+McQAAADbAAAADwAAAAAAAAAAAAAAAACXAgAAZHJzL2Rv&#10;d25yZXYueG1sUEsFBgAAAAAEAAQA9QAAAIgDAAAAAA==&#10;" filled="f" strokeweight="7365emu">
                  <v:path arrowok="t" o:connecttype="custom" o:connectlocs="0,0;0,14464" o:connectangles="0,0"/>
                </v:polyline>
                <v:polyline id="Freeform 42" o:spid="_x0000_s1030" style="position:absolute;visibility:visible;mso-wrap-style:square;v-text-anchor:top" points="467,15662,11446,15662" coordsize="10980,2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axrZwwwAA&#10;ANsAAAAPAAAAZHJzL2Rvd25yZXYueG1sRE/LaoNAFN0H+g/DLXQT4hgbpNpMQkgRuugmj0KWt86t&#10;Sp074kzV5uszi0KWh/NebyfTioF611hWsIxiEMSl1Q1XCs6nYvECwnlkja1lUvBHDrabh9kac21H&#10;PtBw9JUIIexyVFB73+VSurImgy6yHXHgvm1v0AfYV1L3OIZw08okjlNpsOHQUGNH+5rKn+OvUWDT&#10;y5sZ522cfYzXbJUUn+XXrlDq6XHavYLwNPm7+N/9rhU8h/XhS/gBcnM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axrZwwwAAANsAAAAPAAAAAAAAAAAAAAAAAJcCAABkcnMvZG93&#10;bnJldi54bWxQSwUGAAAAAAQABAD1AAAAhwMAAAAA&#10;" filled="f" strokeweight=".58pt">
                  <v:path arrowok="t" o:connecttype="custom" o:connectlocs="0,0;10979,0" o:connectangles="0,0"/>
                </v:polyline>
                <w10:wrap anchorx="page" anchory="page"/>
              </v:group>
            </w:pict>
          </mc:Fallback>
        </mc:AlternateContent>
      </w:r>
    </w:p>
    <w:p w:rsidR="009632A8" w:rsidRPr="00BC4772" w:rsidRDefault="009632A8">
      <w:pPr>
        <w:kinsoku w:val="0"/>
        <w:overflowPunct w:val="0"/>
        <w:spacing w:line="200" w:lineRule="exact"/>
        <w:rPr>
          <w:sz w:val="20"/>
          <w:szCs w:val="20"/>
        </w:rPr>
      </w:pPr>
    </w:p>
    <w:p w:rsidR="009632A8" w:rsidRPr="00BC4772" w:rsidRDefault="009632A8">
      <w:pPr>
        <w:kinsoku w:val="0"/>
        <w:overflowPunct w:val="0"/>
        <w:spacing w:line="200" w:lineRule="exact"/>
        <w:rPr>
          <w:sz w:val="20"/>
          <w:szCs w:val="20"/>
        </w:rPr>
      </w:pPr>
    </w:p>
    <w:p w:rsidR="009632A8" w:rsidRPr="00BC4772" w:rsidRDefault="009632A8">
      <w:pPr>
        <w:kinsoku w:val="0"/>
        <w:overflowPunct w:val="0"/>
        <w:spacing w:line="200" w:lineRule="exact"/>
        <w:rPr>
          <w:sz w:val="20"/>
          <w:szCs w:val="20"/>
        </w:rPr>
      </w:pPr>
    </w:p>
    <w:p w:rsidR="009632A8" w:rsidRPr="00BC4772" w:rsidRDefault="00576ADB">
      <w:pPr>
        <w:pStyle w:val="Ttulo3"/>
        <w:numPr>
          <w:ilvl w:val="0"/>
          <w:numId w:val="8"/>
        </w:numPr>
        <w:tabs>
          <w:tab w:val="left" w:pos="816"/>
        </w:tabs>
        <w:kinsoku w:val="0"/>
        <w:overflowPunct w:val="0"/>
        <w:ind w:left="816"/>
        <w:rPr>
          <w:b w:val="0"/>
          <w:bCs w:val="0"/>
        </w:rPr>
      </w:pPr>
      <w:r>
        <w:t>PREQUALIFICATION OF THE TENDER</w:t>
      </w:r>
    </w:p>
    <w:p w:rsidR="009632A8" w:rsidRPr="00BC4772" w:rsidRDefault="009632A8">
      <w:pPr>
        <w:kinsoku w:val="0"/>
        <w:overflowPunct w:val="0"/>
        <w:spacing w:before="15" w:line="220" w:lineRule="exact"/>
        <w:rPr>
          <w:sz w:val="22"/>
          <w:szCs w:val="22"/>
        </w:rPr>
      </w:pPr>
    </w:p>
    <w:p w:rsidR="009632A8" w:rsidRDefault="00576ADB" w:rsidP="00576ADB">
      <w:pPr>
        <w:kinsoku w:val="0"/>
        <w:overflowPunct w:val="0"/>
        <w:spacing w:before="20" w:line="276" w:lineRule="auto"/>
        <w:jc w:val="both"/>
        <w:rPr>
          <w:rFonts w:ascii="Arial" w:hAnsi="Arial" w:cs="Arial"/>
          <w:sz w:val="19"/>
          <w:szCs w:val="19"/>
        </w:rPr>
      </w:pPr>
      <w:r w:rsidRPr="00576ADB">
        <w:rPr>
          <w:rFonts w:ascii="Arial" w:hAnsi="Arial" w:cs="Arial"/>
          <w:sz w:val="19"/>
          <w:szCs w:val="19"/>
        </w:rPr>
        <w:t>The present public prequalification of bidders will be carried out taking into consideration the commercial, financial and technical requirements established by the Corporation, for which participants accept that they will be disqualified, if the company does not meet any of the minimum requirements indicated. Only the companies that approve the prequalification process in all its aspects can continue onto the next stage.</w:t>
      </w:r>
    </w:p>
    <w:p w:rsidR="00576ADB" w:rsidRPr="00576ADB" w:rsidRDefault="00576ADB" w:rsidP="00576ADB">
      <w:pPr>
        <w:kinsoku w:val="0"/>
        <w:overflowPunct w:val="0"/>
        <w:spacing w:before="20" w:line="276" w:lineRule="auto"/>
        <w:jc w:val="both"/>
        <w:rPr>
          <w:rFonts w:ascii="Arial" w:hAnsi="Arial" w:cs="Arial"/>
          <w:sz w:val="19"/>
          <w:szCs w:val="19"/>
        </w:rPr>
      </w:pPr>
    </w:p>
    <w:p w:rsidR="009632A8" w:rsidRPr="00BC4772" w:rsidRDefault="00576ADB">
      <w:pPr>
        <w:pStyle w:val="Textoindependiente"/>
        <w:kinsoku w:val="0"/>
        <w:overflowPunct w:val="0"/>
        <w:ind w:left="116" w:right="4410"/>
        <w:jc w:val="both"/>
      </w:pPr>
      <w:r>
        <w:t>Are allowed to participate in the prequalification process:</w:t>
      </w:r>
    </w:p>
    <w:p w:rsidR="00576ADB" w:rsidRDefault="00576ADB" w:rsidP="00576ADB">
      <w:pPr>
        <w:kinsoku w:val="0"/>
        <w:overflowPunct w:val="0"/>
        <w:spacing w:before="7" w:line="220" w:lineRule="exact"/>
        <w:ind w:left="851"/>
        <w:rPr>
          <w:rFonts w:ascii="Arial" w:hAnsi="Arial" w:cs="Arial"/>
          <w:sz w:val="19"/>
          <w:szCs w:val="19"/>
        </w:rPr>
      </w:pPr>
      <w:r w:rsidRPr="00576ADB">
        <w:rPr>
          <w:rFonts w:ascii="Arial" w:hAnsi="Arial" w:cs="Arial"/>
          <w:sz w:val="19"/>
          <w:szCs w:val="19"/>
        </w:rPr>
        <w:t xml:space="preserve">• Partnerships or promised consortiums, with working capital and declared assets. </w:t>
      </w:r>
    </w:p>
    <w:p w:rsidR="00576ADB" w:rsidRDefault="00576ADB" w:rsidP="00576ADB">
      <w:pPr>
        <w:kinsoku w:val="0"/>
        <w:overflowPunct w:val="0"/>
        <w:spacing w:before="7" w:line="220" w:lineRule="exact"/>
        <w:ind w:left="851"/>
        <w:rPr>
          <w:rFonts w:ascii="Arial" w:hAnsi="Arial" w:cs="Arial"/>
          <w:sz w:val="19"/>
          <w:szCs w:val="19"/>
        </w:rPr>
      </w:pPr>
      <w:r w:rsidRPr="00576ADB">
        <w:rPr>
          <w:rFonts w:ascii="Arial" w:hAnsi="Arial" w:cs="Arial"/>
          <w:sz w:val="19"/>
          <w:szCs w:val="19"/>
        </w:rPr>
        <w:t xml:space="preserve">• Companies with the financial capacity to pay the necessary working capital until receiving the payment for the products (30 calendar days, once the asset has been received by the client). </w:t>
      </w:r>
    </w:p>
    <w:p w:rsidR="009632A8" w:rsidRDefault="00576ADB" w:rsidP="00576ADB">
      <w:pPr>
        <w:kinsoku w:val="0"/>
        <w:overflowPunct w:val="0"/>
        <w:spacing w:before="7" w:line="220" w:lineRule="exact"/>
        <w:ind w:left="851"/>
        <w:rPr>
          <w:rFonts w:ascii="Arial" w:hAnsi="Arial" w:cs="Arial"/>
          <w:sz w:val="19"/>
          <w:szCs w:val="19"/>
        </w:rPr>
      </w:pPr>
      <w:r w:rsidRPr="00576ADB">
        <w:rPr>
          <w:rFonts w:ascii="Arial" w:hAnsi="Arial" w:cs="Arial"/>
          <w:sz w:val="19"/>
          <w:szCs w:val="19"/>
        </w:rPr>
        <w:t>• Companies with financial capacity to guarantee: "Faithful Compliance" and "Quality and Functioning" or other guarantees that are estimated.</w:t>
      </w:r>
    </w:p>
    <w:p w:rsidR="00576ADB" w:rsidRPr="00BC4772" w:rsidRDefault="00576ADB" w:rsidP="00576ADB">
      <w:pPr>
        <w:kinsoku w:val="0"/>
        <w:overflowPunct w:val="0"/>
        <w:spacing w:before="7" w:line="220" w:lineRule="exact"/>
        <w:ind w:left="851"/>
        <w:rPr>
          <w:sz w:val="22"/>
          <w:szCs w:val="22"/>
        </w:rPr>
      </w:pPr>
    </w:p>
    <w:p w:rsidR="009632A8" w:rsidRDefault="00576ADB">
      <w:pPr>
        <w:kinsoku w:val="0"/>
        <w:overflowPunct w:val="0"/>
        <w:spacing w:before="3" w:line="220" w:lineRule="exact"/>
        <w:rPr>
          <w:rFonts w:ascii="Arial" w:hAnsi="Arial" w:cs="Arial"/>
          <w:sz w:val="19"/>
          <w:szCs w:val="19"/>
        </w:rPr>
      </w:pPr>
      <w:r w:rsidRPr="00576ADB">
        <w:rPr>
          <w:rFonts w:ascii="Arial" w:hAnsi="Arial" w:cs="Arial"/>
          <w:sz w:val="19"/>
          <w:szCs w:val="19"/>
        </w:rPr>
        <w:t>To initiate their participation, and in order for them to be evaluated in this instance, the proponent must complete and submit the General Antecedents (ANT) forms that are detailed below:</w:t>
      </w:r>
    </w:p>
    <w:p w:rsidR="00576ADB" w:rsidRPr="00BC4772" w:rsidRDefault="00576ADB">
      <w:pPr>
        <w:kinsoku w:val="0"/>
        <w:overflowPunct w:val="0"/>
        <w:spacing w:before="3" w:line="220" w:lineRule="exact"/>
        <w:rPr>
          <w:sz w:val="22"/>
          <w:szCs w:val="22"/>
        </w:rPr>
      </w:pPr>
    </w:p>
    <w:p w:rsidR="009632A8" w:rsidRPr="00BC4772" w:rsidRDefault="00576ADB">
      <w:pPr>
        <w:pStyle w:val="Textoindependiente"/>
        <w:numPr>
          <w:ilvl w:val="0"/>
          <w:numId w:val="6"/>
        </w:numPr>
        <w:tabs>
          <w:tab w:val="left" w:pos="816"/>
        </w:tabs>
        <w:kinsoku w:val="0"/>
        <w:overflowPunct w:val="0"/>
        <w:ind w:left="816"/>
      </w:pPr>
      <w:r>
        <w:rPr>
          <w:spacing w:val="1"/>
        </w:rPr>
        <w:t>Identification of the proponent</w:t>
      </w:r>
      <w:r w:rsidR="009632A8" w:rsidRPr="00BC4772">
        <w:rPr>
          <w:spacing w:val="11"/>
        </w:rPr>
        <w:t xml:space="preserve"> </w:t>
      </w:r>
      <w:r w:rsidR="009632A8" w:rsidRPr="00BC4772">
        <w:rPr>
          <w:spacing w:val="-3"/>
        </w:rPr>
        <w:t>A</w:t>
      </w:r>
      <w:r w:rsidR="009632A8" w:rsidRPr="00BC4772">
        <w:rPr>
          <w:spacing w:val="1"/>
        </w:rPr>
        <w:t>N</w:t>
      </w:r>
      <w:r w:rsidR="009632A8" w:rsidRPr="00BC4772">
        <w:rPr>
          <w:spacing w:val="-1"/>
        </w:rPr>
        <w:t>T</w:t>
      </w:r>
      <w:r w:rsidR="009632A8" w:rsidRPr="00BC4772">
        <w:t>01,</w:t>
      </w:r>
      <w:r w:rsidR="009632A8" w:rsidRPr="00BC4772">
        <w:rPr>
          <w:spacing w:val="17"/>
        </w:rPr>
        <w:t xml:space="preserve"> </w:t>
      </w:r>
      <w:r w:rsidR="009632A8" w:rsidRPr="00BC4772">
        <w:rPr>
          <w:spacing w:val="-3"/>
        </w:rPr>
        <w:t>A</w:t>
      </w:r>
      <w:r w:rsidR="009632A8" w:rsidRPr="00BC4772">
        <w:t>-B</w:t>
      </w:r>
    </w:p>
    <w:p w:rsidR="009632A8" w:rsidRPr="00BC4772" w:rsidRDefault="00576ADB">
      <w:pPr>
        <w:pStyle w:val="Textoindependiente"/>
        <w:numPr>
          <w:ilvl w:val="0"/>
          <w:numId w:val="6"/>
        </w:numPr>
        <w:tabs>
          <w:tab w:val="left" w:pos="816"/>
        </w:tabs>
        <w:kinsoku w:val="0"/>
        <w:overflowPunct w:val="0"/>
        <w:spacing w:before="7"/>
        <w:ind w:left="816" w:hanging="490"/>
      </w:pPr>
      <w:r>
        <w:t>Commercial planning</w:t>
      </w:r>
      <w:r w:rsidR="009632A8" w:rsidRPr="00BC4772">
        <w:rPr>
          <w:spacing w:val="14"/>
        </w:rPr>
        <w:t xml:space="preserve"> </w:t>
      </w:r>
      <w:r w:rsidR="009632A8" w:rsidRPr="00BC4772">
        <w:rPr>
          <w:spacing w:val="-3"/>
        </w:rPr>
        <w:t>A</w:t>
      </w:r>
      <w:r w:rsidR="009632A8" w:rsidRPr="00BC4772">
        <w:rPr>
          <w:spacing w:val="-1"/>
        </w:rPr>
        <w:t>N</w:t>
      </w:r>
      <w:r w:rsidR="009632A8" w:rsidRPr="00BC4772">
        <w:rPr>
          <w:spacing w:val="1"/>
        </w:rPr>
        <w:t>T</w:t>
      </w:r>
      <w:r w:rsidR="009632A8" w:rsidRPr="00BC4772">
        <w:t>02,</w:t>
      </w:r>
      <w:r w:rsidR="009632A8" w:rsidRPr="00BC4772">
        <w:rPr>
          <w:spacing w:val="15"/>
        </w:rPr>
        <w:t xml:space="preserve"> </w:t>
      </w:r>
      <w:r w:rsidR="009632A8" w:rsidRPr="00BC4772">
        <w:t>A-F</w:t>
      </w:r>
    </w:p>
    <w:p w:rsidR="009632A8" w:rsidRPr="00BC4772" w:rsidRDefault="00576ADB">
      <w:pPr>
        <w:pStyle w:val="Textoindependiente"/>
        <w:numPr>
          <w:ilvl w:val="0"/>
          <w:numId w:val="6"/>
        </w:numPr>
        <w:tabs>
          <w:tab w:val="left" w:pos="816"/>
        </w:tabs>
        <w:kinsoku w:val="0"/>
        <w:overflowPunct w:val="0"/>
        <w:spacing w:before="4"/>
        <w:ind w:left="816" w:hanging="536"/>
      </w:pPr>
      <w:r>
        <w:t>Financial prequalification</w:t>
      </w:r>
      <w:r w:rsidR="009632A8" w:rsidRPr="00BC4772">
        <w:rPr>
          <w:spacing w:val="13"/>
        </w:rPr>
        <w:t xml:space="preserve"> </w:t>
      </w:r>
      <w:r w:rsidR="009632A8" w:rsidRPr="00BC4772">
        <w:t>A</w:t>
      </w:r>
      <w:r w:rsidR="009632A8" w:rsidRPr="00BC4772">
        <w:rPr>
          <w:spacing w:val="-1"/>
        </w:rPr>
        <w:t>N</w:t>
      </w:r>
      <w:r w:rsidR="009632A8" w:rsidRPr="00BC4772">
        <w:rPr>
          <w:spacing w:val="1"/>
        </w:rPr>
        <w:t>T</w:t>
      </w:r>
      <w:r w:rsidR="009632A8" w:rsidRPr="00BC4772">
        <w:t>0</w:t>
      </w:r>
      <w:r w:rsidR="009632A8" w:rsidRPr="00BC4772">
        <w:rPr>
          <w:spacing w:val="-3"/>
        </w:rPr>
        <w:t>3</w:t>
      </w:r>
      <w:r w:rsidR="009632A8" w:rsidRPr="00BC4772">
        <w:t>,</w:t>
      </w:r>
      <w:r w:rsidR="009632A8" w:rsidRPr="00BC4772">
        <w:rPr>
          <w:spacing w:val="18"/>
        </w:rPr>
        <w:t xml:space="preserve"> </w:t>
      </w:r>
      <w:r w:rsidR="009632A8" w:rsidRPr="00BC4772">
        <w:t>A-C</w:t>
      </w:r>
    </w:p>
    <w:p w:rsidR="009632A8" w:rsidRPr="00BC4772" w:rsidRDefault="00576ADB">
      <w:pPr>
        <w:pStyle w:val="Textoindependiente"/>
        <w:numPr>
          <w:ilvl w:val="0"/>
          <w:numId w:val="6"/>
        </w:numPr>
        <w:tabs>
          <w:tab w:val="left" w:pos="816"/>
        </w:tabs>
        <w:kinsoku w:val="0"/>
        <w:overflowPunct w:val="0"/>
        <w:spacing w:before="7"/>
        <w:ind w:left="816" w:hanging="545"/>
      </w:pPr>
      <w:r>
        <w:t>Technical prequalification</w:t>
      </w:r>
      <w:r w:rsidR="009632A8" w:rsidRPr="00BC4772">
        <w:rPr>
          <w:spacing w:val="16"/>
        </w:rPr>
        <w:t xml:space="preserve"> </w:t>
      </w:r>
      <w:r w:rsidR="009632A8" w:rsidRPr="00BC4772">
        <w:rPr>
          <w:spacing w:val="-3"/>
        </w:rPr>
        <w:t>A</w:t>
      </w:r>
      <w:r w:rsidR="009632A8" w:rsidRPr="00BC4772">
        <w:rPr>
          <w:spacing w:val="3"/>
        </w:rPr>
        <w:t>N</w:t>
      </w:r>
      <w:r w:rsidR="009632A8" w:rsidRPr="00BC4772">
        <w:rPr>
          <w:spacing w:val="-1"/>
        </w:rPr>
        <w:t>T</w:t>
      </w:r>
      <w:r w:rsidR="009632A8" w:rsidRPr="00BC4772">
        <w:t>04</w:t>
      </w:r>
    </w:p>
    <w:p w:rsidR="009632A8" w:rsidRPr="00BC4772" w:rsidRDefault="00576ADB">
      <w:pPr>
        <w:pStyle w:val="Textoindependiente"/>
        <w:numPr>
          <w:ilvl w:val="0"/>
          <w:numId w:val="6"/>
        </w:numPr>
        <w:tabs>
          <w:tab w:val="left" w:pos="816"/>
        </w:tabs>
        <w:kinsoku w:val="0"/>
        <w:overflowPunct w:val="0"/>
        <w:spacing w:before="2"/>
        <w:ind w:left="816" w:hanging="502"/>
      </w:pPr>
      <w:r>
        <w:rPr>
          <w:spacing w:val="-1"/>
        </w:rPr>
        <w:t>Sworn Statements</w:t>
      </w:r>
      <w:r w:rsidR="009632A8" w:rsidRPr="00BC4772">
        <w:rPr>
          <w:spacing w:val="17"/>
        </w:rPr>
        <w:t xml:space="preserve"> </w:t>
      </w:r>
      <w:r w:rsidR="009632A8" w:rsidRPr="00BC4772">
        <w:rPr>
          <w:spacing w:val="-3"/>
        </w:rPr>
        <w:t>A</w:t>
      </w:r>
      <w:r w:rsidR="009632A8" w:rsidRPr="00BC4772">
        <w:rPr>
          <w:spacing w:val="3"/>
        </w:rPr>
        <w:t>N</w:t>
      </w:r>
      <w:r w:rsidR="009632A8" w:rsidRPr="00BC4772">
        <w:rPr>
          <w:spacing w:val="-1"/>
        </w:rPr>
        <w:t>T</w:t>
      </w:r>
      <w:r w:rsidR="009632A8" w:rsidRPr="00BC4772">
        <w:t>05</w:t>
      </w:r>
    </w:p>
    <w:p w:rsidR="009632A8" w:rsidRPr="00BC4772" w:rsidRDefault="009632A8">
      <w:pPr>
        <w:kinsoku w:val="0"/>
        <w:overflowPunct w:val="0"/>
        <w:spacing w:before="10" w:line="220" w:lineRule="exact"/>
        <w:rPr>
          <w:sz w:val="22"/>
          <w:szCs w:val="22"/>
        </w:rPr>
      </w:pPr>
    </w:p>
    <w:p w:rsidR="009632A8" w:rsidRDefault="00FC6F4B">
      <w:pPr>
        <w:kinsoku w:val="0"/>
        <w:overflowPunct w:val="0"/>
        <w:spacing w:before="15" w:line="200" w:lineRule="exact"/>
        <w:rPr>
          <w:rFonts w:ascii="Arial" w:hAnsi="Arial" w:cs="Arial"/>
          <w:sz w:val="19"/>
          <w:szCs w:val="19"/>
        </w:rPr>
      </w:pPr>
      <w:r w:rsidRPr="00FC6F4B">
        <w:rPr>
          <w:rFonts w:ascii="Arial" w:hAnsi="Arial" w:cs="Arial"/>
          <w:sz w:val="19"/>
          <w:szCs w:val="19"/>
        </w:rPr>
        <w:t>In the event that a bidder is not prequalified, he will be informed by email to the address he has indicated as contact when initiating his participation in the prequalification process.</w:t>
      </w:r>
    </w:p>
    <w:p w:rsidR="00FC6F4B" w:rsidRPr="00BC4772" w:rsidRDefault="00FC6F4B">
      <w:pPr>
        <w:kinsoku w:val="0"/>
        <w:overflowPunct w:val="0"/>
        <w:spacing w:before="15" w:line="200" w:lineRule="exact"/>
        <w:rPr>
          <w:sz w:val="20"/>
          <w:szCs w:val="20"/>
        </w:rPr>
      </w:pPr>
    </w:p>
    <w:p w:rsidR="009632A8" w:rsidRPr="00BC4772" w:rsidRDefault="00FC6F4B">
      <w:pPr>
        <w:kinsoku w:val="0"/>
        <w:overflowPunct w:val="0"/>
        <w:spacing w:line="200" w:lineRule="exact"/>
        <w:rPr>
          <w:sz w:val="20"/>
          <w:szCs w:val="20"/>
        </w:rPr>
      </w:pPr>
      <w:r w:rsidRPr="00FC6F4B">
        <w:rPr>
          <w:rFonts w:ascii="Arial" w:hAnsi="Arial" w:cs="Arial"/>
          <w:b/>
          <w:bCs/>
          <w:spacing w:val="-1"/>
          <w:sz w:val="19"/>
          <w:szCs w:val="19"/>
        </w:rPr>
        <w:t>Note: For the bidders that have prior prequalification of CODELCO's Business Intelligence Office, points 4.1 and 4.2 will not be required.</w:t>
      </w:r>
    </w:p>
    <w:p w:rsidR="009632A8" w:rsidRPr="00BC4772" w:rsidRDefault="009632A8">
      <w:pPr>
        <w:kinsoku w:val="0"/>
        <w:overflowPunct w:val="0"/>
        <w:spacing w:line="200" w:lineRule="exact"/>
        <w:rPr>
          <w:sz w:val="20"/>
          <w:szCs w:val="20"/>
        </w:rPr>
      </w:pPr>
    </w:p>
    <w:p w:rsidR="009632A8" w:rsidRPr="00BC4772" w:rsidRDefault="009632A8">
      <w:pPr>
        <w:kinsoku w:val="0"/>
        <w:overflowPunct w:val="0"/>
        <w:spacing w:before="14" w:line="260" w:lineRule="exact"/>
        <w:rPr>
          <w:sz w:val="26"/>
          <w:szCs w:val="26"/>
        </w:rPr>
      </w:pPr>
    </w:p>
    <w:p w:rsidR="009632A8" w:rsidRPr="00BC4772" w:rsidRDefault="00FC6F4B" w:rsidP="00FC6F4B">
      <w:pPr>
        <w:numPr>
          <w:ilvl w:val="1"/>
          <w:numId w:val="5"/>
        </w:numPr>
        <w:tabs>
          <w:tab w:val="left" w:pos="466"/>
          <w:tab w:val="left" w:pos="3969"/>
        </w:tabs>
        <w:kinsoku w:val="0"/>
        <w:overflowPunct w:val="0"/>
        <w:ind w:left="466" w:right="4729"/>
        <w:jc w:val="both"/>
        <w:rPr>
          <w:rFonts w:ascii="Arial" w:hAnsi="Arial" w:cs="Arial"/>
          <w:sz w:val="19"/>
          <w:szCs w:val="19"/>
        </w:rPr>
      </w:pPr>
      <w:r>
        <w:rPr>
          <w:rFonts w:ascii="Arial" w:hAnsi="Arial" w:cs="Arial"/>
          <w:b/>
          <w:bCs/>
          <w:sz w:val="19"/>
          <w:szCs w:val="19"/>
        </w:rPr>
        <w:t>COMMERCIAL PREQUALIFICATION</w:t>
      </w:r>
    </w:p>
    <w:p w:rsidR="009632A8" w:rsidRPr="00BC4772" w:rsidRDefault="009632A8">
      <w:pPr>
        <w:kinsoku w:val="0"/>
        <w:overflowPunct w:val="0"/>
        <w:spacing w:before="15" w:line="220" w:lineRule="exact"/>
        <w:rPr>
          <w:sz w:val="22"/>
          <w:szCs w:val="22"/>
        </w:rPr>
      </w:pPr>
    </w:p>
    <w:p w:rsidR="009632A8" w:rsidRPr="00BC4772" w:rsidRDefault="00FC6F4B">
      <w:pPr>
        <w:pStyle w:val="Textoindependiente"/>
        <w:kinsoku w:val="0"/>
        <w:overflowPunct w:val="0"/>
        <w:ind w:left="116" w:right="3164"/>
        <w:jc w:val="both"/>
      </w:pPr>
      <w:r>
        <w:t>The proponents must submit the following information</w:t>
      </w:r>
      <w:r w:rsidR="009632A8" w:rsidRPr="00BC4772">
        <w:t>:</w:t>
      </w:r>
    </w:p>
    <w:p w:rsidR="009632A8" w:rsidRPr="00BC4772" w:rsidRDefault="009632A8">
      <w:pPr>
        <w:kinsoku w:val="0"/>
        <w:overflowPunct w:val="0"/>
        <w:spacing w:before="10" w:line="220" w:lineRule="exact"/>
        <w:rPr>
          <w:sz w:val="22"/>
          <w:szCs w:val="22"/>
        </w:rPr>
      </w:pPr>
    </w:p>
    <w:p w:rsidR="009632A8" w:rsidRPr="00BC4772" w:rsidRDefault="00FC6F4B">
      <w:pPr>
        <w:pStyle w:val="Textoindependiente"/>
        <w:numPr>
          <w:ilvl w:val="2"/>
          <w:numId w:val="5"/>
        </w:numPr>
        <w:tabs>
          <w:tab w:val="left" w:pos="816"/>
        </w:tabs>
        <w:kinsoku w:val="0"/>
        <w:overflowPunct w:val="0"/>
        <w:ind w:left="816"/>
      </w:pPr>
      <w:r>
        <w:t>Commercial bulletin</w:t>
      </w:r>
      <w:r w:rsidR="009632A8" w:rsidRPr="00BC4772">
        <w:t>,</w:t>
      </w:r>
      <w:r w:rsidR="009632A8" w:rsidRPr="00BC4772">
        <w:rPr>
          <w:spacing w:val="12"/>
        </w:rPr>
        <w:t xml:space="preserve"> </w:t>
      </w:r>
      <w:r>
        <w:rPr>
          <w:spacing w:val="1"/>
        </w:rPr>
        <w:t>no older than 30 days</w:t>
      </w:r>
      <w:r w:rsidR="009632A8" w:rsidRPr="00BC4772">
        <w:rPr>
          <w:spacing w:val="7"/>
        </w:rPr>
        <w:t xml:space="preserve"> </w:t>
      </w:r>
      <w:r w:rsidR="009632A8" w:rsidRPr="00BC4772">
        <w:rPr>
          <w:spacing w:val="1"/>
        </w:rPr>
        <w:t>(</w:t>
      </w:r>
      <w:r w:rsidR="009632A8" w:rsidRPr="00BC4772">
        <w:rPr>
          <w:spacing w:val="-3"/>
        </w:rPr>
        <w:t>A</w:t>
      </w:r>
      <w:r w:rsidR="009632A8" w:rsidRPr="00BC4772">
        <w:rPr>
          <w:spacing w:val="1"/>
        </w:rPr>
        <w:t>N</w:t>
      </w:r>
      <w:r w:rsidR="009632A8" w:rsidRPr="00BC4772">
        <w:rPr>
          <w:spacing w:val="-1"/>
        </w:rPr>
        <w:t>T</w:t>
      </w:r>
      <w:r w:rsidR="009632A8" w:rsidRPr="00BC4772">
        <w:t>-02A)</w:t>
      </w:r>
    </w:p>
    <w:p w:rsidR="009632A8" w:rsidRPr="00BC4772" w:rsidRDefault="00FC6F4B">
      <w:pPr>
        <w:pStyle w:val="Textoindependiente"/>
        <w:numPr>
          <w:ilvl w:val="2"/>
          <w:numId w:val="5"/>
        </w:numPr>
        <w:tabs>
          <w:tab w:val="left" w:pos="816"/>
        </w:tabs>
        <w:kinsoku w:val="0"/>
        <w:overflowPunct w:val="0"/>
        <w:spacing w:before="4"/>
        <w:ind w:left="816" w:hanging="490"/>
      </w:pPr>
      <w:r>
        <w:rPr>
          <w:spacing w:val="-1"/>
        </w:rPr>
        <w:t>Fiscal debt certificate</w:t>
      </w:r>
      <w:r w:rsidR="009632A8" w:rsidRPr="00BC4772">
        <w:rPr>
          <w:spacing w:val="8"/>
        </w:rPr>
        <w:t xml:space="preserve"> </w:t>
      </w:r>
      <w:r w:rsidR="009632A8" w:rsidRPr="00BC4772">
        <w:rPr>
          <w:spacing w:val="1"/>
        </w:rPr>
        <w:t>(</w:t>
      </w:r>
      <w:r w:rsidR="009632A8" w:rsidRPr="00BC4772">
        <w:rPr>
          <w:spacing w:val="-3"/>
        </w:rPr>
        <w:t>A</w:t>
      </w:r>
      <w:r w:rsidR="009632A8" w:rsidRPr="00BC4772">
        <w:rPr>
          <w:spacing w:val="1"/>
        </w:rPr>
        <w:t>N</w:t>
      </w:r>
      <w:r w:rsidR="009632A8" w:rsidRPr="00BC4772">
        <w:rPr>
          <w:spacing w:val="-1"/>
        </w:rPr>
        <w:t>T</w:t>
      </w:r>
      <w:r w:rsidR="009632A8" w:rsidRPr="00BC4772">
        <w:t>-02</w:t>
      </w:r>
      <w:r w:rsidR="009632A8" w:rsidRPr="00BC4772">
        <w:rPr>
          <w:spacing w:val="-3"/>
        </w:rPr>
        <w:t>B</w:t>
      </w:r>
      <w:r w:rsidR="009632A8" w:rsidRPr="00BC4772">
        <w:t>)</w:t>
      </w:r>
    </w:p>
    <w:p w:rsidR="009632A8" w:rsidRPr="00BC4772" w:rsidRDefault="00FC6F4B">
      <w:pPr>
        <w:pStyle w:val="Textoindependiente"/>
        <w:numPr>
          <w:ilvl w:val="2"/>
          <w:numId w:val="5"/>
        </w:numPr>
        <w:tabs>
          <w:tab w:val="left" w:pos="816"/>
        </w:tabs>
        <w:kinsoku w:val="0"/>
        <w:overflowPunct w:val="0"/>
        <w:spacing w:before="4"/>
        <w:ind w:left="816" w:hanging="536"/>
      </w:pPr>
      <w:r>
        <w:t>List of pending trials</w:t>
      </w:r>
      <w:r w:rsidR="009632A8" w:rsidRPr="00BC4772">
        <w:rPr>
          <w:spacing w:val="11"/>
        </w:rPr>
        <w:t xml:space="preserve"> </w:t>
      </w:r>
      <w:r w:rsidR="009632A8" w:rsidRPr="00BC4772">
        <w:t>(A</w:t>
      </w:r>
      <w:r w:rsidR="009632A8" w:rsidRPr="00BC4772">
        <w:rPr>
          <w:spacing w:val="-1"/>
        </w:rPr>
        <w:t>N</w:t>
      </w:r>
      <w:r w:rsidR="009632A8" w:rsidRPr="00BC4772">
        <w:rPr>
          <w:spacing w:val="1"/>
        </w:rPr>
        <w:t>T</w:t>
      </w:r>
      <w:r w:rsidR="009632A8" w:rsidRPr="00BC4772">
        <w:t>-02</w:t>
      </w:r>
      <w:r w:rsidR="009632A8" w:rsidRPr="00BC4772">
        <w:rPr>
          <w:spacing w:val="-1"/>
        </w:rPr>
        <w:t>C</w:t>
      </w:r>
      <w:r w:rsidR="009632A8" w:rsidRPr="00BC4772">
        <w:t>)</w:t>
      </w:r>
    </w:p>
    <w:p w:rsidR="009632A8" w:rsidRPr="00BC4772" w:rsidRDefault="00FC6F4B">
      <w:pPr>
        <w:pStyle w:val="Textoindependiente"/>
        <w:numPr>
          <w:ilvl w:val="2"/>
          <w:numId w:val="5"/>
        </w:numPr>
        <w:tabs>
          <w:tab w:val="left" w:pos="816"/>
        </w:tabs>
        <w:kinsoku w:val="0"/>
        <w:overflowPunct w:val="0"/>
        <w:spacing w:before="4"/>
        <w:ind w:left="816" w:hanging="545"/>
      </w:pPr>
      <w:r>
        <w:rPr>
          <w:spacing w:val="-1"/>
        </w:rPr>
        <w:t>Labor Inspection Certificate</w:t>
      </w:r>
      <w:r w:rsidR="009632A8" w:rsidRPr="00BC4772">
        <w:rPr>
          <w:spacing w:val="10"/>
        </w:rPr>
        <w:t xml:space="preserve"> </w:t>
      </w:r>
      <w:r w:rsidR="009632A8" w:rsidRPr="00BC4772">
        <w:t>(A</w:t>
      </w:r>
      <w:r w:rsidR="009632A8" w:rsidRPr="00BC4772">
        <w:rPr>
          <w:spacing w:val="-1"/>
        </w:rPr>
        <w:t>N</w:t>
      </w:r>
      <w:r w:rsidR="009632A8" w:rsidRPr="00BC4772">
        <w:rPr>
          <w:spacing w:val="1"/>
        </w:rPr>
        <w:t>T</w:t>
      </w:r>
      <w:r w:rsidR="009632A8" w:rsidRPr="00BC4772">
        <w:t>-0</w:t>
      </w:r>
      <w:r w:rsidR="009632A8" w:rsidRPr="00BC4772">
        <w:rPr>
          <w:spacing w:val="-3"/>
        </w:rPr>
        <w:t>2</w:t>
      </w:r>
      <w:r w:rsidR="009632A8" w:rsidRPr="00BC4772">
        <w:rPr>
          <w:spacing w:val="1"/>
        </w:rPr>
        <w:t>D</w:t>
      </w:r>
      <w:r w:rsidR="009632A8" w:rsidRPr="00BC4772">
        <w:t>)</w:t>
      </w:r>
    </w:p>
    <w:p w:rsidR="009632A8" w:rsidRPr="00BC4772" w:rsidRDefault="00FC6F4B">
      <w:pPr>
        <w:pStyle w:val="Textoindependiente"/>
        <w:numPr>
          <w:ilvl w:val="2"/>
          <w:numId w:val="5"/>
        </w:numPr>
        <w:tabs>
          <w:tab w:val="left" w:pos="816"/>
        </w:tabs>
        <w:kinsoku w:val="0"/>
        <w:overflowPunct w:val="0"/>
        <w:spacing w:before="7"/>
        <w:ind w:left="816" w:hanging="502"/>
      </w:pPr>
      <w:r>
        <w:t>List of purchase orders being executed</w:t>
      </w:r>
      <w:r w:rsidR="009632A8" w:rsidRPr="00BC4772">
        <w:rPr>
          <w:spacing w:val="8"/>
        </w:rPr>
        <w:t xml:space="preserve"> </w:t>
      </w:r>
      <w:r w:rsidR="009632A8" w:rsidRPr="00BC4772">
        <w:rPr>
          <w:spacing w:val="1"/>
        </w:rPr>
        <w:t>(</w:t>
      </w:r>
      <w:r w:rsidR="009632A8" w:rsidRPr="00BC4772">
        <w:rPr>
          <w:spacing w:val="-3"/>
        </w:rPr>
        <w:t>A</w:t>
      </w:r>
      <w:r w:rsidR="009632A8" w:rsidRPr="00BC4772">
        <w:rPr>
          <w:spacing w:val="1"/>
        </w:rPr>
        <w:t>N</w:t>
      </w:r>
      <w:r w:rsidR="009632A8" w:rsidRPr="00BC4772">
        <w:rPr>
          <w:spacing w:val="-1"/>
        </w:rPr>
        <w:t>T</w:t>
      </w:r>
      <w:r w:rsidR="009632A8" w:rsidRPr="00BC4772">
        <w:t>-02</w:t>
      </w:r>
      <w:r w:rsidR="009632A8" w:rsidRPr="00BC4772">
        <w:rPr>
          <w:spacing w:val="1"/>
        </w:rPr>
        <w:t>E</w:t>
      </w:r>
      <w:r w:rsidR="009632A8" w:rsidRPr="00BC4772">
        <w:t>)</w:t>
      </w:r>
    </w:p>
    <w:p w:rsidR="009632A8" w:rsidRPr="00BC4772" w:rsidRDefault="00FC6F4B">
      <w:pPr>
        <w:pStyle w:val="Textoindependiente"/>
        <w:numPr>
          <w:ilvl w:val="2"/>
          <w:numId w:val="5"/>
        </w:numPr>
        <w:tabs>
          <w:tab w:val="left" w:pos="816"/>
        </w:tabs>
        <w:kinsoku w:val="0"/>
        <w:overflowPunct w:val="0"/>
        <w:spacing w:before="4"/>
        <w:ind w:left="816" w:hanging="545"/>
      </w:pPr>
      <w:r>
        <w:t>List of purchase order already executed</w:t>
      </w:r>
      <w:r w:rsidR="009632A8" w:rsidRPr="00BC4772">
        <w:rPr>
          <w:spacing w:val="10"/>
        </w:rPr>
        <w:t xml:space="preserve"> </w:t>
      </w:r>
      <w:r w:rsidR="009632A8" w:rsidRPr="00BC4772">
        <w:t>(A</w:t>
      </w:r>
      <w:r w:rsidR="009632A8" w:rsidRPr="00BC4772">
        <w:rPr>
          <w:spacing w:val="-1"/>
        </w:rPr>
        <w:t>N</w:t>
      </w:r>
      <w:r w:rsidR="009632A8" w:rsidRPr="00BC4772">
        <w:rPr>
          <w:spacing w:val="1"/>
        </w:rPr>
        <w:t>T</w:t>
      </w:r>
      <w:r w:rsidR="009632A8" w:rsidRPr="00BC4772">
        <w:t>-0</w:t>
      </w:r>
      <w:r w:rsidR="009632A8" w:rsidRPr="00BC4772">
        <w:rPr>
          <w:spacing w:val="1"/>
        </w:rPr>
        <w:t>2</w:t>
      </w:r>
      <w:r w:rsidR="009632A8" w:rsidRPr="00BC4772">
        <w:rPr>
          <w:spacing w:val="-4"/>
        </w:rPr>
        <w:t>F</w:t>
      </w:r>
      <w:r w:rsidR="009632A8" w:rsidRPr="00BC4772">
        <w:t>)</w:t>
      </w:r>
    </w:p>
    <w:p w:rsidR="009632A8" w:rsidRPr="00BC4772" w:rsidRDefault="009632A8">
      <w:pPr>
        <w:kinsoku w:val="0"/>
        <w:overflowPunct w:val="0"/>
        <w:spacing w:before="10" w:line="220" w:lineRule="exact"/>
        <w:rPr>
          <w:sz w:val="22"/>
          <w:szCs w:val="22"/>
        </w:rPr>
      </w:pPr>
    </w:p>
    <w:p w:rsidR="009632A8" w:rsidRPr="00BC4772" w:rsidRDefault="00FC6F4B">
      <w:pPr>
        <w:pStyle w:val="Textoindependiente"/>
        <w:kinsoku w:val="0"/>
        <w:overflowPunct w:val="0"/>
        <w:ind w:left="115" w:right="349"/>
        <w:jc w:val="both"/>
      </w:pPr>
      <w:r>
        <w:t>In order to accept the commercial prequalification, the proponents cannot register:</w:t>
      </w:r>
    </w:p>
    <w:p w:rsidR="009632A8" w:rsidRPr="00BC4772" w:rsidRDefault="009632A8">
      <w:pPr>
        <w:kinsoku w:val="0"/>
        <w:overflowPunct w:val="0"/>
        <w:spacing w:before="8" w:line="220" w:lineRule="exact"/>
        <w:rPr>
          <w:sz w:val="22"/>
          <w:szCs w:val="22"/>
        </w:rPr>
      </w:pPr>
    </w:p>
    <w:p w:rsidR="009632A8" w:rsidRPr="00BC4772" w:rsidRDefault="00FC6F4B">
      <w:pPr>
        <w:pStyle w:val="Textoindependiente"/>
        <w:numPr>
          <w:ilvl w:val="0"/>
          <w:numId w:val="4"/>
        </w:numPr>
        <w:tabs>
          <w:tab w:val="left" w:pos="816"/>
        </w:tabs>
        <w:kinsoku w:val="0"/>
        <w:overflowPunct w:val="0"/>
        <w:ind w:left="816"/>
      </w:pPr>
      <w:r>
        <w:rPr>
          <w:spacing w:val="-1"/>
        </w:rPr>
        <w:t>Debt in the Commercial Bulletin</w:t>
      </w:r>
    </w:p>
    <w:p w:rsidR="009632A8" w:rsidRPr="00BC4772" w:rsidRDefault="00FC6F4B">
      <w:pPr>
        <w:pStyle w:val="Textoindependiente"/>
        <w:numPr>
          <w:ilvl w:val="0"/>
          <w:numId w:val="4"/>
        </w:numPr>
        <w:tabs>
          <w:tab w:val="left" w:pos="816"/>
        </w:tabs>
        <w:kinsoku w:val="0"/>
        <w:overflowPunct w:val="0"/>
        <w:spacing w:before="4"/>
        <w:ind w:left="816" w:hanging="490"/>
      </w:pPr>
      <w:r>
        <w:rPr>
          <w:spacing w:val="-1"/>
        </w:rPr>
        <w:t>Fiscal debt</w:t>
      </w:r>
    </w:p>
    <w:p w:rsidR="009632A8" w:rsidRPr="00BC4772" w:rsidRDefault="00FC6F4B">
      <w:pPr>
        <w:pStyle w:val="Textoindependiente"/>
        <w:numPr>
          <w:ilvl w:val="0"/>
          <w:numId w:val="4"/>
        </w:numPr>
        <w:tabs>
          <w:tab w:val="left" w:pos="816"/>
        </w:tabs>
        <w:kinsoku w:val="0"/>
        <w:overflowPunct w:val="0"/>
        <w:spacing w:before="7"/>
        <w:ind w:left="816" w:hanging="536"/>
      </w:pPr>
      <w:r>
        <w:t xml:space="preserve">Pending labor or social security </w:t>
      </w:r>
      <w:r w:rsidR="007E2A81">
        <w:t>obligations</w:t>
      </w:r>
    </w:p>
    <w:p w:rsidR="009632A8" w:rsidRPr="00BC4772" w:rsidRDefault="009632A8">
      <w:pPr>
        <w:pStyle w:val="Textoindependiente"/>
        <w:numPr>
          <w:ilvl w:val="0"/>
          <w:numId w:val="4"/>
        </w:numPr>
        <w:tabs>
          <w:tab w:val="left" w:pos="816"/>
        </w:tabs>
        <w:kinsoku w:val="0"/>
        <w:overflowPunct w:val="0"/>
        <w:spacing w:before="7"/>
        <w:ind w:left="816" w:hanging="536"/>
        <w:sectPr w:rsidR="009632A8" w:rsidRPr="00BC4772">
          <w:pgSz w:w="11900" w:h="16840"/>
          <w:pgMar w:top="1580" w:right="1520" w:bottom="1860" w:left="1540" w:header="0" w:footer="1643" w:gutter="0"/>
          <w:cols w:space="720" w:equalWidth="0">
            <w:col w:w="8840"/>
          </w:cols>
          <w:noEndnote/>
        </w:sectPr>
      </w:pPr>
    </w:p>
    <w:p w:rsidR="009632A8" w:rsidRPr="00BC4772" w:rsidRDefault="00C77DEF">
      <w:pPr>
        <w:kinsoku w:val="0"/>
        <w:overflowPunct w:val="0"/>
        <w:spacing w:before="15" w:line="260" w:lineRule="exact"/>
        <w:rPr>
          <w:sz w:val="26"/>
          <w:szCs w:val="26"/>
        </w:rPr>
      </w:pPr>
      <w:r>
        <w:rPr>
          <w:noProof/>
          <w:lang w:val="es-CL" w:eastAsia="es-CL"/>
        </w:rPr>
        <w:lastRenderedPageBreak/>
        <mc:AlternateContent>
          <mc:Choice Requires="wpg">
            <w:drawing>
              <wp:anchor distT="0" distB="0" distL="114300" distR="114300" simplePos="0" relativeHeight="251659776" behindDoc="1" locked="0" layoutInCell="0" allowOverlap="1">
                <wp:simplePos x="0" y="0"/>
                <wp:positionH relativeFrom="page">
                  <wp:posOffset>293370</wp:posOffset>
                </wp:positionH>
                <wp:positionV relativeFrom="page">
                  <wp:posOffset>750570</wp:posOffset>
                </wp:positionV>
                <wp:extent cx="6979285" cy="9198610"/>
                <wp:effectExtent l="0" t="0" r="0" b="0"/>
                <wp:wrapNone/>
                <wp:docPr id="21"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79285" cy="9198610"/>
                          <a:chOff x="462" y="1182"/>
                          <a:chExt cx="10991" cy="14486"/>
                        </a:xfrm>
                      </wpg:grpSpPr>
                      <wps:wsp>
                        <wps:cNvPr id="22" name="Freeform 45"/>
                        <wps:cNvSpPr>
                          <a:spLocks/>
                        </wps:cNvSpPr>
                        <wps:spPr bwMode="auto">
                          <a:xfrm>
                            <a:off x="467" y="1187"/>
                            <a:ext cx="10980" cy="20"/>
                          </a:xfrm>
                          <a:custGeom>
                            <a:avLst/>
                            <a:gdLst>
                              <a:gd name="T0" fmla="*/ 0 w 10980"/>
                              <a:gd name="T1" fmla="*/ 0 h 20"/>
                              <a:gd name="T2" fmla="*/ 10979 w 10980"/>
                              <a:gd name="T3" fmla="*/ 0 h 20"/>
                            </a:gdLst>
                            <a:ahLst/>
                            <a:cxnLst>
                              <a:cxn ang="0">
                                <a:pos x="T0" y="T1"/>
                              </a:cxn>
                              <a:cxn ang="0">
                                <a:pos x="T2" y="T3"/>
                              </a:cxn>
                            </a:cxnLst>
                            <a:rect l="0" t="0" r="r" b="b"/>
                            <a:pathLst>
                              <a:path w="10980" h="20">
                                <a:moveTo>
                                  <a:pt x="0" y="0"/>
                                </a:moveTo>
                                <a:lnTo>
                                  <a:pt x="1097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Freeform 46"/>
                        <wps:cNvSpPr>
                          <a:spLocks/>
                        </wps:cNvSpPr>
                        <wps:spPr bwMode="auto">
                          <a:xfrm>
                            <a:off x="472" y="1192"/>
                            <a:ext cx="20" cy="14465"/>
                          </a:xfrm>
                          <a:custGeom>
                            <a:avLst/>
                            <a:gdLst>
                              <a:gd name="T0" fmla="*/ 0 w 20"/>
                              <a:gd name="T1" fmla="*/ 0 h 14465"/>
                              <a:gd name="T2" fmla="*/ 0 w 20"/>
                              <a:gd name="T3" fmla="*/ 14464 h 14465"/>
                            </a:gdLst>
                            <a:ahLst/>
                            <a:cxnLst>
                              <a:cxn ang="0">
                                <a:pos x="T0" y="T1"/>
                              </a:cxn>
                              <a:cxn ang="0">
                                <a:pos x="T2" y="T3"/>
                              </a:cxn>
                            </a:cxnLst>
                            <a:rect l="0" t="0" r="r" b="b"/>
                            <a:pathLst>
                              <a:path w="20" h="14465">
                                <a:moveTo>
                                  <a:pt x="0" y="0"/>
                                </a:moveTo>
                                <a:lnTo>
                                  <a:pt x="0" y="14464"/>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Freeform 47"/>
                        <wps:cNvSpPr>
                          <a:spLocks/>
                        </wps:cNvSpPr>
                        <wps:spPr bwMode="auto">
                          <a:xfrm>
                            <a:off x="11443" y="1192"/>
                            <a:ext cx="20" cy="14465"/>
                          </a:xfrm>
                          <a:custGeom>
                            <a:avLst/>
                            <a:gdLst>
                              <a:gd name="T0" fmla="*/ 0 w 20"/>
                              <a:gd name="T1" fmla="*/ 0 h 14465"/>
                              <a:gd name="T2" fmla="*/ 0 w 20"/>
                              <a:gd name="T3" fmla="*/ 14464 h 14465"/>
                            </a:gdLst>
                            <a:ahLst/>
                            <a:cxnLst>
                              <a:cxn ang="0">
                                <a:pos x="T0" y="T1"/>
                              </a:cxn>
                              <a:cxn ang="0">
                                <a:pos x="T2" y="T3"/>
                              </a:cxn>
                            </a:cxnLst>
                            <a:rect l="0" t="0" r="r" b="b"/>
                            <a:pathLst>
                              <a:path w="20" h="14465">
                                <a:moveTo>
                                  <a:pt x="0" y="0"/>
                                </a:moveTo>
                                <a:lnTo>
                                  <a:pt x="0" y="14464"/>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Freeform 48"/>
                        <wps:cNvSpPr>
                          <a:spLocks/>
                        </wps:cNvSpPr>
                        <wps:spPr bwMode="auto">
                          <a:xfrm>
                            <a:off x="467" y="15662"/>
                            <a:ext cx="10980" cy="20"/>
                          </a:xfrm>
                          <a:custGeom>
                            <a:avLst/>
                            <a:gdLst>
                              <a:gd name="T0" fmla="*/ 0 w 10980"/>
                              <a:gd name="T1" fmla="*/ 0 h 20"/>
                              <a:gd name="T2" fmla="*/ 10979 w 10980"/>
                              <a:gd name="T3" fmla="*/ 0 h 20"/>
                            </a:gdLst>
                            <a:ahLst/>
                            <a:cxnLst>
                              <a:cxn ang="0">
                                <a:pos x="T0" y="T1"/>
                              </a:cxn>
                              <a:cxn ang="0">
                                <a:pos x="T2" y="T3"/>
                              </a:cxn>
                            </a:cxnLst>
                            <a:rect l="0" t="0" r="r" b="b"/>
                            <a:pathLst>
                              <a:path w="10980" h="20">
                                <a:moveTo>
                                  <a:pt x="0" y="0"/>
                                </a:moveTo>
                                <a:lnTo>
                                  <a:pt x="1097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id="Group 44" o:spid="_x0000_s1026" style="position:absolute;margin-left:23.1pt;margin-top:59.1pt;width:549.55pt;height:724.3pt;z-index:-251656704;mso-position-horizontal-relative:page;mso-position-vertical-relative:page" coordorigin="462,1182" coordsize="10991,1448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" o:allowincell="f">
                <v:polyline id="Freeform 45" o:spid="_x0000_s1027" style="position:absolute;visibility:visible;mso-wrap-style:square;v-text-anchor:top" points="467,1187,11446,1187" coordsize="10980,2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AgRtBxAAA&#10;ANsAAAAPAAAAZHJzL2Rvd25yZXYueG1sRI9Bi8IwFITvgv8hvAUvoqllEa1GEaXgwcuqC3t8Ns+2&#10;bPNSmmirv36zIHgcZuYbZrnuTCXu1LjSsoLJOAJBnFldcq7gfEpHMxDOI2usLJOCBzlYr/q9JSba&#10;tvxF96PPRYCwS1BB4X2dSOmyggy6sa2Jg3e1jUEfZJNL3WAb4KaScRRNpcGSw0KBNW0Lyn6PN6PA&#10;Tn92ph1W0fzQPuefcfqdXTapUoOPbrMA4anz7/CrvdcK4hj+v4QfIFd/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AIEbQcQAAADbAAAADwAAAAAAAAAAAAAAAACXAgAAZHJzL2Rv&#10;d25yZXYueG1sUEsFBgAAAAAEAAQA9QAAAIgDAAAAAA==&#10;" filled="f" strokeweight=".58pt">
                  <v:path arrowok="t" o:connecttype="custom" o:connectlocs="0,0;10979,0" o:connectangles="0,0"/>
                </v:polyline>
                <v:polyline id="Freeform 46" o:spid="_x0000_s1028" style="position:absolute;visibility:visible;mso-wrap-style:square;v-text-anchor:top" points="472,1192,472,15656" coordsize="20,1446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P4nbwwAA&#10;ANsAAAAPAAAAZHJzL2Rvd25yZXYueG1sRI9BawIxFITvBf9DeIKXolkttLIaRYWCll6qHjw+Ns/N&#10;6uYlJKmu/74pFHocZuYbZr7sbCtuFGLjWMF4VIAgrpxuuFZwPLwPpyBiQtbYOiYFD4qwXPSe5lhq&#10;d+cvuu1TLTKEY4kKTEq+lDJWhizGkfPE2Tu7YDFlGWqpA94z3LZyUhSv0mLDecGgp42h6rr/tgqK&#10;XWjW6E/P209/0m8fl40104dSg363moFI1KX/8F97qxVMXuD3S/4BcvE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KP4nbwwAAANsAAAAPAAAAAAAAAAAAAAAAAJcCAABkcnMvZG93&#10;bnJldi54bWxQSwUGAAAAAAQABAD1AAAAhwMAAAAA&#10;" filled="f" strokeweight="7365emu">
                  <v:path arrowok="t" o:connecttype="custom" o:connectlocs="0,0;0,14464" o:connectangles="0,0"/>
                </v:polyline>
                <v:polyline id="Freeform 47" o:spid="_x0000_s1029" style="position:absolute;visibility:visible;mso-wrap-style:square;v-text-anchor:top" points="11443,1192,11443,15656" coordsize="20,1446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1hGvwwAA&#10;ANsAAAAPAAAAZHJzL2Rvd25yZXYueG1sRI9BawIxFITvBf9DeIKXolmltLIaRYWCll6qHjw+Ns/N&#10;6uYlJKmu/74pFHocZuYbZr7sbCtuFGLjWMF4VIAgrpxuuFZwPLwPpyBiQtbYOiYFD4qwXPSe5lhq&#10;d+cvuu1TLTKEY4kKTEq+lDJWhizGkfPE2Tu7YDFlGWqpA94z3LZyUhSv0mLDecGgp42h6rr/tgqK&#10;XWjW6E/P209/0m8fl40104dSg363moFI1KX/8F97qxVMXuD3S/4BcvE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F1hGvwwAAANsAAAAPAAAAAAAAAAAAAAAAAJcCAABkcnMvZG93&#10;bnJldi54bWxQSwUGAAAAAAQABAD1AAAAhwMAAAAA&#10;" filled="f" strokeweight="7365emu">
                  <v:path arrowok="t" o:connecttype="custom" o:connectlocs="0,0;0,14464" o:connectangles="0,0"/>
                </v:polyline>
                <v:polyline id="Freeform 48" o:spid="_x0000_s1030" style="position:absolute;visibility:visible;mso-wrap-style:square;v-text-anchor:top" points="467,15662,11446,15662" coordsize="10980,2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aIM1xgAA&#10;ANsAAAAPAAAAZHJzL2Rvd25yZXYueG1sRI/NasMwEITvhbyD2EAupZFjWtO4lkNoMOTQS/MDOW6s&#10;rW1irYylxk6fvioUchxm5hsmW42mFVfqXWNZwWIegSAurW64UnDYF0+vIJxH1thaJgU3crDKJw8Z&#10;ptoO/EnXna9EgLBLUUHtfZdK6cqaDLq57YiD92V7gz7IvpK6xyHATSvjKEqkwYbDQo0dvddUXnbf&#10;RoFNThszPLbR8mP4WT7HxbE8rwulZtNx/QbC0+jv4f/2ViuIX+DvS/gBMv8F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PaIM1xgAAANsAAAAPAAAAAAAAAAAAAAAAAJcCAABkcnMv&#10;ZG93bnJldi54bWxQSwUGAAAAAAQABAD1AAAAigMAAAAA&#10;" filled="f" strokeweight=".58pt">
                  <v:path arrowok="t" o:connecttype="custom" o:connectlocs="0,0;10979,0" o:connectangles="0,0"/>
                </v:polyline>
                <w10:wrap anchorx="page" anchory="page"/>
              </v:group>
            </w:pict>
          </mc:Fallback>
        </mc:AlternateContent>
      </w:r>
    </w:p>
    <w:p w:rsidR="009632A8" w:rsidRPr="00BC4772" w:rsidRDefault="00FC6F4B">
      <w:pPr>
        <w:pStyle w:val="Ttulo3"/>
        <w:numPr>
          <w:ilvl w:val="1"/>
          <w:numId w:val="5"/>
        </w:numPr>
        <w:tabs>
          <w:tab w:val="left" w:pos="466"/>
        </w:tabs>
        <w:kinsoku w:val="0"/>
        <w:overflowPunct w:val="0"/>
        <w:ind w:left="466" w:right="5322"/>
        <w:jc w:val="both"/>
        <w:rPr>
          <w:b w:val="0"/>
          <w:bCs w:val="0"/>
        </w:rPr>
      </w:pPr>
      <w:r>
        <w:t>FINANCIAL PREQUALIFICATION</w:t>
      </w:r>
    </w:p>
    <w:p w:rsidR="009632A8" w:rsidRPr="00BC4772" w:rsidRDefault="009632A8">
      <w:pPr>
        <w:kinsoku w:val="0"/>
        <w:overflowPunct w:val="0"/>
        <w:spacing w:before="18" w:line="220" w:lineRule="exact"/>
        <w:rPr>
          <w:sz w:val="22"/>
          <w:szCs w:val="22"/>
        </w:rPr>
      </w:pPr>
    </w:p>
    <w:p w:rsidR="009632A8" w:rsidRPr="00AC1F3B" w:rsidRDefault="00AC1F3B" w:rsidP="00AC1F3B">
      <w:pPr>
        <w:kinsoku w:val="0"/>
        <w:overflowPunct w:val="0"/>
        <w:spacing w:before="9"/>
        <w:rPr>
          <w:rFonts w:ascii="Arial" w:hAnsi="Arial" w:cs="Arial"/>
          <w:sz w:val="19"/>
          <w:szCs w:val="19"/>
        </w:rPr>
      </w:pPr>
      <w:r w:rsidRPr="00AC1F3B">
        <w:rPr>
          <w:rFonts w:ascii="Arial" w:hAnsi="Arial" w:cs="Arial"/>
          <w:sz w:val="19"/>
          <w:szCs w:val="19"/>
        </w:rPr>
        <w:t>Bidders must submit their Audited Financial Statements for the last three (3) years signed by the Legal Representative of the company. Additionally, they must complete with the information of their respective Financial Statements the Excel file called ANT, sheets ANT-03 B and C, in which some financial indexes are calculated automatically. To approve the prequalification of the financial aspects, the bidders must comply with the minimum established in the following indexes or parameters:</w:t>
      </w:r>
    </w:p>
    <w:tbl>
      <w:tblPr>
        <w:tblW w:w="0" w:type="auto"/>
        <w:tblInd w:w="232" w:type="dxa"/>
        <w:tblLayout w:type="fixed"/>
        <w:tblCellMar>
          <w:left w:w="0" w:type="dxa"/>
          <w:right w:w="0" w:type="dxa"/>
        </w:tblCellMar>
        <w:tblLook w:val="0000" w:firstRow="0" w:lastRow="0" w:firstColumn="0" w:lastColumn="0" w:noHBand="0" w:noVBand="0"/>
      </w:tblPr>
      <w:tblGrid>
        <w:gridCol w:w="410"/>
        <w:gridCol w:w="5470"/>
        <w:gridCol w:w="2554"/>
      </w:tblGrid>
      <w:tr w:rsidR="009632A8" w:rsidRPr="00BC4772">
        <w:trPr>
          <w:trHeight w:hRule="exact" w:val="310"/>
        </w:trPr>
        <w:tc>
          <w:tcPr>
            <w:tcW w:w="410" w:type="dxa"/>
            <w:tcBorders>
              <w:top w:val="nil"/>
              <w:left w:val="nil"/>
              <w:bottom w:val="nil"/>
              <w:right w:val="nil"/>
            </w:tcBorders>
          </w:tcPr>
          <w:p w:rsidR="009632A8" w:rsidRPr="00BC4772" w:rsidRDefault="009632A8">
            <w:pPr>
              <w:pStyle w:val="TableParagraph"/>
              <w:kinsoku w:val="0"/>
              <w:overflowPunct w:val="0"/>
              <w:spacing w:before="79"/>
              <w:ind w:left="136"/>
            </w:pPr>
            <w:proofErr w:type="spellStart"/>
            <w:r w:rsidRPr="00BC4772">
              <w:rPr>
                <w:rFonts w:ascii="Arial" w:hAnsi="Arial" w:cs="Arial"/>
                <w:sz w:val="19"/>
                <w:szCs w:val="19"/>
              </w:rPr>
              <w:t>i</w:t>
            </w:r>
            <w:proofErr w:type="spellEnd"/>
            <w:r w:rsidRPr="00BC4772">
              <w:rPr>
                <w:rFonts w:ascii="Arial" w:hAnsi="Arial" w:cs="Arial"/>
                <w:sz w:val="19"/>
                <w:szCs w:val="19"/>
              </w:rPr>
              <w:t>.</w:t>
            </w:r>
          </w:p>
        </w:tc>
        <w:tc>
          <w:tcPr>
            <w:tcW w:w="5470" w:type="dxa"/>
            <w:tcBorders>
              <w:top w:val="nil"/>
              <w:left w:val="nil"/>
              <w:bottom w:val="nil"/>
              <w:right w:val="nil"/>
            </w:tcBorders>
          </w:tcPr>
          <w:p w:rsidR="009632A8" w:rsidRPr="00BC4772" w:rsidRDefault="007E2A81">
            <w:pPr>
              <w:pStyle w:val="TableParagraph"/>
              <w:kinsoku w:val="0"/>
              <w:overflowPunct w:val="0"/>
              <w:spacing w:before="79"/>
              <w:ind w:left="174"/>
            </w:pPr>
            <w:r>
              <w:rPr>
                <w:rFonts w:ascii="Arial" w:hAnsi="Arial" w:cs="Arial"/>
                <w:spacing w:val="1"/>
                <w:sz w:val="19"/>
                <w:szCs w:val="19"/>
              </w:rPr>
              <w:t>Equity debt index for the last years</w:t>
            </w:r>
            <w:r w:rsidR="009632A8" w:rsidRPr="00BC4772">
              <w:rPr>
                <w:rFonts w:ascii="Arial" w:hAnsi="Arial" w:cs="Arial"/>
                <w:spacing w:val="10"/>
                <w:sz w:val="19"/>
                <w:szCs w:val="19"/>
              </w:rPr>
              <w:t xml:space="preserve"> </w:t>
            </w:r>
            <w:r w:rsidR="009632A8" w:rsidRPr="00BC4772">
              <w:rPr>
                <w:rFonts w:ascii="Arial" w:hAnsi="Arial" w:cs="Arial"/>
                <w:sz w:val="19"/>
                <w:szCs w:val="19"/>
              </w:rPr>
              <w:t>(E)</w:t>
            </w:r>
          </w:p>
        </w:tc>
        <w:tc>
          <w:tcPr>
            <w:tcW w:w="2554" w:type="dxa"/>
            <w:tcBorders>
              <w:top w:val="nil"/>
              <w:left w:val="nil"/>
              <w:bottom w:val="nil"/>
              <w:right w:val="nil"/>
            </w:tcBorders>
          </w:tcPr>
          <w:p w:rsidR="009632A8" w:rsidRPr="00BC4772" w:rsidRDefault="009632A8">
            <w:pPr>
              <w:pStyle w:val="TableParagraph"/>
              <w:kinsoku w:val="0"/>
              <w:overflowPunct w:val="0"/>
              <w:spacing w:before="79"/>
              <w:ind w:left="214"/>
            </w:pPr>
            <w:r w:rsidRPr="00BC4772">
              <w:rPr>
                <w:rFonts w:ascii="Arial" w:hAnsi="Arial" w:cs="Arial"/>
                <w:sz w:val="19"/>
                <w:szCs w:val="19"/>
              </w:rPr>
              <w:t>E</w:t>
            </w:r>
            <w:r w:rsidRPr="00BC4772">
              <w:rPr>
                <w:rFonts w:ascii="Arial" w:hAnsi="Arial" w:cs="Arial"/>
                <w:spacing w:val="5"/>
                <w:sz w:val="19"/>
                <w:szCs w:val="19"/>
              </w:rPr>
              <w:t xml:space="preserve"> </w:t>
            </w:r>
            <w:r w:rsidRPr="00BC4772">
              <w:rPr>
                <w:rFonts w:ascii="Arial" w:hAnsi="Arial" w:cs="Arial"/>
                <w:spacing w:val="-1"/>
                <w:sz w:val="19"/>
                <w:szCs w:val="19"/>
              </w:rPr>
              <w:t>&lt;</w:t>
            </w:r>
            <w:r w:rsidRPr="00BC4772">
              <w:rPr>
                <w:rFonts w:ascii="Arial" w:hAnsi="Arial" w:cs="Arial"/>
                <w:sz w:val="19"/>
                <w:szCs w:val="19"/>
              </w:rPr>
              <w:t>=</w:t>
            </w:r>
            <w:r w:rsidRPr="00BC4772">
              <w:rPr>
                <w:rFonts w:ascii="Arial" w:hAnsi="Arial" w:cs="Arial"/>
                <w:spacing w:val="5"/>
                <w:sz w:val="19"/>
                <w:szCs w:val="19"/>
              </w:rPr>
              <w:t xml:space="preserve"> </w:t>
            </w:r>
            <w:r w:rsidRPr="00BC4772">
              <w:rPr>
                <w:rFonts w:ascii="Arial" w:hAnsi="Arial" w:cs="Arial"/>
                <w:sz w:val="19"/>
                <w:szCs w:val="19"/>
              </w:rPr>
              <w:t>2</w:t>
            </w:r>
            <w:r w:rsidRPr="00BC4772">
              <w:rPr>
                <w:rFonts w:ascii="Arial" w:hAnsi="Arial" w:cs="Arial"/>
                <w:spacing w:val="1"/>
                <w:sz w:val="19"/>
                <w:szCs w:val="19"/>
              </w:rPr>
              <w:t>.</w:t>
            </w:r>
            <w:r w:rsidRPr="00BC4772">
              <w:rPr>
                <w:rFonts w:ascii="Arial" w:hAnsi="Arial" w:cs="Arial"/>
                <w:sz w:val="19"/>
                <w:szCs w:val="19"/>
              </w:rPr>
              <w:t>4</w:t>
            </w:r>
          </w:p>
        </w:tc>
      </w:tr>
      <w:tr w:rsidR="009632A8" w:rsidRPr="00BC4772">
        <w:trPr>
          <w:trHeight w:hRule="exact" w:val="224"/>
        </w:trPr>
        <w:tc>
          <w:tcPr>
            <w:tcW w:w="410" w:type="dxa"/>
            <w:tcBorders>
              <w:top w:val="nil"/>
              <w:left w:val="nil"/>
              <w:bottom w:val="nil"/>
              <w:right w:val="nil"/>
            </w:tcBorders>
          </w:tcPr>
          <w:p w:rsidR="009632A8" w:rsidRPr="00BC4772" w:rsidRDefault="009632A8">
            <w:pPr>
              <w:pStyle w:val="TableParagraph"/>
              <w:kinsoku w:val="0"/>
              <w:overflowPunct w:val="0"/>
              <w:spacing w:line="213" w:lineRule="exact"/>
              <w:ind w:left="95"/>
            </w:pPr>
            <w:r w:rsidRPr="00BC4772">
              <w:rPr>
                <w:rFonts w:ascii="Arial" w:hAnsi="Arial" w:cs="Arial"/>
                <w:spacing w:val="-3"/>
                <w:sz w:val="19"/>
                <w:szCs w:val="19"/>
              </w:rPr>
              <w:t>i</w:t>
            </w:r>
            <w:r w:rsidRPr="00BC4772">
              <w:rPr>
                <w:rFonts w:ascii="Arial" w:hAnsi="Arial" w:cs="Arial"/>
                <w:sz w:val="19"/>
                <w:szCs w:val="19"/>
              </w:rPr>
              <w:t>i.</w:t>
            </w:r>
          </w:p>
        </w:tc>
        <w:tc>
          <w:tcPr>
            <w:tcW w:w="5470" w:type="dxa"/>
            <w:tcBorders>
              <w:top w:val="nil"/>
              <w:left w:val="nil"/>
              <w:bottom w:val="nil"/>
              <w:right w:val="nil"/>
            </w:tcBorders>
          </w:tcPr>
          <w:p w:rsidR="009632A8" w:rsidRPr="00BC4772" w:rsidRDefault="007E2A81">
            <w:pPr>
              <w:pStyle w:val="TableParagraph"/>
              <w:kinsoku w:val="0"/>
              <w:overflowPunct w:val="0"/>
              <w:spacing w:line="213" w:lineRule="exact"/>
              <w:ind w:left="174"/>
            </w:pPr>
            <w:r>
              <w:rPr>
                <w:rFonts w:ascii="Arial" w:hAnsi="Arial" w:cs="Arial"/>
                <w:spacing w:val="-1"/>
                <w:sz w:val="19"/>
                <w:szCs w:val="19"/>
              </w:rPr>
              <w:t>Profit for the last tax years</w:t>
            </w:r>
            <w:r w:rsidR="009632A8" w:rsidRPr="00BC4772">
              <w:rPr>
                <w:rFonts w:ascii="Arial" w:hAnsi="Arial" w:cs="Arial"/>
                <w:spacing w:val="10"/>
                <w:sz w:val="19"/>
                <w:szCs w:val="19"/>
              </w:rPr>
              <w:t xml:space="preserve"> </w:t>
            </w:r>
            <w:r w:rsidR="009632A8" w:rsidRPr="00BC4772">
              <w:rPr>
                <w:rFonts w:ascii="Arial" w:hAnsi="Arial" w:cs="Arial"/>
                <w:spacing w:val="1"/>
                <w:sz w:val="19"/>
                <w:szCs w:val="19"/>
              </w:rPr>
              <w:t>(</w:t>
            </w:r>
            <w:r w:rsidR="009632A8" w:rsidRPr="00BC4772">
              <w:rPr>
                <w:rFonts w:ascii="Arial" w:hAnsi="Arial" w:cs="Arial"/>
                <w:spacing w:val="-1"/>
                <w:sz w:val="19"/>
                <w:szCs w:val="19"/>
              </w:rPr>
              <w:t>U</w:t>
            </w:r>
            <w:r w:rsidR="009632A8" w:rsidRPr="00BC4772">
              <w:rPr>
                <w:rFonts w:ascii="Arial" w:hAnsi="Arial" w:cs="Arial"/>
                <w:sz w:val="19"/>
                <w:szCs w:val="19"/>
              </w:rPr>
              <w:t>)</w:t>
            </w:r>
          </w:p>
        </w:tc>
        <w:tc>
          <w:tcPr>
            <w:tcW w:w="2554" w:type="dxa"/>
            <w:tcBorders>
              <w:top w:val="nil"/>
              <w:left w:val="nil"/>
              <w:bottom w:val="nil"/>
              <w:right w:val="nil"/>
            </w:tcBorders>
          </w:tcPr>
          <w:p w:rsidR="009632A8" w:rsidRPr="00BC4772" w:rsidRDefault="009632A8">
            <w:pPr>
              <w:pStyle w:val="TableParagraph"/>
              <w:kinsoku w:val="0"/>
              <w:overflowPunct w:val="0"/>
              <w:spacing w:line="213" w:lineRule="exact"/>
              <w:ind w:left="214"/>
            </w:pPr>
            <w:r w:rsidRPr="00BC4772">
              <w:rPr>
                <w:rFonts w:ascii="Arial" w:hAnsi="Arial" w:cs="Arial"/>
                <w:sz w:val="19"/>
                <w:szCs w:val="19"/>
              </w:rPr>
              <w:t>U</w:t>
            </w:r>
            <w:r w:rsidRPr="00BC4772">
              <w:rPr>
                <w:rFonts w:ascii="Arial" w:hAnsi="Arial" w:cs="Arial"/>
                <w:spacing w:val="5"/>
                <w:sz w:val="19"/>
                <w:szCs w:val="19"/>
              </w:rPr>
              <w:t xml:space="preserve"> </w:t>
            </w:r>
            <w:r w:rsidRPr="00BC4772">
              <w:rPr>
                <w:rFonts w:ascii="Arial" w:hAnsi="Arial" w:cs="Arial"/>
                <w:sz w:val="19"/>
                <w:szCs w:val="19"/>
              </w:rPr>
              <w:t>&gt;</w:t>
            </w:r>
            <w:r w:rsidRPr="00BC4772">
              <w:rPr>
                <w:rFonts w:ascii="Arial" w:hAnsi="Arial" w:cs="Arial"/>
                <w:spacing w:val="4"/>
                <w:sz w:val="19"/>
                <w:szCs w:val="19"/>
              </w:rPr>
              <w:t xml:space="preserve"> </w:t>
            </w:r>
            <w:r w:rsidRPr="00BC4772">
              <w:rPr>
                <w:rFonts w:ascii="Arial" w:hAnsi="Arial" w:cs="Arial"/>
                <w:sz w:val="19"/>
                <w:szCs w:val="19"/>
              </w:rPr>
              <w:t>0</w:t>
            </w:r>
          </w:p>
        </w:tc>
      </w:tr>
      <w:tr w:rsidR="009632A8" w:rsidRPr="00BC4772">
        <w:trPr>
          <w:trHeight w:hRule="exact" w:val="224"/>
        </w:trPr>
        <w:tc>
          <w:tcPr>
            <w:tcW w:w="410" w:type="dxa"/>
            <w:tcBorders>
              <w:top w:val="nil"/>
              <w:left w:val="nil"/>
              <w:bottom w:val="nil"/>
              <w:right w:val="nil"/>
            </w:tcBorders>
          </w:tcPr>
          <w:p w:rsidR="009632A8" w:rsidRPr="00BC4772" w:rsidRDefault="009632A8">
            <w:pPr>
              <w:pStyle w:val="TableParagraph"/>
              <w:kinsoku w:val="0"/>
              <w:overflowPunct w:val="0"/>
              <w:spacing w:line="212" w:lineRule="exact"/>
              <w:ind w:left="49"/>
            </w:pPr>
            <w:r w:rsidRPr="00BC4772">
              <w:rPr>
                <w:rFonts w:ascii="Arial" w:hAnsi="Arial" w:cs="Arial"/>
                <w:sz w:val="19"/>
                <w:szCs w:val="19"/>
              </w:rPr>
              <w:t>iii.</w:t>
            </w:r>
          </w:p>
        </w:tc>
        <w:tc>
          <w:tcPr>
            <w:tcW w:w="5470" w:type="dxa"/>
            <w:tcBorders>
              <w:top w:val="nil"/>
              <w:left w:val="nil"/>
              <w:bottom w:val="nil"/>
              <w:right w:val="nil"/>
            </w:tcBorders>
          </w:tcPr>
          <w:p w:rsidR="009632A8" w:rsidRPr="00BC4772" w:rsidRDefault="007E2A81">
            <w:pPr>
              <w:pStyle w:val="TableParagraph"/>
              <w:kinsoku w:val="0"/>
              <w:overflowPunct w:val="0"/>
              <w:spacing w:line="212" w:lineRule="exact"/>
              <w:ind w:left="174"/>
            </w:pPr>
            <w:r>
              <w:rPr>
                <w:rFonts w:ascii="Arial" w:hAnsi="Arial" w:cs="Arial"/>
                <w:spacing w:val="-1"/>
                <w:sz w:val="19"/>
                <w:szCs w:val="19"/>
              </w:rPr>
              <w:t>Work equity in the last years</w:t>
            </w:r>
            <w:r w:rsidR="009632A8" w:rsidRPr="00BC4772">
              <w:rPr>
                <w:rFonts w:ascii="Arial" w:hAnsi="Arial" w:cs="Arial"/>
                <w:spacing w:val="8"/>
                <w:sz w:val="19"/>
                <w:szCs w:val="19"/>
              </w:rPr>
              <w:t xml:space="preserve"> </w:t>
            </w:r>
            <w:r w:rsidR="009632A8" w:rsidRPr="00BC4772">
              <w:rPr>
                <w:rFonts w:ascii="Arial" w:hAnsi="Arial" w:cs="Arial"/>
                <w:spacing w:val="1"/>
                <w:sz w:val="19"/>
                <w:szCs w:val="19"/>
              </w:rPr>
              <w:t>(</w:t>
            </w:r>
            <w:r w:rsidR="009632A8" w:rsidRPr="00BC4772">
              <w:rPr>
                <w:rFonts w:ascii="Arial" w:hAnsi="Arial" w:cs="Arial"/>
                <w:spacing w:val="-1"/>
                <w:sz w:val="19"/>
                <w:szCs w:val="19"/>
              </w:rPr>
              <w:t>C</w:t>
            </w:r>
            <w:r w:rsidR="009632A8" w:rsidRPr="00BC4772">
              <w:rPr>
                <w:rFonts w:ascii="Arial" w:hAnsi="Arial" w:cs="Arial"/>
                <w:spacing w:val="1"/>
                <w:sz w:val="19"/>
                <w:szCs w:val="19"/>
              </w:rPr>
              <w:t>T</w:t>
            </w:r>
            <w:r w:rsidR="009632A8" w:rsidRPr="00BC4772">
              <w:rPr>
                <w:rFonts w:ascii="Arial" w:hAnsi="Arial" w:cs="Arial"/>
                <w:sz w:val="19"/>
                <w:szCs w:val="19"/>
              </w:rPr>
              <w:t>)</w:t>
            </w:r>
          </w:p>
        </w:tc>
        <w:tc>
          <w:tcPr>
            <w:tcW w:w="2554" w:type="dxa"/>
            <w:tcBorders>
              <w:top w:val="nil"/>
              <w:left w:val="nil"/>
              <w:bottom w:val="nil"/>
              <w:right w:val="nil"/>
            </w:tcBorders>
          </w:tcPr>
          <w:p w:rsidR="009632A8" w:rsidRPr="00BC4772" w:rsidRDefault="009632A8" w:rsidP="007E2A81">
            <w:pPr>
              <w:pStyle w:val="TableParagraph"/>
              <w:kinsoku w:val="0"/>
              <w:overflowPunct w:val="0"/>
              <w:spacing w:line="212" w:lineRule="exact"/>
              <w:ind w:left="121"/>
            </w:pPr>
            <w:r w:rsidRPr="00BC4772">
              <w:rPr>
                <w:rFonts w:ascii="Arial" w:hAnsi="Arial" w:cs="Arial"/>
                <w:spacing w:val="1"/>
                <w:sz w:val="19"/>
                <w:szCs w:val="19"/>
              </w:rPr>
              <w:t>C</w:t>
            </w:r>
            <w:r w:rsidRPr="00BC4772">
              <w:rPr>
                <w:rFonts w:ascii="Arial" w:hAnsi="Arial" w:cs="Arial"/>
                <w:spacing w:val="-1"/>
                <w:sz w:val="19"/>
                <w:szCs w:val="19"/>
              </w:rPr>
              <w:t>T&gt;</w:t>
            </w:r>
            <w:r w:rsidRPr="00BC4772">
              <w:rPr>
                <w:rFonts w:ascii="Arial" w:hAnsi="Arial" w:cs="Arial"/>
                <w:sz w:val="19"/>
                <w:szCs w:val="19"/>
              </w:rPr>
              <w:t>0</w:t>
            </w:r>
            <w:r w:rsidRPr="00BC4772">
              <w:rPr>
                <w:rFonts w:ascii="Arial" w:hAnsi="Arial" w:cs="Arial"/>
                <w:spacing w:val="1"/>
                <w:sz w:val="19"/>
                <w:szCs w:val="19"/>
              </w:rPr>
              <w:t>.</w:t>
            </w:r>
            <w:r w:rsidRPr="00BC4772">
              <w:rPr>
                <w:rFonts w:ascii="Arial" w:hAnsi="Arial" w:cs="Arial"/>
                <w:sz w:val="19"/>
                <w:szCs w:val="19"/>
              </w:rPr>
              <w:t>15</w:t>
            </w:r>
            <w:r w:rsidRPr="00BC4772">
              <w:rPr>
                <w:rFonts w:ascii="Arial" w:hAnsi="Arial" w:cs="Arial"/>
                <w:spacing w:val="9"/>
                <w:sz w:val="19"/>
                <w:szCs w:val="19"/>
              </w:rPr>
              <w:t xml:space="preserve"> </w:t>
            </w:r>
            <w:r w:rsidR="007E2A81">
              <w:rPr>
                <w:rFonts w:ascii="Arial" w:hAnsi="Arial" w:cs="Arial"/>
                <w:spacing w:val="-1"/>
                <w:sz w:val="19"/>
                <w:szCs w:val="19"/>
              </w:rPr>
              <w:t>amount business</w:t>
            </w:r>
          </w:p>
        </w:tc>
      </w:tr>
      <w:tr w:rsidR="009632A8" w:rsidRPr="00BC4772">
        <w:trPr>
          <w:trHeight w:hRule="exact" w:val="310"/>
        </w:trPr>
        <w:tc>
          <w:tcPr>
            <w:tcW w:w="410" w:type="dxa"/>
            <w:tcBorders>
              <w:top w:val="nil"/>
              <w:left w:val="nil"/>
              <w:bottom w:val="nil"/>
              <w:right w:val="nil"/>
            </w:tcBorders>
          </w:tcPr>
          <w:p w:rsidR="009632A8" w:rsidRPr="00BC4772" w:rsidRDefault="009632A8">
            <w:pPr>
              <w:pStyle w:val="TableParagraph"/>
              <w:kinsoku w:val="0"/>
              <w:overflowPunct w:val="0"/>
              <w:spacing w:line="213" w:lineRule="exact"/>
              <w:ind w:left="40"/>
            </w:pPr>
            <w:r w:rsidRPr="00BC4772">
              <w:rPr>
                <w:rFonts w:ascii="Arial" w:hAnsi="Arial" w:cs="Arial"/>
                <w:sz w:val="19"/>
                <w:szCs w:val="19"/>
              </w:rPr>
              <w:t>i</w:t>
            </w:r>
            <w:r w:rsidRPr="00BC4772">
              <w:rPr>
                <w:rFonts w:ascii="Arial" w:hAnsi="Arial" w:cs="Arial"/>
                <w:spacing w:val="1"/>
                <w:sz w:val="19"/>
                <w:szCs w:val="19"/>
              </w:rPr>
              <w:t>v</w:t>
            </w:r>
            <w:r w:rsidRPr="00BC4772">
              <w:rPr>
                <w:rFonts w:ascii="Arial" w:hAnsi="Arial" w:cs="Arial"/>
                <w:sz w:val="19"/>
                <w:szCs w:val="19"/>
              </w:rPr>
              <w:t>.</w:t>
            </w:r>
          </w:p>
        </w:tc>
        <w:tc>
          <w:tcPr>
            <w:tcW w:w="5470" w:type="dxa"/>
            <w:tcBorders>
              <w:top w:val="nil"/>
              <w:left w:val="nil"/>
              <w:bottom w:val="nil"/>
              <w:right w:val="nil"/>
            </w:tcBorders>
          </w:tcPr>
          <w:p w:rsidR="009632A8" w:rsidRPr="00BC4772" w:rsidRDefault="007E2A81">
            <w:pPr>
              <w:pStyle w:val="TableParagraph"/>
              <w:kinsoku w:val="0"/>
              <w:overflowPunct w:val="0"/>
              <w:spacing w:line="213" w:lineRule="exact"/>
              <w:ind w:left="174"/>
            </w:pPr>
            <w:r>
              <w:rPr>
                <w:rFonts w:ascii="Arial" w:hAnsi="Arial" w:cs="Arial"/>
                <w:sz w:val="19"/>
                <w:szCs w:val="19"/>
              </w:rPr>
              <w:t>Equity from last year</w:t>
            </w:r>
            <w:r w:rsidR="009632A8" w:rsidRPr="00BC4772">
              <w:rPr>
                <w:rFonts w:ascii="Arial" w:hAnsi="Arial" w:cs="Arial"/>
                <w:spacing w:val="9"/>
                <w:sz w:val="19"/>
                <w:szCs w:val="19"/>
              </w:rPr>
              <w:t xml:space="preserve"> </w:t>
            </w:r>
            <w:r w:rsidR="009632A8" w:rsidRPr="00BC4772">
              <w:rPr>
                <w:rFonts w:ascii="Arial" w:hAnsi="Arial" w:cs="Arial"/>
                <w:sz w:val="19"/>
                <w:szCs w:val="19"/>
              </w:rPr>
              <w:t>(P)</w:t>
            </w:r>
          </w:p>
        </w:tc>
        <w:tc>
          <w:tcPr>
            <w:tcW w:w="2554" w:type="dxa"/>
            <w:tcBorders>
              <w:top w:val="nil"/>
              <w:left w:val="nil"/>
              <w:bottom w:val="nil"/>
              <w:right w:val="nil"/>
            </w:tcBorders>
          </w:tcPr>
          <w:p w:rsidR="009632A8" w:rsidRPr="00BC4772" w:rsidRDefault="009632A8" w:rsidP="007E2A81">
            <w:pPr>
              <w:pStyle w:val="TableParagraph"/>
              <w:kinsoku w:val="0"/>
              <w:overflowPunct w:val="0"/>
              <w:spacing w:line="213" w:lineRule="exact"/>
              <w:ind w:left="135"/>
            </w:pPr>
            <w:r w:rsidRPr="00BC4772">
              <w:rPr>
                <w:rFonts w:ascii="Arial" w:hAnsi="Arial" w:cs="Arial"/>
                <w:sz w:val="19"/>
                <w:szCs w:val="19"/>
              </w:rPr>
              <w:t>P</w:t>
            </w:r>
            <w:r w:rsidRPr="00BC4772">
              <w:rPr>
                <w:rFonts w:ascii="Arial" w:hAnsi="Arial" w:cs="Arial"/>
                <w:spacing w:val="-3"/>
                <w:sz w:val="19"/>
                <w:szCs w:val="19"/>
              </w:rPr>
              <w:t>&gt;</w:t>
            </w:r>
            <w:r w:rsidRPr="00BC4772">
              <w:rPr>
                <w:rFonts w:ascii="Arial" w:hAnsi="Arial" w:cs="Arial"/>
                <w:sz w:val="19"/>
                <w:szCs w:val="19"/>
              </w:rPr>
              <w:t>0</w:t>
            </w:r>
            <w:r w:rsidRPr="00BC4772">
              <w:rPr>
                <w:rFonts w:ascii="Arial" w:hAnsi="Arial" w:cs="Arial"/>
                <w:spacing w:val="2"/>
                <w:sz w:val="19"/>
                <w:szCs w:val="19"/>
              </w:rPr>
              <w:t>.</w:t>
            </w:r>
            <w:r w:rsidRPr="00BC4772">
              <w:rPr>
                <w:rFonts w:ascii="Arial" w:hAnsi="Arial" w:cs="Arial"/>
                <w:spacing w:val="-3"/>
                <w:sz w:val="19"/>
                <w:szCs w:val="19"/>
              </w:rPr>
              <w:t>8</w:t>
            </w:r>
            <w:r w:rsidRPr="00BC4772">
              <w:rPr>
                <w:rFonts w:ascii="Arial" w:hAnsi="Arial" w:cs="Arial"/>
                <w:sz w:val="19"/>
                <w:szCs w:val="19"/>
              </w:rPr>
              <w:t>5</w:t>
            </w:r>
            <w:r w:rsidRPr="00BC4772">
              <w:rPr>
                <w:rFonts w:ascii="Arial" w:hAnsi="Arial" w:cs="Arial"/>
                <w:spacing w:val="9"/>
                <w:sz w:val="19"/>
                <w:szCs w:val="19"/>
              </w:rPr>
              <w:t xml:space="preserve"> </w:t>
            </w:r>
            <w:r w:rsidR="007E2A81">
              <w:rPr>
                <w:rFonts w:ascii="Arial" w:hAnsi="Arial" w:cs="Arial"/>
                <w:spacing w:val="1"/>
                <w:sz w:val="19"/>
                <w:szCs w:val="19"/>
              </w:rPr>
              <w:t>amount business</w:t>
            </w:r>
          </w:p>
        </w:tc>
      </w:tr>
    </w:tbl>
    <w:p w:rsidR="009632A8" w:rsidRPr="00BC4772" w:rsidRDefault="009632A8">
      <w:pPr>
        <w:kinsoku w:val="0"/>
        <w:overflowPunct w:val="0"/>
        <w:spacing w:before="9" w:line="260" w:lineRule="exact"/>
        <w:rPr>
          <w:sz w:val="26"/>
          <w:szCs w:val="26"/>
        </w:rPr>
      </w:pPr>
    </w:p>
    <w:p w:rsidR="009632A8" w:rsidRPr="00BC4772" w:rsidRDefault="00AC1F3B" w:rsidP="00AC1F3B">
      <w:pPr>
        <w:pStyle w:val="Ttulo3"/>
        <w:numPr>
          <w:ilvl w:val="1"/>
          <w:numId w:val="5"/>
        </w:numPr>
        <w:tabs>
          <w:tab w:val="left" w:pos="466"/>
        </w:tabs>
        <w:kinsoku w:val="0"/>
        <w:overflowPunct w:val="0"/>
        <w:ind w:left="466" w:right="2319"/>
        <w:jc w:val="both"/>
        <w:rPr>
          <w:b w:val="0"/>
          <w:bCs w:val="0"/>
        </w:rPr>
      </w:pPr>
      <w:r>
        <w:t>PREQUALIFICATION OF THE TECHNICAL REQUIREMENTS</w:t>
      </w:r>
    </w:p>
    <w:p w:rsidR="009632A8" w:rsidRPr="00BC4772" w:rsidRDefault="009632A8">
      <w:pPr>
        <w:kinsoku w:val="0"/>
        <w:overflowPunct w:val="0"/>
        <w:spacing w:before="18" w:line="220" w:lineRule="exact"/>
        <w:rPr>
          <w:sz w:val="22"/>
          <w:szCs w:val="22"/>
        </w:rPr>
      </w:pPr>
    </w:p>
    <w:p w:rsidR="00AC1F3B" w:rsidRDefault="00AC1F3B" w:rsidP="00AC1F3B">
      <w:pPr>
        <w:pStyle w:val="Textoindependiente"/>
        <w:kinsoku w:val="0"/>
        <w:overflowPunct w:val="0"/>
        <w:spacing w:line="245" w:lineRule="auto"/>
        <w:ind w:left="115" w:right="123"/>
        <w:jc w:val="both"/>
      </w:pPr>
      <w:r>
        <w:t>The proponents must complete the information indicated in the Excel file ANT, sheet ANT 04 and present the following supporting documentation: The Company or the Brand that it represents must have the following certifications:</w:t>
      </w:r>
    </w:p>
    <w:p w:rsidR="00AC1F3B" w:rsidRDefault="00AC1F3B" w:rsidP="00AC1F3B">
      <w:pPr>
        <w:pStyle w:val="Textoindependiente"/>
        <w:kinsoku w:val="0"/>
        <w:overflowPunct w:val="0"/>
        <w:spacing w:line="245" w:lineRule="auto"/>
        <w:ind w:left="115" w:right="123"/>
        <w:jc w:val="both"/>
      </w:pPr>
    </w:p>
    <w:p w:rsidR="00AC1F3B" w:rsidRDefault="00AC1F3B" w:rsidP="00AC1F3B">
      <w:pPr>
        <w:pStyle w:val="Textoindependiente"/>
        <w:numPr>
          <w:ilvl w:val="2"/>
          <w:numId w:val="10"/>
        </w:numPr>
        <w:kinsoku w:val="0"/>
        <w:overflowPunct w:val="0"/>
        <w:spacing w:line="245" w:lineRule="auto"/>
        <w:ind w:left="1418" w:right="123" w:hanging="142"/>
        <w:jc w:val="both"/>
      </w:pPr>
      <w:r>
        <w:t>Certification in Quality and Manufacturing Process ISO 9001 - 2008 and / or equivalent.</w:t>
      </w:r>
    </w:p>
    <w:p w:rsidR="00AC1F3B" w:rsidRDefault="00AC1F3B" w:rsidP="00AC1F3B">
      <w:pPr>
        <w:pStyle w:val="Textoindependiente"/>
        <w:kinsoku w:val="0"/>
        <w:overflowPunct w:val="0"/>
        <w:spacing w:line="245" w:lineRule="auto"/>
        <w:ind w:left="1418" w:right="123"/>
        <w:jc w:val="both"/>
      </w:pPr>
    </w:p>
    <w:p w:rsidR="00AC1F3B" w:rsidRDefault="00AC1F3B" w:rsidP="00AC1F3B">
      <w:pPr>
        <w:pStyle w:val="Textoindependiente"/>
        <w:numPr>
          <w:ilvl w:val="2"/>
          <w:numId w:val="10"/>
        </w:numPr>
        <w:kinsoku w:val="0"/>
        <w:overflowPunct w:val="0"/>
        <w:spacing w:line="245" w:lineRule="auto"/>
        <w:ind w:left="1418" w:right="123" w:hanging="142"/>
        <w:jc w:val="both"/>
      </w:pPr>
      <w:r>
        <w:t>Vertical pumping equipment such as platforms must be designed, manufactured and tested complying with the specifications, data sheets and the minimum applicable requirements indicated in the latest editions of the Chilean and international standards associated with the required supply, according to its applicability.</w:t>
      </w:r>
    </w:p>
    <w:p w:rsidR="00AC1F3B" w:rsidRDefault="00AC1F3B" w:rsidP="00AC1F3B">
      <w:pPr>
        <w:pStyle w:val="Textoindependiente"/>
        <w:kinsoku w:val="0"/>
        <w:overflowPunct w:val="0"/>
        <w:spacing w:line="245" w:lineRule="auto"/>
        <w:ind w:left="0" w:right="123"/>
        <w:jc w:val="both"/>
      </w:pPr>
    </w:p>
    <w:p w:rsidR="00AC1F3B" w:rsidRDefault="00AC1F3B" w:rsidP="00AC1F3B">
      <w:pPr>
        <w:pStyle w:val="Textoindependiente"/>
        <w:numPr>
          <w:ilvl w:val="2"/>
          <w:numId w:val="10"/>
        </w:numPr>
        <w:kinsoku w:val="0"/>
        <w:overflowPunct w:val="0"/>
        <w:spacing w:line="245" w:lineRule="auto"/>
        <w:ind w:left="1418" w:right="123" w:hanging="142"/>
        <w:jc w:val="both"/>
      </w:pPr>
      <w:r>
        <w:t xml:space="preserve">The Supplier must have proven experience, in the last ten (10) years, in the manufacture and / or sale of pumping equipment, for mining and / or industrial operations at geographical heights above 2,500 </w:t>
      </w:r>
      <w:proofErr w:type="spellStart"/>
      <w:r>
        <w:t>masl</w:t>
      </w:r>
      <w:proofErr w:type="spellEnd"/>
      <w:r>
        <w:t>, demonstrating manufacturing capacity and / or integration.</w:t>
      </w:r>
    </w:p>
    <w:p w:rsidR="00AC1F3B" w:rsidRDefault="00AC1F3B" w:rsidP="00AC1F3B">
      <w:pPr>
        <w:pStyle w:val="Textoindependiente"/>
        <w:kinsoku w:val="0"/>
        <w:overflowPunct w:val="0"/>
        <w:spacing w:line="245" w:lineRule="auto"/>
        <w:ind w:left="0" w:right="123"/>
        <w:jc w:val="both"/>
      </w:pPr>
    </w:p>
    <w:p w:rsidR="00AC1F3B" w:rsidRDefault="00AC1F3B" w:rsidP="00AC1F3B">
      <w:pPr>
        <w:pStyle w:val="Textoindependiente"/>
        <w:numPr>
          <w:ilvl w:val="2"/>
          <w:numId w:val="10"/>
        </w:numPr>
        <w:kinsoku w:val="0"/>
        <w:overflowPunct w:val="0"/>
        <w:spacing w:line="245" w:lineRule="auto"/>
        <w:ind w:left="1418" w:right="123" w:hanging="142"/>
        <w:jc w:val="both"/>
      </w:pPr>
      <w:r>
        <w:t>For the supply of Floating Platforms, the Supplier must have proven experience in similar service conditions (not exclusive).</w:t>
      </w:r>
    </w:p>
    <w:p w:rsidR="00AC1F3B" w:rsidRDefault="00AC1F3B" w:rsidP="00AC1F3B">
      <w:pPr>
        <w:pStyle w:val="Textoindependiente"/>
        <w:kinsoku w:val="0"/>
        <w:overflowPunct w:val="0"/>
        <w:spacing w:line="245" w:lineRule="auto"/>
        <w:ind w:left="0" w:right="123"/>
        <w:jc w:val="both"/>
      </w:pPr>
    </w:p>
    <w:p w:rsidR="00AC1F3B" w:rsidRDefault="00AC1F3B" w:rsidP="00AC1F3B">
      <w:pPr>
        <w:pStyle w:val="Textoindependiente"/>
        <w:numPr>
          <w:ilvl w:val="2"/>
          <w:numId w:val="10"/>
        </w:numPr>
        <w:kinsoku w:val="0"/>
        <w:overflowPunct w:val="0"/>
        <w:spacing w:line="245" w:lineRule="auto"/>
        <w:ind w:left="1418" w:right="123" w:hanging="142"/>
        <w:jc w:val="both"/>
      </w:pPr>
      <w:r>
        <w:t xml:space="preserve">Warranty for product failure of at least 18 months of operation or 24 months after leaving the factory, whichever occurs first. In case of failures during commissioning or any stage of installation of the equipment that is the responsibility of the supplier, it must deliver a repair service that allows </w:t>
      </w:r>
      <w:proofErr w:type="gramStart"/>
      <w:r>
        <w:t>to maintain</w:t>
      </w:r>
      <w:proofErr w:type="gramEnd"/>
      <w:r>
        <w:t xml:space="preserve"> the continuity of the commissioning of the goods, while managing the replacement of the failed equipment for a new one.</w:t>
      </w:r>
    </w:p>
    <w:p w:rsidR="00AC1F3B" w:rsidRDefault="00AC1F3B" w:rsidP="00AC1F3B">
      <w:pPr>
        <w:pStyle w:val="Textoindependiente"/>
        <w:kinsoku w:val="0"/>
        <w:overflowPunct w:val="0"/>
        <w:spacing w:line="245" w:lineRule="auto"/>
        <w:ind w:left="0" w:right="123"/>
        <w:jc w:val="both"/>
      </w:pPr>
    </w:p>
    <w:p w:rsidR="00AC1F3B" w:rsidRDefault="00AC1F3B" w:rsidP="00AC1F3B">
      <w:pPr>
        <w:pStyle w:val="Textoindependiente"/>
        <w:numPr>
          <w:ilvl w:val="2"/>
          <w:numId w:val="10"/>
        </w:numPr>
        <w:kinsoku w:val="0"/>
        <w:overflowPunct w:val="0"/>
        <w:spacing w:line="245" w:lineRule="auto"/>
        <w:ind w:left="1418" w:right="123" w:hanging="142"/>
        <w:jc w:val="both"/>
      </w:pPr>
      <w:r>
        <w:t>Supply of vendor equipment</w:t>
      </w:r>
      <w:proofErr w:type="gramStart"/>
      <w:r>
        <w:t>: trained personnel for the supervision of assembly of equipment and that includes</w:t>
      </w:r>
      <w:proofErr w:type="gramEnd"/>
      <w:r>
        <w:t xml:space="preserve"> the conditions required by the factory for equipment guarantees.</w:t>
      </w:r>
    </w:p>
    <w:p w:rsidR="00AC1F3B" w:rsidRDefault="00AC1F3B" w:rsidP="00AC1F3B">
      <w:pPr>
        <w:pStyle w:val="Textoindependiente"/>
        <w:kinsoku w:val="0"/>
        <w:overflowPunct w:val="0"/>
        <w:spacing w:line="245" w:lineRule="auto"/>
        <w:ind w:left="0" w:right="123"/>
        <w:jc w:val="both"/>
      </w:pPr>
    </w:p>
    <w:p w:rsidR="00AC1F3B" w:rsidRDefault="00AC1F3B" w:rsidP="00AC1F3B">
      <w:pPr>
        <w:pStyle w:val="Textoindependiente"/>
        <w:numPr>
          <w:ilvl w:val="2"/>
          <w:numId w:val="10"/>
        </w:numPr>
        <w:kinsoku w:val="0"/>
        <w:overflowPunct w:val="0"/>
        <w:spacing w:line="245" w:lineRule="auto"/>
        <w:ind w:left="1418" w:right="123" w:hanging="142"/>
        <w:jc w:val="both"/>
      </w:pPr>
      <w:r>
        <w:t>After sales services: Qualified technical assistance and experience to support the assembly and installation of equipment in the field, technical assistance for putting field equipment into operation, field training services, maintenance services and equipment repairs in ground.</w:t>
      </w:r>
    </w:p>
    <w:p w:rsidR="00AC1F3B" w:rsidRDefault="00AC1F3B" w:rsidP="00AC1F3B">
      <w:pPr>
        <w:pStyle w:val="Textoindependiente"/>
        <w:kinsoku w:val="0"/>
        <w:overflowPunct w:val="0"/>
        <w:spacing w:line="245" w:lineRule="auto"/>
        <w:ind w:left="115" w:right="123"/>
        <w:jc w:val="both"/>
      </w:pPr>
    </w:p>
    <w:p w:rsidR="009632A8" w:rsidRPr="00BC4772" w:rsidRDefault="00AC1F3B" w:rsidP="00AC1F3B">
      <w:pPr>
        <w:pStyle w:val="Textoindependiente"/>
        <w:kinsoku w:val="0"/>
        <w:overflowPunct w:val="0"/>
        <w:spacing w:line="245" w:lineRule="auto"/>
        <w:ind w:left="115" w:right="123"/>
        <w:jc w:val="both"/>
        <w:sectPr w:rsidR="009632A8" w:rsidRPr="00BC4772">
          <w:footerReference w:type="default" r:id="rId10"/>
          <w:pgSz w:w="11900" w:h="16840"/>
          <w:pgMar w:top="1580" w:right="1520" w:bottom="1860" w:left="1540" w:header="0" w:footer="1663" w:gutter="0"/>
          <w:pgNumType w:start="9"/>
          <w:cols w:space="720"/>
          <w:noEndnote/>
        </w:sectPr>
      </w:pPr>
      <w:r>
        <w:t>To approve the prequalification of the technical aspects, the proponents must comply with the requirements previously indicated.</w:t>
      </w:r>
    </w:p>
    <w:p w:rsidR="009632A8" w:rsidRPr="00BC4772" w:rsidRDefault="00C77DEF">
      <w:pPr>
        <w:kinsoku w:val="0"/>
        <w:overflowPunct w:val="0"/>
        <w:spacing w:before="4" w:line="120" w:lineRule="exact"/>
        <w:rPr>
          <w:sz w:val="12"/>
          <w:szCs w:val="12"/>
        </w:rPr>
      </w:pPr>
      <w:r>
        <w:rPr>
          <w:noProof/>
          <w:lang w:val="es-CL" w:eastAsia="es-CL"/>
        </w:rPr>
        <w:lastRenderedPageBreak/>
        <mc:AlternateContent>
          <mc:Choice Requires="wpg">
            <w:drawing>
              <wp:anchor distT="0" distB="0" distL="114300" distR="114300" simplePos="0" relativeHeight="251660800" behindDoc="1" locked="0" layoutInCell="0" allowOverlap="1">
                <wp:simplePos x="0" y="0"/>
                <wp:positionH relativeFrom="page">
                  <wp:posOffset>293370</wp:posOffset>
                </wp:positionH>
                <wp:positionV relativeFrom="page">
                  <wp:posOffset>750570</wp:posOffset>
                </wp:positionV>
                <wp:extent cx="6979285" cy="9198610"/>
                <wp:effectExtent l="0" t="0" r="0" b="0"/>
                <wp:wrapNone/>
                <wp:docPr id="16"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79285" cy="9198610"/>
                          <a:chOff x="462" y="1182"/>
                          <a:chExt cx="10991" cy="14486"/>
                        </a:xfrm>
                      </wpg:grpSpPr>
                      <wps:wsp>
                        <wps:cNvPr id="17" name="Freeform 51"/>
                        <wps:cNvSpPr>
                          <a:spLocks/>
                        </wps:cNvSpPr>
                        <wps:spPr bwMode="auto">
                          <a:xfrm>
                            <a:off x="467" y="1187"/>
                            <a:ext cx="10980" cy="20"/>
                          </a:xfrm>
                          <a:custGeom>
                            <a:avLst/>
                            <a:gdLst>
                              <a:gd name="T0" fmla="*/ 0 w 10980"/>
                              <a:gd name="T1" fmla="*/ 0 h 20"/>
                              <a:gd name="T2" fmla="*/ 10979 w 10980"/>
                              <a:gd name="T3" fmla="*/ 0 h 20"/>
                            </a:gdLst>
                            <a:ahLst/>
                            <a:cxnLst>
                              <a:cxn ang="0">
                                <a:pos x="T0" y="T1"/>
                              </a:cxn>
                              <a:cxn ang="0">
                                <a:pos x="T2" y="T3"/>
                              </a:cxn>
                            </a:cxnLst>
                            <a:rect l="0" t="0" r="r" b="b"/>
                            <a:pathLst>
                              <a:path w="10980" h="20">
                                <a:moveTo>
                                  <a:pt x="0" y="0"/>
                                </a:moveTo>
                                <a:lnTo>
                                  <a:pt x="1097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52"/>
                        <wps:cNvSpPr>
                          <a:spLocks/>
                        </wps:cNvSpPr>
                        <wps:spPr bwMode="auto">
                          <a:xfrm>
                            <a:off x="472" y="1192"/>
                            <a:ext cx="20" cy="14465"/>
                          </a:xfrm>
                          <a:custGeom>
                            <a:avLst/>
                            <a:gdLst>
                              <a:gd name="T0" fmla="*/ 0 w 20"/>
                              <a:gd name="T1" fmla="*/ 0 h 14465"/>
                              <a:gd name="T2" fmla="*/ 0 w 20"/>
                              <a:gd name="T3" fmla="*/ 14464 h 14465"/>
                            </a:gdLst>
                            <a:ahLst/>
                            <a:cxnLst>
                              <a:cxn ang="0">
                                <a:pos x="T0" y="T1"/>
                              </a:cxn>
                              <a:cxn ang="0">
                                <a:pos x="T2" y="T3"/>
                              </a:cxn>
                            </a:cxnLst>
                            <a:rect l="0" t="0" r="r" b="b"/>
                            <a:pathLst>
                              <a:path w="20" h="14465">
                                <a:moveTo>
                                  <a:pt x="0" y="0"/>
                                </a:moveTo>
                                <a:lnTo>
                                  <a:pt x="0" y="14464"/>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53"/>
                        <wps:cNvSpPr>
                          <a:spLocks/>
                        </wps:cNvSpPr>
                        <wps:spPr bwMode="auto">
                          <a:xfrm>
                            <a:off x="11443" y="1192"/>
                            <a:ext cx="20" cy="14465"/>
                          </a:xfrm>
                          <a:custGeom>
                            <a:avLst/>
                            <a:gdLst>
                              <a:gd name="T0" fmla="*/ 0 w 20"/>
                              <a:gd name="T1" fmla="*/ 0 h 14465"/>
                              <a:gd name="T2" fmla="*/ 0 w 20"/>
                              <a:gd name="T3" fmla="*/ 14464 h 14465"/>
                            </a:gdLst>
                            <a:ahLst/>
                            <a:cxnLst>
                              <a:cxn ang="0">
                                <a:pos x="T0" y="T1"/>
                              </a:cxn>
                              <a:cxn ang="0">
                                <a:pos x="T2" y="T3"/>
                              </a:cxn>
                            </a:cxnLst>
                            <a:rect l="0" t="0" r="r" b="b"/>
                            <a:pathLst>
                              <a:path w="20" h="14465">
                                <a:moveTo>
                                  <a:pt x="0" y="0"/>
                                </a:moveTo>
                                <a:lnTo>
                                  <a:pt x="0" y="14464"/>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54"/>
                        <wps:cNvSpPr>
                          <a:spLocks/>
                        </wps:cNvSpPr>
                        <wps:spPr bwMode="auto">
                          <a:xfrm>
                            <a:off x="467" y="15662"/>
                            <a:ext cx="10980" cy="20"/>
                          </a:xfrm>
                          <a:custGeom>
                            <a:avLst/>
                            <a:gdLst>
                              <a:gd name="T0" fmla="*/ 0 w 10980"/>
                              <a:gd name="T1" fmla="*/ 0 h 20"/>
                              <a:gd name="T2" fmla="*/ 10979 w 10980"/>
                              <a:gd name="T3" fmla="*/ 0 h 20"/>
                            </a:gdLst>
                            <a:ahLst/>
                            <a:cxnLst>
                              <a:cxn ang="0">
                                <a:pos x="T0" y="T1"/>
                              </a:cxn>
                              <a:cxn ang="0">
                                <a:pos x="T2" y="T3"/>
                              </a:cxn>
                            </a:cxnLst>
                            <a:rect l="0" t="0" r="r" b="b"/>
                            <a:pathLst>
                              <a:path w="10980" h="20">
                                <a:moveTo>
                                  <a:pt x="0" y="0"/>
                                </a:moveTo>
                                <a:lnTo>
                                  <a:pt x="1097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id="Group 50" o:spid="_x0000_s1026" style="position:absolute;margin-left:23.1pt;margin-top:59.1pt;width:549.55pt;height:724.3pt;z-index:-251655680;mso-position-horizontal-relative:page;mso-position-vertical-relative:page" coordorigin="462,1182" coordsize="10991,1448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" o:allowincell="f">
                <v:polyline id="Freeform 51" o:spid="_x0000_s1027" style="position:absolute;visibility:visible;mso-wrap-style:square;v-text-anchor:top" points="467,1187,11446,1187" coordsize="10980,2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mnJkxAAA&#10;ANsAAAAPAAAAZHJzL2Rvd25yZXYueG1sRE9Na8JAEL0X/A/LCF6KbhpKWlNXkUqgh16MLXicZsck&#10;mJ0N2TWJ/fXdguBtHu9zVpvRNKKnztWWFTwtIhDEhdU1lwq+Dtn8FYTzyBoby6TgSg4268nDClNt&#10;B95Tn/tShBB2KSqovG9TKV1RkUG3sC1x4E62M+gD7EqpOxxCuGlkHEWJNFhzaKiwpfeKinN+MQps&#10;ctyZ4bGJlp/D7/I5zr6Ln22m1Gw6bt9AeBr9XXxzf+gw/wX+fwkHyPU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3ppyZMQAAADbAAAADwAAAAAAAAAAAAAAAACXAgAAZHJzL2Rv&#10;d25yZXYueG1sUEsFBgAAAAAEAAQA9QAAAIgDAAAAAA==&#10;" filled="f" strokeweight=".58pt">
                  <v:path arrowok="t" o:connecttype="custom" o:connectlocs="0,0;10979,0" o:connectangles="0,0"/>
                </v:polyline>
                <v:polyline id="Freeform 52" o:spid="_x0000_s1028" style="position:absolute;visibility:visible;mso-wrap-style:square;v-text-anchor:top" points="472,1192,472,15656" coordsize="20,1446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99EXxAAA&#10;ANsAAAAPAAAAZHJzL2Rvd25yZXYueG1sRI9BawIxEIXvBf9DmIKXUrPtwcrWKFUoaPFS7cHjsJlu&#10;tt1MQpLq+u87B8HbDO/Ne9/Ml4Pv1YlS7gIbeJpUoIibYDtuDXwd3h9noHJBttgHJgMXyrBcjO7m&#10;WNtw5k867UurJIRzjQZcKbHWOjeOPOZJiMSifYfksciaWm0TniXc9/q5qqbaY8fS4DDS2lHzu//z&#10;Bqpt6lYYjw+bXTzal4+ftXezizHj++HtFVShodzM1+uNFXyBlV9kAL34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CvfRF8QAAADbAAAADwAAAAAAAAAAAAAAAACXAgAAZHJzL2Rv&#10;d25yZXYueG1sUEsFBgAAAAAEAAQA9QAAAIgDAAAAAA==&#10;" filled="f" strokeweight="7365emu">
                  <v:path arrowok="t" o:connecttype="custom" o:connectlocs="0,0;0,14464" o:connectangles="0,0"/>
                </v:polyline>
                <v:polyline id="Freeform 53" o:spid="_x0000_s1029" style="position:absolute;visibility:visible;mso-wrap-style:square;v-text-anchor:top" points="11443,1192,11443,15656" coordsize="20,1446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" filled="f" strokeweight="7365emu">
                  <v:path arrowok="t" o:connecttype="custom" o:connectlocs="0,0;0,14464" o:connectangles="0,0"/>
                </v:polyline>
                <v:polyline id="Freeform 54" o:spid="_x0000_s1030" style="position:absolute;visibility:visible;mso-wrap-style:square;v-text-anchor:top" points="467,15662,11446,15662" coordsize="10980,2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fHyCtwQAA&#10;ANsAAAAPAAAAZHJzL2Rvd25yZXYueG1sRE9Ni8IwEL0L+x/CLHgRTS0iazWKKAUPXnR3wePYjG2x&#10;mZQm2uqvNwfB4+N9L1adqcSdGldaVjAeRSCIM6tLzhX8/abDHxDOI2usLJOCBzlYLb96C0y0bflA&#10;96PPRQhhl6CCwvs6kdJlBRl0I1sTB+5iG4M+wCaXusE2hJtKxlE0lQZLDg0F1rQpKLseb0aBnZ62&#10;ph1U0WzfPmeTOP3PzutUqf53t56D8NT5j/jt3mkFcVgfvoQfIJcv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nx8grcEAAADbAAAADwAAAAAAAAAAAAAAAACXAgAAZHJzL2Rvd25y&#10;ZXYueG1sUEsFBgAAAAAEAAQA9QAAAIUDAAAAAA==&#10;" filled="f" strokeweight=".58pt">
                  <v:path arrowok="t" o:connecttype="custom" o:connectlocs="0,0;10979,0" o:connectangles="0,0"/>
                </v:polyline>
                <w10:wrap anchorx="page" anchory="page"/>
              </v:group>
            </w:pict>
          </mc:Fallback>
        </mc:AlternateContent>
      </w:r>
    </w:p>
    <w:p w:rsidR="009632A8" w:rsidRPr="00BC4772" w:rsidRDefault="009632A8">
      <w:pPr>
        <w:kinsoku w:val="0"/>
        <w:overflowPunct w:val="0"/>
        <w:spacing w:line="200" w:lineRule="exact"/>
        <w:rPr>
          <w:sz w:val="20"/>
          <w:szCs w:val="20"/>
        </w:rPr>
      </w:pPr>
    </w:p>
    <w:p w:rsidR="009632A8" w:rsidRPr="00BC4772" w:rsidRDefault="009632A8">
      <w:pPr>
        <w:kinsoku w:val="0"/>
        <w:overflowPunct w:val="0"/>
        <w:spacing w:line="200" w:lineRule="exact"/>
        <w:rPr>
          <w:sz w:val="20"/>
          <w:szCs w:val="20"/>
        </w:rPr>
      </w:pPr>
    </w:p>
    <w:p w:rsidR="009632A8" w:rsidRPr="00BC4772" w:rsidRDefault="009632A8">
      <w:pPr>
        <w:kinsoku w:val="0"/>
        <w:overflowPunct w:val="0"/>
        <w:spacing w:line="200" w:lineRule="exact"/>
        <w:rPr>
          <w:sz w:val="20"/>
          <w:szCs w:val="20"/>
        </w:rPr>
      </w:pPr>
    </w:p>
    <w:p w:rsidR="009632A8" w:rsidRPr="00BC4772" w:rsidRDefault="00AC1F3B">
      <w:pPr>
        <w:pStyle w:val="Ttulo3"/>
        <w:numPr>
          <w:ilvl w:val="0"/>
          <w:numId w:val="8"/>
        </w:numPr>
        <w:tabs>
          <w:tab w:val="left" w:pos="916"/>
        </w:tabs>
        <w:kinsoku w:val="0"/>
        <w:overflowPunct w:val="0"/>
        <w:ind w:left="916"/>
        <w:rPr>
          <w:b w:val="0"/>
          <w:bCs w:val="0"/>
        </w:rPr>
      </w:pPr>
      <w:r>
        <w:rPr>
          <w:spacing w:val="4"/>
        </w:rPr>
        <w:t>PARTICIPATION IN FUTURE TENDER PROCESS</w:t>
      </w:r>
    </w:p>
    <w:p w:rsidR="009632A8" w:rsidRPr="00BC4772" w:rsidRDefault="009632A8">
      <w:pPr>
        <w:kinsoku w:val="0"/>
        <w:overflowPunct w:val="0"/>
        <w:spacing w:before="15" w:line="220" w:lineRule="exact"/>
        <w:rPr>
          <w:sz w:val="22"/>
          <w:szCs w:val="22"/>
        </w:rPr>
      </w:pPr>
    </w:p>
    <w:p w:rsidR="005947AC" w:rsidRPr="005947AC" w:rsidRDefault="005947AC" w:rsidP="005947AC">
      <w:pPr>
        <w:kinsoku w:val="0"/>
        <w:overflowPunct w:val="0"/>
        <w:spacing w:before="17" w:line="200" w:lineRule="exact"/>
        <w:ind w:left="284"/>
        <w:rPr>
          <w:rFonts w:ascii="Arial" w:hAnsi="Arial" w:cs="Arial"/>
          <w:sz w:val="19"/>
          <w:szCs w:val="19"/>
        </w:rPr>
      </w:pPr>
      <w:r w:rsidRPr="005947AC">
        <w:rPr>
          <w:rFonts w:ascii="Arial" w:hAnsi="Arial" w:cs="Arial"/>
          <w:sz w:val="19"/>
          <w:szCs w:val="19"/>
        </w:rPr>
        <w:t>This prequalification will enable the supplier to participate in a bidding process that the Vice Presidency of Projects will develop in the short term. Those national or foreign companies that meet the following requirements will be called to participate:</w:t>
      </w:r>
    </w:p>
    <w:p w:rsidR="005947AC" w:rsidRPr="005947AC" w:rsidRDefault="005947AC" w:rsidP="005947AC">
      <w:pPr>
        <w:kinsoku w:val="0"/>
        <w:overflowPunct w:val="0"/>
        <w:spacing w:before="17" w:line="200" w:lineRule="exact"/>
        <w:rPr>
          <w:rFonts w:ascii="Arial" w:hAnsi="Arial" w:cs="Arial"/>
          <w:sz w:val="19"/>
          <w:szCs w:val="19"/>
        </w:rPr>
      </w:pPr>
    </w:p>
    <w:p w:rsidR="005947AC" w:rsidRPr="005947AC" w:rsidRDefault="005947AC" w:rsidP="005947AC">
      <w:pPr>
        <w:kinsoku w:val="0"/>
        <w:overflowPunct w:val="0"/>
        <w:spacing w:before="17" w:line="200" w:lineRule="exact"/>
        <w:ind w:left="993"/>
        <w:rPr>
          <w:rFonts w:ascii="Arial" w:hAnsi="Arial" w:cs="Arial"/>
          <w:sz w:val="19"/>
          <w:szCs w:val="19"/>
        </w:rPr>
      </w:pPr>
      <w:r w:rsidRPr="005947AC">
        <w:rPr>
          <w:rFonts w:ascii="Arial" w:hAnsi="Arial" w:cs="Arial"/>
          <w:sz w:val="19"/>
          <w:szCs w:val="19"/>
        </w:rPr>
        <w:t>• Comply with all the aspects indicated in point 4 of this document.</w:t>
      </w:r>
    </w:p>
    <w:p w:rsidR="005947AC" w:rsidRPr="005947AC" w:rsidRDefault="005947AC" w:rsidP="005947AC">
      <w:pPr>
        <w:kinsoku w:val="0"/>
        <w:overflowPunct w:val="0"/>
        <w:spacing w:before="17" w:line="200" w:lineRule="exact"/>
        <w:ind w:left="993"/>
        <w:rPr>
          <w:rFonts w:ascii="Arial" w:hAnsi="Arial" w:cs="Arial"/>
          <w:sz w:val="19"/>
          <w:szCs w:val="19"/>
        </w:rPr>
      </w:pPr>
    </w:p>
    <w:p w:rsidR="005947AC" w:rsidRPr="005947AC" w:rsidRDefault="005947AC" w:rsidP="005947AC">
      <w:pPr>
        <w:kinsoku w:val="0"/>
        <w:overflowPunct w:val="0"/>
        <w:spacing w:before="17" w:line="200" w:lineRule="exact"/>
        <w:ind w:left="993"/>
        <w:rPr>
          <w:rFonts w:ascii="Arial" w:hAnsi="Arial" w:cs="Arial"/>
          <w:sz w:val="19"/>
          <w:szCs w:val="19"/>
        </w:rPr>
      </w:pPr>
      <w:r w:rsidRPr="005947AC">
        <w:rPr>
          <w:rFonts w:ascii="Arial" w:hAnsi="Arial" w:cs="Arial"/>
          <w:sz w:val="19"/>
          <w:szCs w:val="19"/>
        </w:rPr>
        <w:t>• Know and comply with all the requirements that, for the delivery of the supply subject matter of the tender, establish the legal provisions in force.</w:t>
      </w:r>
    </w:p>
    <w:p w:rsidR="005947AC" w:rsidRPr="005947AC" w:rsidRDefault="005947AC" w:rsidP="005947AC">
      <w:pPr>
        <w:kinsoku w:val="0"/>
        <w:overflowPunct w:val="0"/>
        <w:spacing w:before="17" w:line="200" w:lineRule="exact"/>
        <w:ind w:left="993"/>
        <w:rPr>
          <w:rFonts w:ascii="Arial" w:hAnsi="Arial" w:cs="Arial"/>
          <w:sz w:val="19"/>
          <w:szCs w:val="19"/>
        </w:rPr>
      </w:pPr>
    </w:p>
    <w:p w:rsidR="005947AC" w:rsidRPr="005947AC" w:rsidRDefault="005947AC" w:rsidP="005947AC">
      <w:pPr>
        <w:kinsoku w:val="0"/>
        <w:overflowPunct w:val="0"/>
        <w:spacing w:before="17" w:line="200" w:lineRule="exact"/>
        <w:ind w:left="993"/>
        <w:rPr>
          <w:rFonts w:ascii="Arial" w:hAnsi="Arial" w:cs="Arial"/>
          <w:sz w:val="19"/>
          <w:szCs w:val="19"/>
        </w:rPr>
      </w:pPr>
      <w:r w:rsidRPr="005947AC">
        <w:rPr>
          <w:rFonts w:ascii="Arial" w:hAnsi="Arial" w:cs="Arial"/>
          <w:sz w:val="19"/>
          <w:szCs w:val="19"/>
        </w:rPr>
        <w:t xml:space="preserve">• Comply with </w:t>
      </w:r>
      <w:r w:rsidR="007E2A81">
        <w:rPr>
          <w:rFonts w:ascii="Arial" w:hAnsi="Arial" w:cs="Arial"/>
          <w:sz w:val="19"/>
          <w:szCs w:val="19"/>
        </w:rPr>
        <w:t>the Chilean regulations regarding</w:t>
      </w:r>
      <w:r w:rsidRPr="005947AC">
        <w:rPr>
          <w:rFonts w:ascii="Arial" w:hAnsi="Arial" w:cs="Arial"/>
          <w:sz w:val="19"/>
          <w:szCs w:val="19"/>
        </w:rPr>
        <w:t xml:space="preserve"> health, safety and the environment.</w:t>
      </w:r>
    </w:p>
    <w:p w:rsidR="005947AC" w:rsidRPr="005947AC" w:rsidRDefault="005947AC" w:rsidP="005947AC">
      <w:pPr>
        <w:kinsoku w:val="0"/>
        <w:overflowPunct w:val="0"/>
        <w:spacing w:before="17" w:line="200" w:lineRule="exact"/>
        <w:ind w:left="993"/>
        <w:rPr>
          <w:rFonts w:ascii="Arial" w:hAnsi="Arial" w:cs="Arial"/>
          <w:sz w:val="19"/>
          <w:szCs w:val="19"/>
        </w:rPr>
      </w:pPr>
    </w:p>
    <w:p w:rsidR="005947AC" w:rsidRPr="005947AC" w:rsidRDefault="005947AC" w:rsidP="005947AC">
      <w:pPr>
        <w:kinsoku w:val="0"/>
        <w:overflowPunct w:val="0"/>
        <w:spacing w:before="17" w:line="200" w:lineRule="exact"/>
        <w:ind w:left="993"/>
        <w:rPr>
          <w:rFonts w:ascii="Arial" w:hAnsi="Arial" w:cs="Arial"/>
          <w:sz w:val="19"/>
          <w:szCs w:val="19"/>
        </w:rPr>
      </w:pPr>
      <w:r w:rsidRPr="005947AC">
        <w:rPr>
          <w:rFonts w:ascii="Arial" w:hAnsi="Arial" w:cs="Arial"/>
          <w:sz w:val="19"/>
          <w:szCs w:val="19"/>
        </w:rPr>
        <w:t xml:space="preserve">• </w:t>
      </w:r>
      <w:r w:rsidR="007E2A81">
        <w:rPr>
          <w:rFonts w:ascii="Arial" w:hAnsi="Arial" w:cs="Arial"/>
          <w:sz w:val="19"/>
          <w:szCs w:val="19"/>
        </w:rPr>
        <w:t>Have no</w:t>
      </w:r>
      <w:r w:rsidRPr="005947AC">
        <w:rPr>
          <w:rFonts w:ascii="Arial" w:hAnsi="Arial" w:cs="Arial"/>
          <w:sz w:val="19"/>
          <w:szCs w:val="19"/>
        </w:rPr>
        <w:t xml:space="preserve"> valid sanction in </w:t>
      </w:r>
      <w:proofErr w:type="spellStart"/>
      <w:r w:rsidRPr="005947AC">
        <w:rPr>
          <w:rFonts w:ascii="Arial" w:hAnsi="Arial" w:cs="Arial"/>
          <w:sz w:val="19"/>
          <w:szCs w:val="19"/>
        </w:rPr>
        <w:t>Codelco</w:t>
      </w:r>
      <w:proofErr w:type="spellEnd"/>
      <w:r w:rsidRPr="005947AC">
        <w:rPr>
          <w:rFonts w:ascii="Arial" w:hAnsi="Arial" w:cs="Arial"/>
          <w:sz w:val="19"/>
          <w:szCs w:val="19"/>
        </w:rPr>
        <w:t>.</w:t>
      </w:r>
    </w:p>
    <w:p w:rsidR="005947AC" w:rsidRPr="005947AC" w:rsidRDefault="005947AC" w:rsidP="005947AC">
      <w:pPr>
        <w:kinsoku w:val="0"/>
        <w:overflowPunct w:val="0"/>
        <w:spacing w:before="17" w:line="200" w:lineRule="exact"/>
        <w:rPr>
          <w:rFonts w:ascii="Arial" w:hAnsi="Arial" w:cs="Arial"/>
          <w:sz w:val="19"/>
          <w:szCs w:val="19"/>
        </w:rPr>
      </w:pPr>
    </w:p>
    <w:p w:rsidR="009632A8" w:rsidRDefault="005947AC" w:rsidP="005947AC">
      <w:pPr>
        <w:kinsoku w:val="0"/>
        <w:overflowPunct w:val="0"/>
        <w:spacing w:before="17" w:line="200" w:lineRule="exact"/>
        <w:ind w:left="284"/>
        <w:rPr>
          <w:rFonts w:ascii="Arial" w:hAnsi="Arial" w:cs="Arial"/>
          <w:sz w:val="19"/>
          <w:szCs w:val="19"/>
        </w:rPr>
      </w:pPr>
      <w:r w:rsidRPr="005947AC">
        <w:rPr>
          <w:rFonts w:ascii="Arial" w:hAnsi="Arial" w:cs="Arial"/>
          <w:sz w:val="19"/>
          <w:szCs w:val="19"/>
        </w:rPr>
        <w:t>In addition, CODELCO will demand compliance with its rules and internal regulations, which will be delivered to prequalified companies at the time of being invited to a specific bidding process.</w:t>
      </w:r>
    </w:p>
    <w:p w:rsidR="005947AC" w:rsidRPr="00BC4772" w:rsidRDefault="005947AC" w:rsidP="005947AC">
      <w:pPr>
        <w:kinsoku w:val="0"/>
        <w:overflowPunct w:val="0"/>
        <w:spacing w:before="17" w:line="200" w:lineRule="exact"/>
        <w:ind w:left="284"/>
        <w:rPr>
          <w:sz w:val="20"/>
          <w:szCs w:val="20"/>
        </w:rPr>
      </w:pPr>
    </w:p>
    <w:p w:rsidR="009632A8" w:rsidRPr="00BC4772" w:rsidRDefault="005947AC">
      <w:pPr>
        <w:pStyle w:val="Ttulo3"/>
        <w:numPr>
          <w:ilvl w:val="0"/>
          <w:numId w:val="8"/>
        </w:numPr>
        <w:tabs>
          <w:tab w:val="left" w:pos="916"/>
        </w:tabs>
        <w:kinsoku w:val="0"/>
        <w:overflowPunct w:val="0"/>
        <w:spacing w:before="0"/>
        <w:ind w:left="916"/>
        <w:rPr>
          <w:b w:val="0"/>
          <w:bCs w:val="0"/>
        </w:rPr>
      </w:pPr>
      <w:r>
        <w:rPr>
          <w:spacing w:val="1"/>
        </w:rPr>
        <w:t>PUBLIC PLANNING SCHEDULE</w:t>
      </w:r>
    </w:p>
    <w:p w:rsidR="009632A8" w:rsidRPr="00BC4772" w:rsidRDefault="009632A8">
      <w:pPr>
        <w:kinsoku w:val="0"/>
        <w:overflowPunct w:val="0"/>
        <w:spacing w:before="15" w:line="220" w:lineRule="exact"/>
        <w:rPr>
          <w:sz w:val="22"/>
          <w:szCs w:val="22"/>
        </w:rPr>
      </w:pPr>
    </w:p>
    <w:p w:rsidR="009632A8" w:rsidRPr="00BC4772" w:rsidRDefault="005947AC" w:rsidP="005947AC">
      <w:pPr>
        <w:pStyle w:val="Textoindependiente"/>
        <w:tabs>
          <w:tab w:val="left" w:pos="4253"/>
          <w:tab w:val="left" w:pos="5245"/>
          <w:tab w:val="left" w:pos="5387"/>
        </w:tabs>
        <w:kinsoku w:val="0"/>
        <w:overflowPunct w:val="0"/>
        <w:ind w:left="216" w:right="4480"/>
        <w:jc w:val="both"/>
      </w:pPr>
      <w:r>
        <w:t>The schedule of the process will be as follows:</w:t>
      </w:r>
    </w:p>
    <w:p w:rsidR="009632A8" w:rsidRPr="00BC4772" w:rsidRDefault="009632A8">
      <w:pPr>
        <w:kinsoku w:val="0"/>
        <w:overflowPunct w:val="0"/>
        <w:spacing w:before="8" w:line="220" w:lineRule="exact"/>
        <w:rPr>
          <w:sz w:val="22"/>
          <w:szCs w:val="22"/>
        </w:rPr>
      </w:pPr>
    </w:p>
    <w:tbl>
      <w:tblPr>
        <w:tblW w:w="9074" w:type="dxa"/>
        <w:tblInd w:w="110" w:type="dxa"/>
        <w:tblLayout w:type="fixed"/>
        <w:tblCellMar>
          <w:left w:w="0" w:type="dxa"/>
          <w:right w:w="0" w:type="dxa"/>
        </w:tblCellMar>
        <w:tblLook w:val="0000" w:firstRow="0" w:lastRow="0" w:firstColumn="0" w:lastColumn="0" w:noHBand="0" w:noVBand="0"/>
      </w:tblPr>
      <w:tblGrid>
        <w:gridCol w:w="2726"/>
        <w:gridCol w:w="2345"/>
        <w:gridCol w:w="1519"/>
        <w:gridCol w:w="1344"/>
        <w:gridCol w:w="1140"/>
      </w:tblGrid>
      <w:tr w:rsidR="009632A8" w:rsidRPr="00BC4772" w:rsidTr="00B02633">
        <w:trPr>
          <w:trHeight w:hRule="exact" w:val="233"/>
        </w:trPr>
        <w:tc>
          <w:tcPr>
            <w:tcW w:w="2726" w:type="dxa"/>
            <w:tcBorders>
              <w:top w:val="single" w:sz="4" w:space="0" w:color="000000"/>
              <w:left w:val="single" w:sz="4" w:space="0" w:color="000000"/>
              <w:bottom w:val="single" w:sz="4" w:space="0" w:color="000000"/>
              <w:right w:val="single" w:sz="4" w:space="0" w:color="000000"/>
            </w:tcBorders>
            <w:shd w:val="clear" w:color="auto" w:fill="F2F2F2"/>
          </w:tcPr>
          <w:p w:rsidR="009632A8" w:rsidRPr="00BC4772" w:rsidRDefault="009632A8" w:rsidP="005947AC">
            <w:pPr>
              <w:pStyle w:val="TableParagraph"/>
              <w:kinsoku w:val="0"/>
              <w:overflowPunct w:val="0"/>
              <w:spacing w:line="212" w:lineRule="exact"/>
              <w:jc w:val="center"/>
            </w:pPr>
            <w:r w:rsidRPr="00BC4772">
              <w:rPr>
                <w:rFonts w:ascii="Arial" w:hAnsi="Arial" w:cs="Arial"/>
                <w:b/>
                <w:bCs/>
                <w:spacing w:val="-4"/>
                <w:sz w:val="19"/>
                <w:szCs w:val="19"/>
              </w:rPr>
              <w:t>A</w:t>
            </w:r>
            <w:r w:rsidRPr="00BC4772">
              <w:rPr>
                <w:rFonts w:ascii="Arial" w:hAnsi="Arial" w:cs="Arial"/>
                <w:b/>
                <w:bCs/>
                <w:sz w:val="19"/>
                <w:szCs w:val="19"/>
              </w:rPr>
              <w:t>ct</w:t>
            </w:r>
            <w:r w:rsidRPr="00BC4772">
              <w:rPr>
                <w:rFonts w:ascii="Arial" w:hAnsi="Arial" w:cs="Arial"/>
                <w:b/>
                <w:bCs/>
                <w:spacing w:val="5"/>
                <w:sz w:val="19"/>
                <w:szCs w:val="19"/>
              </w:rPr>
              <w:t>i</w:t>
            </w:r>
            <w:r w:rsidRPr="00BC4772">
              <w:rPr>
                <w:rFonts w:ascii="Arial" w:hAnsi="Arial" w:cs="Arial"/>
                <w:b/>
                <w:bCs/>
                <w:spacing w:val="-7"/>
                <w:sz w:val="19"/>
                <w:szCs w:val="19"/>
              </w:rPr>
              <w:t>v</w:t>
            </w:r>
            <w:r w:rsidRPr="00BC4772">
              <w:rPr>
                <w:rFonts w:ascii="Arial" w:hAnsi="Arial" w:cs="Arial"/>
                <w:b/>
                <w:bCs/>
                <w:spacing w:val="5"/>
                <w:sz w:val="19"/>
                <w:szCs w:val="19"/>
              </w:rPr>
              <w:t>i</w:t>
            </w:r>
            <w:r w:rsidR="005947AC">
              <w:rPr>
                <w:rFonts w:ascii="Arial" w:hAnsi="Arial" w:cs="Arial"/>
                <w:b/>
                <w:bCs/>
                <w:spacing w:val="-4"/>
                <w:sz w:val="19"/>
                <w:szCs w:val="19"/>
              </w:rPr>
              <w:t>ty</w:t>
            </w:r>
          </w:p>
        </w:tc>
        <w:tc>
          <w:tcPr>
            <w:tcW w:w="2345" w:type="dxa"/>
            <w:tcBorders>
              <w:top w:val="single" w:sz="4" w:space="0" w:color="000000"/>
              <w:left w:val="single" w:sz="4" w:space="0" w:color="000000"/>
              <w:bottom w:val="single" w:sz="4" w:space="0" w:color="000000"/>
              <w:right w:val="single" w:sz="4" w:space="0" w:color="000000"/>
            </w:tcBorders>
            <w:shd w:val="clear" w:color="auto" w:fill="F2F2F2"/>
          </w:tcPr>
          <w:p w:rsidR="009632A8" w:rsidRPr="00BC4772" w:rsidRDefault="005947AC">
            <w:pPr>
              <w:pStyle w:val="TableParagraph"/>
              <w:kinsoku w:val="0"/>
              <w:overflowPunct w:val="0"/>
              <w:spacing w:line="212" w:lineRule="exact"/>
              <w:ind w:right="1"/>
              <w:jc w:val="center"/>
            </w:pPr>
            <w:r>
              <w:rPr>
                <w:rFonts w:ascii="Arial" w:hAnsi="Arial" w:cs="Arial"/>
                <w:b/>
                <w:bCs/>
                <w:spacing w:val="1"/>
                <w:sz w:val="19"/>
                <w:szCs w:val="19"/>
              </w:rPr>
              <w:t>Place</w:t>
            </w:r>
          </w:p>
        </w:tc>
        <w:tc>
          <w:tcPr>
            <w:tcW w:w="1519" w:type="dxa"/>
            <w:tcBorders>
              <w:top w:val="single" w:sz="4" w:space="0" w:color="000000"/>
              <w:left w:val="single" w:sz="4" w:space="0" w:color="000000"/>
              <w:bottom w:val="single" w:sz="4" w:space="0" w:color="000000"/>
              <w:right w:val="single" w:sz="4" w:space="0" w:color="000000"/>
            </w:tcBorders>
            <w:shd w:val="clear" w:color="auto" w:fill="F2F2F2"/>
          </w:tcPr>
          <w:p w:rsidR="009632A8" w:rsidRPr="00BC4772" w:rsidRDefault="005947AC">
            <w:pPr>
              <w:pStyle w:val="TableParagraph"/>
              <w:kinsoku w:val="0"/>
              <w:overflowPunct w:val="0"/>
              <w:spacing w:line="212" w:lineRule="exact"/>
              <w:ind w:left="191"/>
            </w:pPr>
            <w:r>
              <w:rPr>
                <w:rFonts w:ascii="Arial" w:hAnsi="Arial" w:cs="Arial"/>
                <w:b/>
                <w:bCs/>
                <w:spacing w:val="-1"/>
                <w:sz w:val="19"/>
                <w:szCs w:val="19"/>
              </w:rPr>
              <w:t>Starting Date</w:t>
            </w:r>
          </w:p>
        </w:tc>
        <w:tc>
          <w:tcPr>
            <w:tcW w:w="1344" w:type="dxa"/>
            <w:tcBorders>
              <w:top w:val="single" w:sz="4" w:space="0" w:color="000000"/>
              <w:left w:val="single" w:sz="4" w:space="0" w:color="000000"/>
              <w:bottom w:val="single" w:sz="4" w:space="0" w:color="000000"/>
              <w:right w:val="single" w:sz="4" w:space="0" w:color="000000"/>
            </w:tcBorders>
            <w:shd w:val="clear" w:color="auto" w:fill="F2F2F2"/>
          </w:tcPr>
          <w:p w:rsidR="009632A8" w:rsidRPr="00BC4772" w:rsidRDefault="005947AC">
            <w:pPr>
              <w:pStyle w:val="TableParagraph"/>
              <w:kinsoku w:val="0"/>
              <w:overflowPunct w:val="0"/>
              <w:spacing w:line="212" w:lineRule="exact"/>
              <w:ind w:left="157"/>
            </w:pPr>
            <w:r>
              <w:rPr>
                <w:rFonts w:ascii="Arial" w:hAnsi="Arial" w:cs="Arial"/>
                <w:b/>
                <w:bCs/>
                <w:spacing w:val="-1"/>
                <w:sz w:val="19"/>
                <w:szCs w:val="19"/>
              </w:rPr>
              <w:t>End Date</w:t>
            </w:r>
          </w:p>
        </w:tc>
        <w:tc>
          <w:tcPr>
            <w:tcW w:w="1140" w:type="dxa"/>
            <w:tcBorders>
              <w:top w:val="single" w:sz="4" w:space="0" w:color="000000"/>
              <w:left w:val="single" w:sz="4" w:space="0" w:color="000000"/>
              <w:bottom w:val="single" w:sz="4" w:space="0" w:color="000000"/>
              <w:right w:val="single" w:sz="4" w:space="0" w:color="000000"/>
            </w:tcBorders>
            <w:shd w:val="clear" w:color="auto" w:fill="F2F2F2"/>
          </w:tcPr>
          <w:p w:rsidR="009632A8" w:rsidRPr="00BC4772" w:rsidRDefault="005947AC">
            <w:pPr>
              <w:pStyle w:val="TableParagraph"/>
              <w:kinsoku w:val="0"/>
              <w:overflowPunct w:val="0"/>
              <w:spacing w:line="212" w:lineRule="exact"/>
              <w:ind w:left="342"/>
            </w:pPr>
            <w:r>
              <w:rPr>
                <w:rFonts w:ascii="Arial" w:hAnsi="Arial" w:cs="Arial"/>
                <w:b/>
                <w:bCs/>
                <w:spacing w:val="-1"/>
                <w:sz w:val="19"/>
                <w:szCs w:val="19"/>
              </w:rPr>
              <w:t>Time</w:t>
            </w:r>
          </w:p>
        </w:tc>
      </w:tr>
      <w:tr w:rsidR="00B02633" w:rsidRPr="00BC4772" w:rsidTr="00B02633">
        <w:trPr>
          <w:trHeight w:hRule="exact" w:val="905"/>
        </w:trPr>
        <w:tc>
          <w:tcPr>
            <w:tcW w:w="2726" w:type="dxa"/>
            <w:tcBorders>
              <w:top w:val="single" w:sz="4" w:space="0" w:color="000000"/>
              <w:left w:val="single" w:sz="4" w:space="0" w:color="000000"/>
              <w:bottom w:val="single" w:sz="4" w:space="0" w:color="000000"/>
              <w:right w:val="single" w:sz="4" w:space="0" w:color="000000"/>
            </w:tcBorders>
          </w:tcPr>
          <w:p w:rsidR="00B02633" w:rsidRPr="00BC4772" w:rsidRDefault="00B02633">
            <w:pPr>
              <w:pStyle w:val="TableParagraph"/>
              <w:kinsoku w:val="0"/>
              <w:overflowPunct w:val="0"/>
              <w:spacing w:before="6" w:line="220" w:lineRule="exact"/>
              <w:rPr>
                <w:sz w:val="22"/>
                <w:szCs w:val="22"/>
              </w:rPr>
            </w:pPr>
          </w:p>
          <w:p w:rsidR="00B02633" w:rsidRPr="00BC4772" w:rsidRDefault="00B02633">
            <w:pPr>
              <w:pStyle w:val="TableParagraph"/>
              <w:kinsoku w:val="0"/>
              <w:overflowPunct w:val="0"/>
              <w:spacing w:line="245" w:lineRule="auto"/>
              <w:ind w:left="99"/>
            </w:pPr>
            <w:r>
              <w:rPr>
                <w:rFonts w:ascii="Arial" w:hAnsi="Arial" w:cs="Arial"/>
                <w:sz w:val="19"/>
                <w:szCs w:val="19"/>
              </w:rPr>
              <w:t>Publish the call for prequalification</w:t>
            </w:r>
          </w:p>
        </w:tc>
        <w:tc>
          <w:tcPr>
            <w:tcW w:w="2345" w:type="dxa"/>
            <w:tcBorders>
              <w:top w:val="single" w:sz="4" w:space="0" w:color="000000"/>
              <w:left w:val="single" w:sz="4" w:space="0" w:color="000000"/>
              <w:bottom w:val="single" w:sz="4" w:space="0" w:color="000000"/>
              <w:right w:val="single" w:sz="4" w:space="0" w:color="000000"/>
            </w:tcBorders>
          </w:tcPr>
          <w:p w:rsidR="00B02633" w:rsidRPr="00BC4772" w:rsidRDefault="00B02633">
            <w:pPr>
              <w:pStyle w:val="TableParagraph"/>
              <w:kinsoku w:val="0"/>
              <w:overflowPunct w:val="0"/>
              <w:spacing w:before="7" w:line="130" w:lineRule="exact"/>
              <w:rPr>
                <w:sz w:val="13"/>
                <w:szCs w:val="13"/>
              </w:rPr>
            </w:pPr>
          </w:p>
          <w:p w:rsidR="00B02633" w:rsidRPr="00BC4772" w:rsidRDefault="00B02633">
            <w:pPr>
              <w:pStyle w:val="TableParagraph"/>
              <w:kinsoku w:val="0"/>
              <w:overflowPunct w:val="0"/>
              <w:spacing w:line="200" w:lineRule="exact"/>
              <w:rPr>
                <w:sz w:val="20"/>
                <w:szCs w:val="20"/>
              </w:rPr>
            </w:pPr>
          </w:p>
          <w:p w:rsidR="00B02633" w:rsidRPr="00BC4772" w:rsidRDefault="00B02633">
            <w:pPr>
              <w:pStyle w:val="TableParagraph"/>
              <w:kinsoku w:val="0"/>
              <w:overflowPunct w:val="0"/>
              <w:ind w:left="99"/>
            </w:pPr>
            <w:proofErr w:type="spellStart"/>
            <w:r>
              <w:rPr>
                <w:rFonts w:ascii="Arial" w:hAnsi="Arial" w:cs="Arial"/>
                <w:sz w:val="19"/>
                <w:szCs w:val="19"/>
              </w:rPr>
              <w:t>Codelco</w:t>
            </w:r>
            <w:proofErr w:type="spellEnd"/>
            <w:r>
              <w:rPr>
                <w:rFonts w:ascii="Arial" w:hAnsi="Arial" w:cs="Arial"/>
                <w:sz w:val="19"/>
                <w:szCs w:val="19"/>
              </w:rPr>
              <w:t xml:space="preserve"> Website</w:t>
            </w:r>
          </w:p>
        </w:tc>
        <w:tc>
          <w:tcPr>
            <w:tcW w:w="1519" w:type="dxa"/>
            <w:tcBorders>
              <w:top w:val="single" w:sz="4" w:space="0" w:color="000000"/>
              <w:left w:val="single" w:sz="4" w:space="0" w:color="000000"/>
              <w:bottom w:val="single" w:sz="4" w:space="0" w:color="000000"/>
              <w:right w:val="single" w:sz="4" w:space="0" w:color="000000"/>
            </w:tcBorders>
            <w:vAlign w:val="center"/>
          </w:tcPr>
          <w:p w:rsidR="00B02633" w:rsidRPr="005D7855" w:rsidRDefault="00B02633" w:rsidP="00AC0467">
            <w:pPr>
              <w:jc w:val="center"/>
              <w:rPr>
                <w:rFonts w:ascii="Arial" w:hAnsi="Arial" w:cs="Arial"/>
                <w:sz w:val="20"/>
                <w:szCs w:val="20"/>
                <w:lang w:val="es-CL"/>
              </w:rPr>
            </w:pPr>
            <w:r>
              <w:rPr>
                <w:rFonts w:ascii="Arial" w:hAnsi="Arial" w:cs="Arial"/>
                <w:sz w:val="20"/>
                <w:szCs w:val="20"/>
                <w:lang w:val="es-CL"/>
              </w:rPr>
              <w:t>27</w:t>
            </w:r>
            <w:r w:rsidRPr="005D7855">
              <w:rPr>
                <w:rFonts w:ascii="Arial" w:hAnsi="Arial" w:cs="Arial"/>
                <w:sz w:val="20"/>
                <w:szCs w:val="20"/>
                <w:lang w:val="es-CL"/>
              </w:rPr>
              <w:t>/03/18</w:t>
            </w:r>
          </w:p>
        </w:tc>
        <w:tc>
          <w:tcPr>
            <w:tcW w:w="1344" w:type="dxa"/>
            <w:tcBorders>
              <w:top w:val="single" w:sz="4" w:space="0" w:color="000000"/>
              <w:left w:val="single" w:sz="4" w:space="0" w:color="000000"/>
              <w:bottom w:val="single" w:sz="4" w:space="0" w:color="000000"/>
              <w:right w:val="single" w:sz="4" w:space="0" w:color="000000"/>
            </w:tcBorders>
            <w:vAlign w:val="center"/>
          </w:tcPr>
          <w:p w:rsidR="00B02633" w:rsidRPr="005D7855" w:rsidRDefault="00B02633" w:rsidP="00AC0467">
            <w:pPr>
              <w:jc w:val="center"/>
              <w:rPr>
                <w:rFonts w:ascii="Arial" w:hAnsi="Arial" w:cs="Arial"/>
                <w:sz w:val="20"/>
                <w:szCs w:val="20"/>
                <w:lang w:val="es-CL"/>
              </w:rPr>
            </w:pPr>
            <w:r>
              <w:rPr>
                <w:rFonts w:ascii="Arial" w:hAnsi="Arial" w:cs="Arial"/>
                <w:sz w:val="20"/>
                <w:szCs w:val="20"/>
                <w:lang w:val="es-CL"/>
              </w:rPr>
              <w:t>27</w:t>
            </w:r>
            <w:r w:rsidRPr="005D7855">
              <w:rPr>
                <w:rFonts w:ascii="Arial" w:hAnsi="Arial" w:cs="Arial"/>
                <w:sz w:val="20"/>
                <w:szCs w:val="20"/>
                <w:lang w:val="es-CL"/>
              </w:rPr>
              <w:t>/03/18</w:t>
            </w:r>
          </w:p>
        </w:tc>
        <w:tc>
          <w:tcPr>
            <w:tcW w:w="1140" w:type="dxa"/>
            <w:tcBorders>
              <w:top w:val="single" w:sz="4" w:space="0" w:color="000000"/>
              <w:left w:val="single" w:sz="4" w:space="0" w:color="000000"/>
              <w:bottom w:val="single" w:sz="4" w:space="0" w:color="000000"/>
              <w:right w:val="single" w:sz="4" w:space="0" w:color="000000"/>
            </w:tcBorders>
          </w:tcPr>
          <w:p w:rsidR="00B02633" w:rsidRPr="00BC4772" w:rsidRDefault="00B02633">
            <w:pPr>
              <w:pStyle w:val="TableParagraph"/>
              <w:kinsoku w:val="0"/>
              <w:overflowPunct w:val="0"/>
              <w:spacing w:before="6" w:line="220" w:lineRule="exact"/>
              <w:rPr>
                <w:sz w:val="22"/>
                <w:szCs w:val="22"/>
              </w:rPr>
            </w:pPr>
          </w:p>
          <w:p w:rsidR="00B02633" w:rsidRPr="00BC4772" w:rsidRDefault="00B02633" w:rsidP="005947AC">
            <w:pPr>
              <w:pStyle w:val="TableParagraph"/>
              <w:kinsoku w:val="0"/>
              <w:overflowPunct w:val="0"/>
              <w:spacing w:line="245" w:lineRule="auto"/>
              <w:ind w:left="428" w:hanging="315"/>
            </w:pPr>
            <w:r w:rsidRPr="00BC4772">
              <w:rPr>
                <w:rFonts w:ascii="Arial" w:hAnsi="Arial" w:cs="Arial"/>
                <w:spacing w:val="1"/>
                <w:sz w:val="19"/>
                <w:szCs w:val="19"/>
              </w:rPr>
              <w:t>D</w:t>
            </w:r>
            <w:r>
              <w:rPr>
                <w:rFonts w:ascii="Arial" w:hAnsi="Arial" w:cs="Arial"/>
                <w:sz w:val="19"/>
                <w:szCs w:val="19"/>
              </w:rPr>
              <w:t>uring the day</w:t>
            </w:r>
          </w:p>
        </w:tc>
      </w:tr>
      <w:tr w:rsidR="00B02633" w:rsidRPr="00BC4772" w:rsidTr="00B02633">
        <w:trPr>
          <w:trHeight w:hRule="exact" w:val="1130"/>
        </w:trPr>
        <w:tc>
          <w:tcPr>
            <w:tcW w:w="2726" w:type="dxa"/>
            <w:tcBorders>
              <w:top w:val="single" w:sz="4" w:space="0" w:color="000000"/>
              <w:left w:val="single" w:sz="4" w:space="0" w:color="000000"/>
              <w:bottom w:val="single" w:sz="4" w:space="0" w:color="000000"/>
              <w:right w:val="single" w:sz="4" w:space="0" w:color="000000"/>
            </w:tcBorders>
          </w:tcPr>
          <w:p w:rsidR="00B02633" w:rsidRPr="00BC4772" w:rsidRDefault="00B02633">
            <w:pPr>
              <w:pStyle w:val="TableParagraph"/>
              <w:kinsoku w:val="0"/>
              <w:overflowPunct w:val="0"/>
              <w:spacing w:before="7" w:line="130" w:lineRule="exact"/>
              <w:rPr>
                <w:sz w:val="13"/>
                <w:szCs w:val="13"/>
              </w:rPr>
            </w:pPr>
          </w:p>
          <w:p w:rsidR="00B02633" w:rsidRPr="00BC4772" w:rsidRDefault="00B02633">
            <w:pPr>
              <w:pStyle w:val="TableParagraph"/>
              <w:kinsoku w:val="0"/>
              <w:overflowPunct w:val="0"/>
              <w:spacing w:line="200" w:lineRule="exact"/>
              <w:rPr>
                <w:sz w:val="20"/>
                <w:szCs w:val="20"/>
              </w:rPr>
            </w:pPr>
          </w:p>
          <w:p w:rsidR="00B02633" w:rsidRPr="00BC4772" w:rsidRDefault="00B02633">
            <w:pPr>
              <w:pStyle w:val="TableParagraph"/>
              <w:kinsoku w:val="0"/>
              <w:overflowPunct w:val="0"/>
              <w:spacing w:line="245" w:lineRule="auto"/>
              <w:ind w:left="99"/>
            </w:pPr>
            <w:r>
              <w:rPr>
                <w:rFonts w:ascii="Arial" w:hAnsi="Arial" w:cs="Arial"/>
                <w:spacing w:val="-1"/>
                <w:sz w:val="19"/>
                <w:szCs w:val="19"/>
              </w:rPr>
              <w:t>Communicate the intention to participate</w:t>
            </w:r>
          </w:p>
        </w:tc>
        <w:tc>
          <w:tcPr>
            <w:tcW w:w="2345" w:type="dxa"/>
            <w:tcBorders>
              <w:top w:val="single" w:sz="4" w:space="0" w:color="000000"/>
              <w:left w:val="single" w:sz="4" w:space="0" w:color="000000"/>
              <w:bottom w:val="single" w:sz="4" w:space="0" w:color="000000"/>
              <w:right w:val="single" w:sz="4" w:space="0" w:color="000000"/>
            </w:tcBorders>
          </w:tcPr>
          <w:p w:rsidR="00B02633" w:rsidRPr="00BC4772" w:rsidRDefault="00B02633">
            <w:pPr>
              <w:pStyle w:val="TableParagraph"/>
              <w:kinsoku w:val="0"/>
              <w:overflowPunct w:val="0"/>
              <w:spacing w:before="4" w:line="220" w:lineRule="exact"/>
              <w:rPr>
                <w:sz w:val="22"/>
                <w:szCs w:val="22"/>
              </w:rPr>
            </w:pPr>
          </w:p>
          <w:p w:rsidR="00B02633" w:rsidRPr="000E2238" w:rsidRDefault="00B02633">
            <w:pPr>
              <w:pStyle w:val="TableParagraph"/>
              <w:kinsoku w:val="0"/>
              <w:overflowPunct w:val="0"/>
              <w:spacing w:line="246" w:lineRule="auto"/>
              <w:ind w:left="99"/>
              <w:rPr>
                <w:lang w:val="es-CL"/>
              </w:rPr>
            </w:pPr>
            <w:proofErr w:type="spellStart"/>
            <w:r w:rsidRPr="000E2238">
              <w:rPr>
                <w:rFonts w:ascii="Arial" w:hAnsi="Arial" w:cs="Arial"/>
                <w:sz w:val="19"/>
                <w:szCs w:val="19"/>
                <w:lang w:val="es-CL"/>
              </w:rPr>
              <w:t>Via</w:t>
            </w:r>
            <w:proofErr w:type="spellEnd"/>
            <w:r w:rsidRPr="000E2238">
              <w:rPr>
                <w:rFonts w:ascii="Arial" w:hAnsi="Arial" w:cs="Arial"/>
                <w:sz w:val="19"/>
                <w:szCs w:val="19"/>
                <w:lang w:val="es-CL"/>
              </w:rPr>
              <w:t xml:space="preserve"> email</w:t>
            </w:r>
            <w:r w:rsidRPr="000E2238">
              <w:rPr>
                <w:rFonts w:ascii="Arial" w:hAnsi="Arial" w:cs="Arial"/>
                <w:w w:val="101"/>
                <w:sz w:val="19"/>
                <w:szCs w:val="19"/>
                <w:lang w:val="es-CL"/>
              </w:rPr>
              <w:t xml:space="preserve"> </w:t>
            </w:r>
            <w:proofErr w:type="spellStart"/>
            <w:r w:rsidRPr="000E2238">
              <w:rPr>
                <w:rFonts w:ascii="Arial" w:hAnsi="Arial" w:cs="Arial"/>
                <w:color w:val="0000FF"/>
                <w:sz w:val="19"/>
                <w:szCs w:val="19"/>
                <w:u w:val="single"/>
                <w:lang w:val="es-CL"/>
              </w:rPr>
              <w:t>pre</w:t>
            </w:r>
            <w:r w:rsidRPr="000E2238">
              <w:rPr>
                <w:rFonts w:ascii="Arial" w:hAnsi="Arial" w:cs="Arial"/>
                <w:color w:val="0000FF"/>
                <w:spacing w:val="1"/>
                <w:sz w:val="19"/>
                <w:szCs w:val="19"/>
                <w:u w:val="single"/>
                <w:lang w:val="es-CL"/>
              </w:rPr>
              <w:t>c</w:t>
            </w:r>
            <w:r w:rsidRPr="000E2238">
              <w:rPr>
                <w:rFonts w:ascii="Arial" w:hAnsi="Arial" w:cs="Arial"/>
                <w:color w:val="0000FF"/>
                <w:spacing w:val="-3"/>
                <w:sz w:val="19"/>
                <w:szCs w:val="19"/>
                <w:u w:val="single"/>
                <w:lang w:val="es-CL"/>
              </w:rPr>
              <w:t>a</w:t>
            </w:r>
            <w:r w:rsidRPr="000E2238">
              <w:rPr>
                <w:rFonts w:ascii="Arial" w:hAnsi="Arial" w:cs="Arial"/>
                <w:color w:val="0000FF"/>
                <w:spacing w:val="1"/>
                <w:sz w:val="19"/>
                <w:szCs w:val="19"/>
                <w:u w:val="single"/>
                <w:lang w:val="es-CL"/>
              </w:rPr>
              <w:t>l</w:t>
            </w:r>
            <w:r w:rsidRPr="000E2238">
              <w:rPr>
                <w:rFonts w:ascii="Arial" w:hAnsi="Arial" w:cs="Arial"/>
                <w:color w:val="0000FF"/>
                <w:spacing w:val="-3"/>
                <w:sz w:val="19"/>
                <w:szCs w:val="19"/>
                <w:u w:val="single"/>
                <w:lang w:val="es-CL"/>
              </w:rPr>
              <w:t>i</w:t>
            </w:r>
            <w:r w:rsidRPr="000E2238">
              <w:rPr>
                <w:rFonts w:ascii="Arial" w:hAnsi="Arial" w:cs="Arial"/>
                <w:color w:val="0000FF"/>
                <w:spacing w:val="2"/>
                <w:sz w:val="19"/>
                <w:szCs w:val="19"/>
                <w:u w:val="single"/>
                <w:lang w:val="es-CL"/>
              </w:rPr>
              <w:t>f</w:t>
            </w:r>
            <w:r w:rsidRPr="000E2238">
              <w:rPr>
                <w:rFonts w:ascii="Arial" w:hAnsi="Arial" w:cs="Arial"/>
                <w:color w:val="0000FF"/>
                <w:spacing w:val="-3"/>
                <w:sz w:val="19"/>
                <w:szCs w:val="19"/>
                <w:u w:val="single"/>
                <w:lang w:val="es-CL"/>
              </w:rPr>
              <w:t>i</w:t>
            </w:r>
            <w:r w:rsidRPr="000E2238">
              <w:rPr>
                <w:rFonts w:ascii="Arial" w:hAnsi="Arial" w:cs="Arial"/>
                <w:color w:val="0000FF"/>
                <w:spacing w:val="1"/>
                <w:sz w:val="19"/>
                <w:szCs w:val="19"/>
                <w:u w:val="single"/>
                <w:lang w:val="es-CL"/>
              </w:rPr>
              <w:t>c</w:t>
            </w:r>
            <w:r w:rsidRPr="000E2238">
              <w:rPr>
                <w:rFonts w:ascii="Arial" w:hAnsi="Arial" w:cs="Arial"/>
                <w:color w:val="0000FF"/>
                <w:sz w:val="19"/>
                <w:szCs w:val="19"/>
                <w:u w:val="single"/>
                <w:lang w:val="es-CL"/>
              </w:rPr>
              <w:t>a</w:t>
            </w:r>
            <w:r w:rsidRPr="000E2238">
              <w:rPr>
                <w:rFonts w:ascii="Arial" w:hAnsi="Arial" w:cs="Arial"/>
                <w:color w:val="0000FF"/>
                <w:spacing w:val="1"/>
                <w:sz w:val="19"/>
                <w:szCs w:val="19"/>
                <w:u w:val="single"/>
                <w:lang w:val="es-CL"/>
              </w:rPr>
              <w:t>c</w:t>
            </w:r>
            <w:r w:rsidRPr="000E2238">
              <w:rPr>
                <w:rFonts w:ascii="Arial" w:hAnsi="Arial" w:cs="Arial"/>
                <w:color w:val="0000FF"/>
                <w:spacing w:val="-3"/>
                <w:sz w:val="19"/>
                <w:szCs w:val="19"/>
                <w:u w:val="single"/>
                <w:lang w:val="es-CL"/>
              </w:rPr>
              <w:t>i</w:t>
            </w:r>
            <w:r w:rsidRPr="000E2238">
              <w:rPr>
                <w:rFonts w:ascii="Arial" w:hAnsi="Arial" w:cs="Arial"/>
                <w:color w:val="0000FF"/>
                <w:sz w:val="19"/>
                <w:szCs w:val="19"/>
                <w:u w:val="single"/>
                <w:lang w:val="es-CL"/>
              </w:rPr>
              <w:t>on</w:t>
            </w:r>
            <w:r w:rsidRPr="000E2238">
              <w:rPr>
                <w:rFonts w:ascii="Arial" w:hAnsi="Arial" w:cs="Arial"/>
                <w:color w:val="0000FF"/>
                <w:spacing w:val="1"/>
                <w:sz w:val="19"/>
                <w:szCs w:val="19"/>
                <w:u w:val="single"/>
                <w:lang w:val="es-CL"/>
              </w:rPr>
              <w:t>.</w:t>
            </w:r>
            <w:r w:rsidRPr="000E2238">
              <w:rPr>
                <w:rFonts w:ascii="Arial" w:hAnsi="Arial" w:cs="Arial"/>
                <w:color w:val="0000FF"/>
                <w:sz w:val="19"/>
                <w:szCs w:val="19"/>
                <w:u w:val="single"/>
                <w:lang w:val="es-CL"/>
              </w:rPr>
              <w:t>P</w:t>
            </w:r>
            <w:r w:rsidRPr="000E2238">
              <w:rPr>
                <w:rFonts w:ascii="Arial" w:hAnsi="Arial" w:cs="Arial"/>
                <w:color w:val="0000FF"/>
                <w:spacing w:val="1"/>
                <w:sz w:val="19"/>
                <w:szCs w:val="19"/>
                <w:u w:val="single"/>
                <w:lang w:val="es-CL"/>
              </w:rPr>
              <w:t>c</w:t>
            </w:r>
            <w:r w:rsidRPr="000E2238">
              <w:rPr>
                <w:rFonts w:ascii="Arial" w:hAnsi="Arial" w:cs="Arial"/>
                <w:color w:val="0000FF"/>
                <w:sz w:val="19"/>
                <w:szCs w:val="19"/>
                <w:u w:val="single"/>
                <w:lang w:val="es-CL"/>
              </w:rPr>
              <w:t>aren</w:t>
            </w:r>
            <w:proofErr w:type="spellEnd"/>
            <w:r w:rsidRPr="000E2238">
              <w:rPr>
                <w:rFonts w:ascii="Arial" w:hAnsi="Arial" w:cs="Arial"/>
                <w:color w:val="0000FF"/>
                <w:sz w:val="19"/>
                <w:szCs w:val="19"/>
                <w:u w:val="single"/>
                <w:lang w:val="es-CL"/>
              </w:rPr>
              <w:t>@</w:t>
            </w:r>
            <w:r w:rsidRPr="000E2238">
              <w:rPr>
                <w:rFonts w:ascii="Arial" w:hAnsi="Arial" w:cs="Arial"/>
                <w:color w:val="0000FF"/>
                <w:w w:val="101"/>
                <w:sz w:val="19"/>
                <w:szCs w:val="19"/>
                <w:lang w:val="es-CL"/>
              </w:rPr>
              <w:t xml:space="preserve"> </w:t>
            </w:r>
            <w:r w:rsidRPr="000E2238">
              <w:rPr>
                <w:rFonts w:ascii="Arial" w:hAnsi="Arial" w:cs="Arial"/>
                <w:color w:val="0000FF"/>
                <w:spacing w:val="1"/>
                <w:sz w:val="19"/>
                <w:szCs w:val="19"/>
                <w:u w:val="single"/>
                <w:lang w:val="es-CL"/>
              </w:rPr>
              <w:t>c</w:t>
            </w:r>
            <w:r w:rsidRPr="000E2238">
              <w:rPr>
                <w:rFonts w:ascii="Arial" w:hAnsi="Arial" w:cs="Arial"/>
                <w:color w:val="0000FF"/>
                <w:sz w:val="19"/>
                <w:szCs w:val="19"/>
                <w:u w:val="single"/>
                <w:lang w:val="es-CL"/>
              </w:rPr>
              <w:t>o</w:t>
            </w:r>
            <w:r w:rsidRPr="000E2238">
              <w:rPr>
                <w:rFonts w:ascii="Arial" w:hAnsi="Arial" w:cs="Arial"/>
                <w:color w:val="0000FF"/>
                <w:spacing w:val="-3"/>
                <w:sz w:val="19"/>
                <w:szCs w:val="19"/>
                <w:u w:val="single"/>
                <w:lang w:val="es-CL"/>
              </w:rPr>
              <w:t>d</w:t>
            </w:r>
            <w:r w:rsidRPr="000E2238">
              <w:rPr>
                <w:rFonts w:ascii="Arial" w:hAnsi="Arial" w:cs="Arial"/>
                <w:color w:val="0000FF"/>
                <w:sz w:val="19"/>
                <w:szCs w:val="19"/>
                <w:u w:val="single"/>
                <w:lang w:val="es-CL"/>
              </w:rPr>
              <w:t>el</w:t>
            </w:r>
            <w:r w:rsidRPr="000E2238">
              <w:rPr>
                <w:rFonts w:ascii="Arial" w:hAnsi="Arial" w:cs="Arial"/>
                <w:color w:val="0000FF"/>
                <w:spacing w:val="1"/>
                <w:sz w:val="19"/>
                <w:szCs w:val="19"/>
                <w:u w:val="single"/>
                <w:lang w:val="es-CL"/>
              </w:rPr>
              <w:t>c</w:t>
            </w:r>
            <w:r w:rsidRPr="000E2238">
              <w:rPr>
                <w:rFonts w:ascii="Arial" w:hAnsi="Arial" w:cs="Arial"/>
                <w:color w:val="0000FF"/>
                <w:spacing w:val="-3"/>
                <w:sz w:val="19"/>
                <w:szCs w:val="19"/>
                <w:u w:val="single"/>
                <w:lang w:val="es-CL"/>
              </w:rPr>
              <w:t>o</w:t>
            </w:r>
            <w:r w:rsidRPr="000E2238">
              <w:rPr>
                <w:rFonts w:ascii="Arial" w:hAnsi="Arial" w:cs="Arial"/>
                <w:color w:val="0000FF"/>
                <w:spacing w:val="2"/>
                <w:sz w:val="19"/>
                <w:szCs w:val="19"/>
                <w:u w:val="single"/>
                <w:lang w:val="es-CL"/>
              </w:rPr>
              <w:t>.</w:t>
            </w:r>
            <w:r w:rsidRPr="000E2238">
              <w:rPr>
                <w:rFonts w:ascii="Arial" w:hAnsi="Arial" w:cs="Arial"/>
                <w:color w:val="0000FF"/>
                <w:spacing w:val="1"/>
                <w:sz w:val="19"/>
                <w:szCs w:val="19"/>
                <w:u w:val="single"/>
                <w:lang w:val="es-CL"/>
              </w:rPr>
              <w:t>c</w:t>
            </w:r>
            <w:r w:rsidRPr="000E2238">
              <w:rPr>
                <w:rFonts w:ascii="Arial" w:hAnsi="Arial" w:cs="Arial"/>
                <w:color w:val="0000FF"/>
                <w:sz w:val="19"/>
                <w:szCs w:val="19"/>
                <w:u w:val="single"/>
                <w:lang w:val="es-CL"/>
              </w:rPr>
              <w:t>l</w:t>
            </w:r>
          </w:p>
        </w:tc>
        <w:tc>
          <w:tcPr>
            <w:tcW w:w="1519" w:type="dxa"/>
            <w:tcBorders>
              <w:top w:val="single" w:sz="4" w:space="0" w:color="000000"/>
              <w:left w:val="single" w:sz="4" w:space="0" w:color="000000"/>
              <w:bottom w:val="single" w:sz="4" w:space="0" w:color="000000"/>
              <w:right w:val="single" w:sz="4" w:space="0" w:color="000000"/>
            </w:tcBorders>
            <w:vAlign w:val="center"/>
          </w:tcPr>
          <w:p w:rsidR="00B02633" w:rsidRPr="005D7855" w:rsidRDefault="00B02633" w:rsidP="00AC0467">
            <w:pPr>
              <w:jc w:val="center"/>
              <w:rPr>
                <w:rFonts w:ascii="Arial" w:hAnsi="Arial" w:cs="Arial"/>
                <w:sz w:val="20"/>
                <w:szCs w:val="20"/>
                <w:lang w:val="es-CL"/>
              </w:rPr>
            </w:pPr>
            <w:r>
              <w:rPr>
                <w:rFonts w:ascii="Arial" w:hAnsi="Arial" w:cs="Arial"/>
                <w:sz w:val="20"/>
                <w:szCs w:val="20"/>
                <w:lang w:val="es-CL"/>
              </w:rPr>
              <w:t>27</w:t>
            </w:r>
            <w:r w:rsidRPr="005D7855">
              <w:rPr>
                <w:rFonts w:ascii="Arial" w:hAnsi="Arial" w:cs="Arial"/>
                <w:sz w:val="20"/>
                <w:szCs w:val="20"/>
                <w:lang w:val="es-CL"/>
              </w:rPr>
              <w:t>/03/18</w:t>
            </w:r>
          </w:p>
        </w:tc>
        <w:tc>
          <w:tcPr>
            <w:tcW w:w="1344" w:type="dxa"/>
            <w:tcBorders>
              <w:top w:val="single" w:sz="4" w:space="0" w:color="000000"/>
              <w:left w:val="single" w:sz="4" w:space="0" w:color="000000"/>
              <w:bottom w:val="single" w:sz="4" w:space="0" w:color="000000"/>
              <w:right w:val="single" w:sz="4" w:space="0" w:color="000000"/>
            </w:tcBorders>
            <w:vAlign w:val="center"/>
          </w:tcPr>
          <w:p w:rsidR="00B02633" w:rsidRPr="005D7855" w:rsidRDefault="00B02633" w:rsidP="00AC0467">
            <w:pPr>
              <w:jc w:val="center"/>
              <w:rPr>
                <w:rFonts w:ascii="Arial" w:hAnsi="Arial" w:cs="Arial"/>
                <w:sz w:val="20"/>
                <w:szCs w:val="20"/>
                <w:lang w:val="es-CL"/>
              </w:rPr>
            </w:pPr>
            <w:r>
              <w:rPr>
                <w:rFonts w:ascii="Arial" w:hAnsi="Arial" w:cs="Arial"/>
                <w:sz w:val="20"/>
                <w:szCs w:val="20"/>
                <w:lang w:val="es-CL"/>
              </w:rPr>
              <w:t>02</w:t>
            </w:r>
            <w:r w:rsidRPr="005D7855">
              <w:rPr>
                <w:rFonts w:ascii="Arial" w:hAnsi="Arial" w:cs="Arial"/>
                <w:sz w:val="20"/>
                <w:szCs w:val="20"/>
                <w:lang w:val="es-CL"/>
              </w:rPr>
              <w:t>/0</w:t>
            </w:r>
            <w:r>
              <w:rPr>
                <w:rFonts w:ascii="Arial" w:hAnsi="Arial" w:cs="Arial"/>
                <w:sz w:val="20"/>
                <w:szCs w:val="20"/>
                <w:lang w:val="es-CL"/>
              </w:rPr>
              <w:t>4</w:t>
            </w:r>
            <w:r w:rsidRPr="005D7855">
              <w:rPr>
                <w:rFonts w:ascii="Arial" w:hAnsi="Arial" w:cs="Arial"/>
                <w:sz w:val="20"/>
                <w:szCs w:val="20"/>
                <w:lang w:val="es-CL"/>
              </w:rPr>
              <w:t>/18</w:t>
            </w:r>
          </w:p>
        </w:tc>
        <w:tc>
          <w:tcPr>
            <w:tcW w:w="1140" w:type="dxa"/>
            <w:tcBorders>
              <w:top w:val="single" w:sz="4" w:space="0" w:color="000000"/>
              <w:left w:val="single" w:sz="4" w:space="0" w:color="000000"/>
              <w:bottom w:val="single" w:sz="4" w:space="0" w:color="000000"/>
              <w:right w:val="single" w:sz="4" w:space="0" w:color="000000"/>
            </w:tcBorders>
          </w:tcPr>
          <w:p w:rsidR="00B02633" w:rsidRPr="00BC4772" w:rsidRDefault="00B02633">
            <w:pPr>
              <w:pStyle w:val="TableParagraph"/>
              <w:kinsoku w:val="0"/>
              <w:overflowPunct w:val="0"/>
              <w:spacing w:line="200" w:lineRule="exact"/>
              <w:rPr>
                <w:sz w:val="20"/>
                <w:szCs w:val="20"/>
              </w:rPr>
            </w:pPr>
          </w:p>
          <w:p w:rsidR="00B02633" w:rsidRPr="00BC4772" w:rsidRDefault="00B02633">
            <w:pPr>
              <w:pStyle w:val="TableParagraph"/>
              <w:kinsoku w:val="0"/>
              <w:overflowPunct w:val="0"/>
              <w:spacing w:before="10" w:line="240" w:lineRule="exact"/>
            </w:pPr>
          </w:p>
          <w:p w:rsidR="00B02633" w:rsidRPr="00BC4772" w:rsidRDefault="00B02633">
            <w:pPr>
              <w:pStyle w:val="TableParagraph"/>
              <w:kinsoku w:val="0"/>
              <w:overflowPunct w:val="0"/>
              <w:ind w:left="157"/>
            </w:pPr>
            <w:r w:rsidRPr="00BC4772">
              <w:rPr>
                <w:rFonts w:ascii="Arial" w:hAnsi="Arial" w:cs="Arial"/>
                <w:sz w:val="19"/>
                <w:szCs w:val="19"/>
              </w:rPr>
              <w:t>2</w:t>
            </w:r>
            <w:r w:rsidRPr="00BC4772">
              <w:rPr>
                <w:rFonts w:ascii="Arial" w:hAnsi="Arial" w:cs="Arial"/>
                <w:spacing w:val="-3"/>
                <w:sz w:val="19"/>
                <w:szCs w:val="19"/>
              </w:rPr>
              <w:t>3</w:t>
            </w:r>
            <w:r w:rsidRPr="00BC4772">
              <w:rPr>
                <w:rFonts w:ascii="Arial" w:hAnsi="Arial" w:cs="Arial"/>
                <w:spacing w:val="2"/>
                <w:sz w:val="19"/>
                <w:szCs w:val="19"/>
              </w:rPr>
              <w:t>:</w:t>
            </w:r>
            <w:r w:rsidRPr="00BC4772">
              <w:rPr>
                <w:rFonts w:ascii="Arial" w:hAnsi="Arial" w:cs="Arial"/>
                <w:sz w:val="19"/>
                <w:szCs w:val="19"/>
              </w:rPr>
              <w:t>59</w:t>
            </w:r>
            <w:r w:rsidRPr="00BC4772">
              <w:rPr>
                <w:rFonts w:ascii="Arial" w:hAnsi="Arial" w:cs="Arial"/>
                <w:spacing w:val="11"/>
                <w:sz w:val="19"/>
                <w:szCs w:val="19"/>
              </w:rPr>
              <w:t xml:space="preserve"> </w:t>
            </w:r>
            <w:proofErr w:type="spellStart"/>
            <w:r w:rsidRPr="00BC4772">
              <w:rPr>
                <w:rFonts w:ascii="Arial" w:hAnsi="Arial" w:cs="Arial"/>
                <w:spacing w:val="-3"/>
                <w:sz w:val="19"/>
                <w:szCs w:val="19"/>
              </w:rPr>
              <w:t>h</w:t>
            </w:r>
            <w:r w:rsidRPr="00BC4772">
              <w:rPr>
                <w:rFonts w:ascii="Arial" w:hAnsi="Arial" w:cs="Arial"/>
                <w:spacing w:val="1"/>
                <w:sz w:val="19"/>
                <w:szCs w:val="19"/>
              </w:rPr>
              <w:t>r</w:t>
            </w:r>
            <w:r w:rsidRPr="00BC4772">
              <w:rPr>
                <w:rFonts w:ascii="Arial" w:hAnsi="Arial" w:cs="Arial"/>
                <w:sz w:val="19"/>
                <w:szCs w:val="19"/>
              </w:rPr>
              <w:t>s</w:t>
            </w:r>
            <w:proofErr w:type="spellEnd"/>
          </w:p>
        </w:tc>
      </w:tr>
      <w:tr w:rsidR="00B02633" w:rsidRPr="00BC4772" w:rsidTr="00B02633">
        <w:trPr>
          <w:trHeight w:hRule="exact" w:val="1354"/>
        </w:trPr>
        <w:tc>
          <w:tcPr>
            <w:tcW w:w="2726" w:type="dxa"/>
            <w:tcBorders>
              <w:top w:val="single" w:sz="4" w:space="0" w:color="000000"/>
              <w:left w:val="single" w:sz="4" w:space="0" w:color="000000"/>
              <w:bottom w:val="single" w:sz="4" w:space="0" w:color="000000"/>
              <w:right w:val="single" w:sz="4" w:space="0" w:color="000000"/>
            </w:tcBorders>
          </w:tcPr>
          <w:p w:rsidR="00B02633" w:rsidRPr="00BC4772" w:rsidRDefault="00B02633">
            <w:pPr>
              <w:pStyle w:val="TableParagraph"/>
              <w:kinsoku w:val="0"/>
              <w:overflowPunct w:val="0"/>
              <w:spacing w:before="4" w:line="220" w:lineRule="exact"/>
              <w:rPr>
                <w:sz w:val="22"/>
                <w:szCs w:val="22"/>
              </w:rPr>
            </w:pPr>
          </w:p>
          <w:p w:rsidR="00B02633" w:rsidRPr="00BC4772" w:rsidRDefault="00B02633" w:rsidP="005947AC">
            <w:pPr>
              <w:pStyle w:val="TableParagraph"/>
              <w:kinsoku w:val="0"/>
              <w:overflowPunct w:val="0"/>
              <w:spacing w:line="245" w:lineRule="auto"/>
              <w:ind w:left="99" w:right="200"/>
            </w:pPr>
            <w:r>
              <w:rPr>
                <w:rFonts w:ascii="Arial" w:hAnsi="Arial" w:cs="Arial"/>
                <w:sz w:val="19"/>
                <w:szCs w:val="19"/>
              </w:rPr>
              <w:t>Publish on</w:t>
            </w:r>
            <w:r w:rsidRPr="00BC4772">
              <w:rPr>
                <w:rFonts w:ascii="Arial" w:hAnsi="Arial" w:cs="Arial"/>
                <w:spacing w:val="9"/>
                <w:sz w:val="19"/>
                <w:szCs w:val="19"/>
              </w:rPr>
              <w:t xml:space="preserve"> </w:t>
            </w:r>
            <w:r w:rsidRPr="00BC4772">
              <w:rPr>
                <w:rFonts w:ascii="Arial" w:hAnsi="Arial" w:cs="Arial"/>
                <w:sz w:val="19"/>
                <w:szCs w:val="19"/>
              </w:rPr>
              <w:t>S</w:t>
            </w:r>
            <w:r w:rsidRPr="00BC4772">
              <w:rPr>
                <w:rFonts w:ascii="Arial" w:hAnsi="Arial" w:cs="Arial"/>
                <w:spacing w:val="-1"/>
                <w:sz w:val="19"/>
                <w:szCs w:val="19"/>
              </w:rPr>
              <w:t>R</w:t>
            </w:r>
            <w:r w:rsidRPr="00BC4772">
              <w:rPr>
                <w:rFonts w:ascii="Arial" w:hAnsi="Arial" w:cs="Arial"/>
                <w:sz w:val="19"/>
                <w:szCs w:val="19"/>
              </w:rPr>
              <w:t>M</w:t>
            </w:r>
            <w:r w:rsidRPr="00BC4772">
              <w:rPr>
                <w:rFonts w:ascii="Arial" w:hAnsi="Arial" w:cs="Arial"/>
                <w:spacing w:val="11"/>
                <w:sz w:val="19"/>
                <w:szCs w:val="19"/>
              </w:rPr>
              <w:t xml:space="preserve"> </w:t>
            </w:r>
            <w:r>
              <w:rPr>
                <w:rFonts w:ascii="Arial" w:hAnsi="Arial" w:cs="Arial"/>
                <w:spacing w:val="-3"/>
                <w:sz w:val="19"/>
                <w:szCs w:val="19"/>
              </w:rPr>
              <w:t>the prequalification process to companies who confirm their participation.</w:t>
            </w:r>
            <w:r w:rsidRPr="00BC4772">
              <w:rPr>
                <w:rFonts w:ascii="Arial" w:hAnsi="Arial" w:cs="Arial"/>
                <w:w w:val="101"/>
                <w:sz w:val="19"/>
                <w:szCs w:val="19"/>
              </w:rPr>
              <w:t xml:space="preserve"> </w:t>
            </w:r>
          </w:p>
        </w:tc>
        <w:tc>
          <w:tcPr>
            <w:tcW w:w="2345" w:type="dxa"/>
            <w:tcBorders>
              <w:top w:val="single" w:sz="4" w:space="0" w:color="000000"/>
              <w:left w:val="single" w:sz="4" w:space="0" w:color="000000"/>
              <w:bottom w:val="single" w:sz="4" w:space="0" w:color="000000"/>
              <w:right w:val="single" w:sz="4" w:space="0" w:color="000000"/>
            </w:tcBorders>
          </w:tcPr>
          <w:p w:rsidR="00B02633" w:rsidRPr="00BC4772" w:rsidRDefault="00B02633">
            <w:pPr>
              <w:pStyle w:val="TableParagraph"/>
              <w:kinsoku w:val="0"/>
              <w:overflowPunct w:val="0"/>
              <w:spacing w:line="200" w:lineRule="exact"/>
              <w:rPr>
                <w:sz w:val="20"/>
                <w:szCs w:val="20"/>
              </w:rPr>
            </w:pPr>
          </w:p>
          <w:p w:rsidR="00B02633" w:rsidRPr="00BC4772" w:rsidRDefault="00B02633">
            <w:pPr>
              <w:pStyle w:val="TableParagraph"/>
              <w:kinsoku w:val="0"/>
              <w:overflowPunct w:val="0"/>
              <w:spacing w:before="20" w:line="220" w:lineRule="exact"/>
              <w:rPr>
                <w:sz w:val="22"/>
                <w:szCs w:val="22"/>
              </w:rPr>
            </w:pPr>
          </w:p>
          <w:p w:rsidR="00B02633" w:rsidRPr="00BC4772" w:rsidRDefault="00B02633">
            <w:pPr>
              <w:pStyle w:val="TableParagraph"/>
              <w:kinsoku w:val="0"/>
              <w:overflowPunct w:val="0"/>
              <w:spacing w:line="244" w:lineRule="auto"/>
              <w:ind w:left="99"/>
            </w:pPr>
            <w:r>
              <w:rPr>
                <w:rFonts w:ascii="Arial" w:hAnsi="Arial" w:cs="Arial"/>
                <w:sz w:val="19"/>
                <w:szCs w:val="19"/>
              </w:rPr>
              <w:t>Purchase website</w:t>
            </w:r>
            <w:r w:rsidRPr="00BC4772">
              <w:rPr>
                <w:rFonts w:ascii="Arial" w:hAnsi="Arial" w:cs="Arial"/>
                <w:w w:val="101"/>
                <w:sz w:val="19"/>
                <w:szCs w:val="19"/>
              </w:rPr>
              <w:t xml:space="preserve"> </w:t>
            </w:r>
            <w:r w:rsidRPr="00BC4772">
              <w:rPr>
                <w:rFonts w:ascii="Arial" w:hAnsi="Arial" w:cs="Arial"/>
                <w:spacing w:val="-1"/>
                <w:sz w:val="19"/>
                <w:szCs w:val="19"/>
              </w:rPr>
              <w:t>N</w:t>
            </w:r>
            <w:r w:rsidRPr="00BC4772">
              <w:rPr>
                <w:rFonts w:ascii="Arial" w:hAnsi="Arial" w:cs="Arial"/>
                <w:spacing w:val="1"/>
                <w:sz w:val="19"/>
                <w:szCs w:val="19"/>
              </w:rPr>
              <w:t>°</w:t>
            </w:r>
            <w:r w:rsidRPr="00BC4772">
              <w:rPr>
                <w:rFonts w:ascii="Calibri" w:hAnsi="Calibri" w:cs="Calibri"/>
                <w:spacing w:val="-3"/>
                <w:sz w:val="19"/>
                <w:szCs w:val="19"/>
              </w:rPr>
              <w:t>1</w:t>
            </w:r>
            <w:r w:rsidRPr="00BC4772">
              <w:rPr>
                <w:rFonts w:ascii="Calibri" w:hAnsi="Calibri" w:cs="Calibri"/>
                <w:sz w:val="19"/>
                <w:szCs w:val="19"/>
              </w:rPr>
              <w:t>70</w:t>
            </w:r>
            <w:r w:rsidRPr="00BC4772">
              <w:rPr>
                <w:rFonts w:ascii="Calibri" w:hAnsi="Calibri" w:cs="Calibri"/>
                <w:spacing w:val="1"/>
                <w:sz w:val="19"/>
                <w:szCs w:val="19"/>
              </w:rPr>
              <w:t>0</w:t>
            </w:r>
            <w:r w:rsidRPr="00BC4772">
              <w:rPr>
                <w:rFonts w:ascii="Calibri" w:hAnsi="Calibri" w:cs="Calibri"/>
                <w:sz w:val="19"/>
                <w:szCs w:val="19"/>
              </w:rPr>
              <w:t>001</w:t>
            </w:r>
            <w:r w:rsidRPr="00BC4772">
              <w:rPr>
                <w:rFonts w:ascii="Calibri" w:hAnsi="Calibri" w:cs="Calibri"/>
                <w:spacing w:val="1"/>
                <w:sz w:val="19"/>
                <w:szCs w:val="19"/>
              </w:rPr>
              <w:t>8</w:t>
            </w:r>
            <w:r w:rsidRPr="00BC4772">
              <w:rPr>
                <w:rFonts w:ascii="Calibri" w:hAnsi="Calibri" w:cs="Calibri"/>
                <w:spacing w:val="-3"/>
                <w:sz w:val="19"/>
                <w:szCs w:val="19"/>
              </w:rPr>
              <w:t>0</w:t>
            </w:r>
            <w:r w:rsidRPr="00BC4772">
              <w:rPr>
                <w:rFonts w:ascii="Calibri" w:hAnsi="Calibri" w:cs="Calibri"/>
                <w:sz w:val="19"/>
                <w:szCs w:val="19"/>
              </w:rPr>
              <w:t>0</w:t>
            </w:r>
          </w:p>
        </w:tc>
        <w:tc>
          <w:tcPr>
            <w:tcW w:w="1519" w:type="dxa"/>
            <w:tcBorders>
              <w:top w:val="single" w:sz="4" w:space="0" w:color="000000"/>
              <w:left w:val="single" w:sz="4" w:space="0" w:color="000000"/>
              <w:bottom w:val="single" w:sz="4" w:space="0" w:color="000000"/>
              <w:right w:val="single" w:sz="4" w:space="0" w:color="000000"/>
            </w:tcBorders>
            <w:vAlign w:val="center"/>
          </w:tcPr>
          <w:p w:rsidR="00B02633" w:rsidRPr="005D7855" w:rsidRDefault="00B02633" w:rsidP="00AC0467">
            <w:pPr>
              <w:jc w:val="center"/>
              <w:rPr>
                <w:rFonts w:ascii="Arial" w:hAnsi="Arial" w:cs="Arial"/>
                <w:sz w:val="20"/>
                <w:szCs w:val="20"/>
                <w:lang w:val="es-CL"/>
              </w:rPr>
            </w:pPr>
            <w:r>
              <w:rPr>
                <w:rFonts w:ascii="Arial" w:hAnsi="Arial" w:cs="Arial"/>
                <w:sz w:val="20"/>
                <w:szCs w:val="20"/>
                <w:lang w:val="es-CL"/>
              </w:rPr>
              <w:t>03</w:t>
            </w:r>
            <w:r w:rsidRPr="005D7855">
              <w:rPr>
                <w:rFonts w:ascii="Arial" w:hAnsi="Arial" w:cs="Arial"/>
                <w:sz w:val="20"/>
                <w:szCs w:val="20"/>
                <w:lang w:val="es-CL"/>
              </w:rPr>
              <w:t>/0</w:t>
            </w:r>
            <w:r>
              <w:rPr>
                <w:rFonts w:ascii="Arial" w:hAnsi="Arial" w:cs="Arial"/>
                <w:sz w:val="20"/>
                <w:szCs w:val="20"/>
                <w:lang w:val="es-CL"/>
              </w:rPr>
              <w:t>4</w:t>
            </w:r>
            <w:r w:rsidRPr="005D7855">
              <w:rPr>
                <w:rFonts w:ascii="Arial" w:hAnsi="Arial" w:cs="Arial"/>
                <w:sz w:val="20"/>
                <w:szCs w:val="20"/>
                <w:lang w:val="es-CL"/>
              </w:rPr>
              <w:t>/18</w:t>
            </w:r>
          </w:p>
        </w:tc>
        <w:tc>
          <w:tcPr>
            <w:tcW w:w="1344" w:type="dxa"/>
            <w:tcBorders>
              <w:top w:val="single" w:sz="4" w:space="0" w:color="000000"/>
              <w:left w:val="single" w:sz="4" w:space="0" w:color="000000"/>
              <w:bottom w:val="single" w:sz="4" w:space="0" w:color="000000"/>
              <w:right w:val="single" w:sz="4" w:space="0" w:color="000000"/>
            </w:tcBorders>
            <w:vAlign w:val="center"/>
          </w:tcPr>
          <w:p w:rsidR="00B02633" w:rsidRPr="005D7855" w:rsidRDefault="00B02633" w:rsidP="00AC0467">
            <w:pPr>
              <w:jc w:val="center"/>
              <w:rPr>
                <w:rFonts w:ascii="Arial" w:hAnsi="Arial" w:cs="Arial"/>
                <w:sz w:val="20"/>
                <w:szCs w:val="20"/>
                <w:lang w:val="es-CL"/>
              </w:rPr>
            </w:pPr>
            <w:r>
              <w:rPr>
                <w:rFonts w:ascii="Arial" w:hAnsi="Arial" w:cs="Arial"/>
                <w:sz w:val="20"/>
                <w:szCs w:val="20"/>
                <w:lang w:val="es-CL"/>
              </w:rPr>
              <w:t>03</w:t>
            </w:r>
            <w:r w:rsidRPr="005D7855">
              <w:rPr>
                <w:rFonts w:ascii="Arial" w:hAnsi="Arial" w:cs="Arial"/>
                <w:sz w:val="20"/>
                <w:szCs w:val="20"/>
                <w:lang w:val="es-CL"/>
              </w:rPr>
              <w:t>/0</w:t>
            </w:r>
            <w:r>
              <w:rPr>
                <w:rFonts w:ascii="Arial" w:hAnsi="Arial" w:cs="Arial"/>
                <w:sz w:val="20"/>
                <w:szCs w:val="20"/>
                <w:lang w:val="es-CL"/>
              </w:rPr>
              <w:t>4</w:t>
            </w:r>
            <w:r w:rsidRPr="005D7855">
              <w:rPr>
                <w:rFonts w:ascii="Arial" w:hAnsi="Arial" w:cs="Arial"/>
                <w:sz w:val="20"/>
                <w:szCs w:val="20"/>
                <w:lang w:val="es-CL"/>
              </w:rPr>
              <w:t>/18</w:t>
            </w:r>
          </w:p>
        </w:tc>
        <w:tc>
          <w:tcPr>
            <w:tcW w:w="1140" w:type="dxa"/>
            <w:tcBorders>
              <w:top w:val="single" w:sz="4" w:space="0" w:color="000000"/>
              <w:left w:val="single" w:sz="4" w:space="0" w:color="000000"/>
              <w:bottom w:val="single" w:sz="4" w:space="0" w:color="000000"/>
              <w:right w:val="single" w:sz="4" w:space="0" w:color="000000"/>
            </w:tcBorders>
          </w:tcPr>
          <w:p w:rsidR="00B02633" w:rsidRPr="00BC4772" w:rsidRDefault="00B02633">
            <w:pPr>
              <w:pStyle w:val="TableParagraph"/>
              <w:kinsoku w:val="0"/>
              <w:overflowPunct w:val="0"/>
              <w:spacing w:line="200" w:lineRule="exact"/>
              <w:rPr>
                <w:sz w:val="20"/>
                <w:szCs w:val="20"/>
              </w:rPr>
            </w:pPr>
          </w:p>
          <w:p w:rsidR="00B02633" w:rsidRPr="00BC4772" w:rsidRDefault="00B02633">
            <w:pPr>
              <w:pStyle w:val="TableParagraph"/>
              <w:kinsoku w:val="0"/>
              <w:overflowPunct w:val="0"/>
              <w:spacing w:before="7" w:line="240" w:lineRule="exact"/>
            </w:pPr>
          </w:p>
          <w:p w:rsidR="00B02633" w:rsidRPr="00BC4772" w:rsidRDefault="00B02633">
            <w:pPr>
              <w:pStyle w:val="TableParagraph"/>
              <w:kinsoku w:val="0"/>
              <w:overflowPunct w:val="0"/>
              <w:spacing w:line="245" w:lineRule="auto"/>
              <w:ind w:left="428" w:hanging="315"/>
            </w:pPr>
            <w:r>
              <w:rPr>
                <w:rFonts w:ascii="Arial" w:hAnsi="Arial" w:cs="Arial"/>
                <w:spacing w:val="1"/>
                <w:sz w:val="19"/>
                <w:szCs w:val="19"/>
              </w:rPr>
              <w:t>During the day</w:t>
            </w:r>
          </w:p>
        </w:tc>
      </w:tr>
      <w:tr w:rsidR="00B02633" w:rsidRPr="00BC4772" w:rsidTr="00B02633">
        <w:trPr>
          <w:trHeight w:hRule="exact" w:val="902"/>
        </w:trPr>
        <w:tc>
          <w:tcPr>
            <w:tcW w:w="2726" w:type="dxa"/>
            <w:tcBorders>
              <w:top w:val="single" w:sz="4" w:space="0" w:color="000000"/>
              <w:left w:val="single" w:sz="4" w:space="0" w:color="000000"/>
              <w:bottom w:val="single" w:sz="4" w:space="0" w:color="000000"/>
              <w:right w:val="single" w:sz="4" w:space="0" w:color="000000"/>
            </w:tcBorders>
          </w:tcPr>
          <w:p w:rsidR="00B02633" w:rsidRPr="00BC4772" w:rsidRDefault="00B02633">
            <w:pPr>
              <w:pStyle w:val="TableParagraph"/>
              <w:kinsoku w:val="0"/>
              <w:overflowPunct w:val="0"/>
              <w:spacing w:before="4" w:line="220" w:lineRule="exact"/>
              <w:rPr>
                <w:sz w:val="22"/>
                <w:szCs w:val="22"/>
              </w:rPr>
            </w:pPr>
          </w:p>
          <w:p w:rsidR="00B02633" w:rsidRPr="00BC4772" w:rsidRDefault="00B02633">
            <w:pPr>
              <w:pStyle w:val="TableParagraph"/>
              <w:kinsoku w:val="0"/>
              <w:overflowPunct w:val="0"/>
              <w:spacing w:line="245" w:lineRule="auto"/>
              <w:ind w:left="99" w:right="180"/>
            </w:pPr>
            <w:r>
              <w:rPr>
                <w:rFonts w:ascii="Arial" w:hAnsi="Arial" w:cs="Arial"/>
                <w:spacing w:val="-1"/>
                <w:sz w:val="19"/>
                <w:szCs w:val="19"/>
              </w:rPr>
              <w:t>Submission of prequalification information</w:t>
            </w:r>
          </w:p>
        </w:tc>
        <w:tc>
          <w:tcPr>
            <w:tcW w:w="2345" w:type="dxa"/>
            <w:tcBorders>
              <w:top w:val="single" w:sz="4" w:space="0" w:color="000000"/>
              <w:left w:val="single" w:sz="4" w:space="0" w:color="000000"/>
              <w:bottom w:val="single" w:sz="4" w:space="0" w:color="000000"/>
              <w:right w:val="single" w:sz="4" w:space="0" w:color="000000"/>
            </w:tcBorders>
          </w:tcPr>
          <w:p w:rsidR="00B02633" w:rsidRPr="00BC4772" w:rsidRDefault="00B02633">
            <w:pPr>
              <w:pStyle w:val="TableParagraph"/>
              <w:kinsoku w:val="0"/>
              <w:overflowPunct w:val="0"/>
              <w:spacing w:before="4" w:line="220" w:lineRule="exact"/>
              <w:rPr>
                <w:sz w:val="22"/>
                <w:szCs w:val="22"/>
              </w:rPr>
            </w:pPr>
          </w:p>
          <w:p w:rsidR="00B02633" w:rsidRPr="00BC4772" w:rsidRDefault="00B02633">
            <w:pPr>
              <w:pStyle w:val="TableParagraph"/>
              <w:kinsoku w:val="0"/>
              <w:overflowPunct w:val="0"/>
              <w:spacing w:line="245" w:lineRule="auto"/>
              <w:ind w:left="99"/>
            </w:pPr>
            <w:r>
              <w:rPr>
                <w:rFonts w:ascii="Arial" w:hAnsi="Arial" w:cs="Arial"/>
                <w:sz w:val="19"/>
                <w:szCs w:val="19"/>
              </w:rPr>
              <w:t>Purchase website</w:t>
            </w:r>
            <w:r w:rsidRPr="00BC4772">
              <w:rPr>
                <w:rFonts w:ascii="Arial" w:hAnsi="Arial" w:cs="Arial"/>
                <w:w w:val="101"/>
                <w:sz w:val="19"/>
                <w:szCs w:val="19"/>
              </w:rPr>
              <w:t xml:space="preserve"> </w:t>
            </w:r>
            <w:r w:rsidRPr="00BC4772">
              <w:rPr>
                <w:rFonts w:ascii="Arial" w:hAnsi="Arial" w:cs="Arial"/>
                <w:spacing w:val="-1"/>
                <w:sz w:val="19"/>
                <w:szCs w:val="19"/>
              </w:rPr>
              <w:t>N</w:t>
            </w:r>
            <w:r w:rsidRPr="00BC4772">
              <w:rPr>
                <w:rFonts w:ascii="Arial" w:hAnsi="Arial" w:cs="Arial"/>
                <w:spacing w:val="1"/>
                <w:sz w:val="19"/>
                <w:szCs w:val="19"/>
              </w:rPr>
              <w:t>°</w:t>
            </w:r>
            <w:r w:rsidRPr="00BC4772">
              <w:rPr>
                <w:rFonts w:ascii="Arial" w:hAnsi="Arial" w:cs="Arial"/>
                <w:spacing w:val="-3"/>
                <w:sz w:val="19"/>
                <w:szCs w:val="19"/>
              </w:rPr>
              <w:t>1</w:t>
            </w:r>
            <w:r w:rsidRPr="00BC4772">
              <w:rPr>
                <w:rFonts w:ascii="Arial" w:hAnsi="Arial" w:cs="Arial"/>
                <w:spacing w:val="1"/>
                <w:sz w:val="19"/>
                <w:szCs w:val="19"/>
              </w:rPr>
              <w:t>7</w:t>
            </w:r>
            <w:r w:rsidRPr="00BC4772">
              <w:rPr>
                <w:rFonts w:ascii="Arial" w:hAnsi="Arial" w:cs="Arial"/>
                <w:sz w:val="19"/>
                <w:szCs w:val="19"/>
              </w:rPr>
              <w:t>00001</w:t>
            </w:r>
            <w:r w:rsidRPr="00BC4772">
              <w:rPr>
                <w:rFonts w:ascii="Arial" w:hAnsi="Arial" w:cs="Arial"/>
                <w:spacing w:val="1"/>
                <w:sz w:val="19"/>
                <w:szCs w:val="19"/>
              </w:rPr>
              <w:t>8</w:t>
            </w:r>
            <w:r w:rsidRPr="00BC4772">
              <w:rPr>
                <w:rFonts w:ascii="Arial" w:hAnsi="Arial" w:cs="Arial"/>
                <w:spacing w:val="-3"/>
                <w:sz w:val="19"/>
                <w:szCs w:val="19"/>
              </w:rPr>
              <w:t>0</w:t>
            </w:r>
            <w:r w:rsidRPr="00BC4772">
              <w:rPr>
                <w:rFonts w:ascii="Arial" w:hAnsi="Arial" w:cs="Arial"/>
                <w:sz w:val="19"/>
                <w:szCs w:val="19"/>
              </w:rPr>
              <w:t>0</w:t>
            </w:r>
          </w:p>
        </w:tc>
        <w:tc>
          <w:tcPr>
            <w:tcW w:w="1519" w:type="dxa"/>
            <w:tcBorders>
              <w:top w:val="single" w:sz="4" w:space="0" w:color="000000"/>
              <w:left w:val="single" w:sz="4" w:space="0" w:color="000000"/>
              <w:bottom w:val="single" w:sz="4" w:space="0" w:color="000000"/>
              <w:right w:val="single" w:sz="4" w:space="0" w:color="000000"/>
            </w:tcBorders>
            <w:vAlign w:val="center"/>
          </w:tcPr>
          <w:p w:rsidR="00B02633" w:rsidRPr="005D7855" w:rsidRDefault="00B02633" w:rsidP="00AC0467">
            <w:pPr>
              <w:jc w:val="center"/>
              <w:rPr>
                <w:rFonts w:ascii="Arial" w:hAnsi="Arial" w:cs="Arial"/>
                <w:sz w:val="20"/>
                <w:szCs w:val="20"/>
                <w:lang w:val="es-CL"/>
              </w:rPr>
            </w:pPr>
            <w:r>
              <w:rPr>
                <w:rFonts w:ascii="Arial" w:hAnsi="Arial" w:cs="Arial"/>
                <w:sz w:val="20"/>
                <w:szCs w:val="20"/>
                <w:lang w:val="es-CL"/>
              </w:rPr>
              <w:t>03</w:t>
            </w:r>
            <w:r w:rsidRPr="005D7855">
              <w:rPr>
                <w:rFonts w:ascii="Arial" w:hAnsi="Arial" w:cs="Arial"/>
                <w:sz w:val="20"/>
                <w:szCs w:val="20"/>
                <w:lang w:val="es-CL"/>
              </w:rPr>
              <w:t>/0</w:t>
            </w:r>
            <w:r>
              <w:rPr>
                <w:rFonts w:ascii="Arial" w:hAnsi="Arial" w:cs="Arial"/>
                <w:sz w:val="20"/>
                <w:szCs w:val="20"/>
                <w:lang w:val="es-CL"/>
              </w:rPr>
              <w:t>4/</w:t>
            </w:r>
            <w:r w:rsidRPr="005D7855">
              <w:rPr>
                <w:rFonts w:ascii="Arial" w:hAnsi="Arial" w:cs="Arial"/>
                <w:sz w:val="20"/>
                <w:szCs w:val="20"/>
                <w:lang w:val="es-CL"/>
              </w:rPr>
              <w:t>18</w:t>
            </w:r>
          </w:p>
        </w:tc>
        <w:tc>
          <w:tcPr>
            <w:tcW w:w="1344" w:type="dxa"/>
            <w:tcBorders>
              <w:top w:val="single" w:sz="4" w:space="0" w:color="000000"/>
              <w:left w:val="single" w:sz="4" w:space="0" w:color="000000"/>
              <w:bottom w:val="single" w:sz="4" w:space="0" w:color="000000"/>
              <w:right w:val="single" w:sz="4" w:space="0" w:color="000000"/>
            </w:tcBorders>
            <w:vAlign w:val="center"/>
          </w:tcPr>
          <w:p w:rsidR="00B02633" w:rsidRPr="005D7855" w:rsidRDefault="00B02633" w:rsidP="00AC0467">
            <w:pPr>
              <w:jc w:val="center"/>
              <w:rPr>
                <w:rFonts w:ascii="Arial" w:hAnsi="Arial" w:cs="Arial"/>
                <w:sz w:val="20"/>
                <w:szCs w:val="20"/>
                <w:lang w:val="es-CL"/>
              </w:rPr>
            </w:pPr>
            <w:r>
              <w:rPr>
                <w:rFonts w:ascii="Arial" w:hAnsi="Arial" w:cs="Arial"/>
                <w:sz w:val="20"/>
                <w:szCs w:val="20"/>
                <w:lang w:val="es-CL"/>
              </w:rPr>
              <w:t>10</w:t>
            </w:r>
            <w:r w:rsidRPr="005D7855">
              <w:rPr>
                <w:rFonts w:ascii="Arial" w:hAnsi="Arial" w:cs="Arial"/>
                <w:sz w:val="20"/>
                <w:szCs w:val="20"/>
                <w:lang w:val="es-CL"/>
              </w:rPr>
              <w:t>/04/18</w:t>
            </w:r>
          </w:p>
        </w:tc>
        <w:tc>
          <w:tcPr>
            <w:tcW w:w="1140" w:type="dxa"/>
            <w:tcBorders>
              <w:top w:val="single" w:sz="4" w:space="0" w:color="000000"/>
              <w:left w:val="single" w:sz="4" w:space="0" w:color="000000"/>
              <w:bottom w:val="single" w:sz="4" w:space="0" w:color="000000"/>
              <w:right w:val="single" w:sz="4" w:space="0" w:color="000000"/>
            </w:tcBorders>
          </w:tcPr>
          <w:p w:rsidR="00B02633" w:rsidRPr="00BC4772" w:rsidRDefault="00B02633">
            <w:pPr>
              <w:pStyle w:val="TableParagraph"/>
              <w:kinsoku w:val="0"/>
              <w:overflowPunct w:val="0"/>
              <w:spacing w:before="7" w:line="130" w:lineRule="exact"/>
              <w:rPr>
                <w:sz w:val="13"/>
                <w:szCs w:val="13"/>
              </w:rPr>
            </w:pPr>
          </w:p>
          <w:p w:rsidR="00B02633" w:rsidRPr="00BC4772" w:rsidRDefault="00B02633">
            <w:pPr>
              <w:pStyle w:val="TableParagraph"/>
              <w:kinsoku w:val="0"/>
              <w:overflowPunct w:val="0"/>
              <w:spacing w:line="200" w:lineRule="exact"/>
              <w:rPr>
                <w:sz w:val="20"/>
                <w:szCs w:val="20"/>
              </w:rPr>
            </w:pPr>
          </w:p>
          <w:p w:rsidR="00B02633" w:rsidRPr="00BC4772" w:rsidRDefault="00B02633">
            <w:pPr>
              <w:pStyle w:val="TableParagraph"/>
              <w:kinsoku w:val="0"/>
              <w:overflowPunct w:val="0"/>
              <w:ind w:left="157"/>
            </w:pPr>
            <w:r w:rsidRPr="00BC4772">
              <w:rPr>
                <w:rFonts w:ascii="Arial" w:hAnsi="Arial" w:cs="Arial"/>
                <w:sz w:val="19"/>
                <w:szCs w:val="19"/>
              </w:rPr>
              <w:t>2</w:t>
            </w:r>
            <w:r w:rsidRPr="00BC4772">
              <w:rPr>
                <w:rFonts w:ascii="Arial" w:hAnsi="Arial" w:cs="Arial"/>
                <w:spacing w:val="-3"/>
                <w:sz w:val="19"/>
                <w:szCs w:val="19"/>
              </w:rPr>
              <w:t>3</w:t>
            </w:r>
            <w:r w:rsidRPr="00BC4772">
              <w:rPr>
                <w:rFonts w:ascii="Arial" w:hAnsi="Arial" w:cs="Arial"/>
                <w:spacing w:val="2"/>
                <w:sz w:val="19"/>
                <w:szCs w:val="19"/>
              </w:rPr>
              <w:t>:</w:t>
            </w:r>
            <w:r w:rsidRPr="00BC4772">
              <w:rPr>
                <w:rFonts w:ascii="Arial" w:hAnsi="Arial" w:cs="Arial"/>
                <w:sz w:val="19"/>
                <w:szCs w:val="19"/>
              </w:rPr>
              <w:t>59</w:t>
            </w:r>
            <w:r w:rsidRPr="00BC4772">
              <w:rPr>
                <w:rFonts w:ascii="Arial" w:hAnsi="Arial" w:cs="Arial"/>
                <w:spacing w:val="11"/>
                <w:sz w:val="19"/>
                <w:szCs w:val="19"/>
              </w:rPr>
              <w:t xml:space="preserve"> </w:t>
            </w:r>
            <w:proofErr w:type="spellStart"/>
            <w:r w:rsidRPr="00BC4772">
              <w:rPr>
                <w:rFonts w:ascii="Arial" w:hAnsi="Arial" w:cs="Arial"/>
                <w:spacing w:val="-3"/>
                <w:sz w:val="19"/>
                <w:szCs w:val="19"/>
              </w:rPr>
              <w:t>h</w:t>
            </w:r>
            <w:r w:rsidRPr="00BC4772">
              <w:rPr>
                <w:rFonts w:ascii="Arial" w:hAnsi="Arial" w:cs="Arial"/>
                <w:spacing w:val="1"/>
                <w:sz w:val="19"/>
                <w:szCs w:val="19"/>
              </w:rPr>
              <w:t>r</w:t>
            </w:r>
            <w:r w:rsidRPr="00BC4772">
              <w:rPr>
                <w:rFonts w:ascii="Arial" w:hAnsi="Arial" w:cs="Arial"/>
                <w:sz w:val="19"/>
                <w:szCs w:val="19"/>
              </w:rPr>
              <w:t>s</w:t>
            </w:r>
            <w:proofErr w:type="spellEnd"/>
          </w:p>
        </w:tc>
      </w:tr>
      <w:tr w:rsidR="00B02633" w:rsidRPr="00BC4772" w:rsidTr="00B02633">
        <w:trPr>
          <w:trHeight w:hRule="exact" w:val="683"/>
        </w:trPr>
        <w:tc>
          <w:tcPr>
            <w:tcW w:w="2726" w:type="dxa"/>
            <w:tcBorders>
              <w:top w:val="single" w:sz="4" w:space="0" w:color="000000"/>
              <w:left w:val="single" w:sz="4" w:space="0" w:color="000000"/>
              <w:bottom w:val="single" w:sz="2" w:space="0" w:color="000000"/>
              <w:right w:val="single" w:sz="4" w:space="0" w:color="000000"/>
            </w:tcBorders>
          </w:tcPr>
          <w:p w:rsidR="00B02633" w:rsidRPr="00BC4772" w:rsidRDefault="00B02633">
            <w:pPr>
              <w:pStyle w:val="TableParagraph"/>
              <w:kinsoku w:val="0"/>
              <w:overflowPunct w:val="0"/>
              <w:spacing w:before="6" w:line="220" w:lineRule="exact"/>
              <w:rPr>
                <w:sz w:val="22"/>
                <w:szCs w:val="22"/>
              </w:rPr>
            </w:pPr>
          </w:p>
          <w:p w:rsidR="00B02633" w:rsidRPr="00BC4772" w:rsidRDefault="00B02633">
            <w:pPr>
              <w:pStyle w:val="TableParagraph"/>
              <w:kinsoku w:val="0"/>
              <w:overflowPunct w:val="0"/>
              <w:ind w:left="99"/>
            </w:pPr>
            <w:r>
              <w:rPr>
                <w:rFonts w:ascii="Arial" w:hAnsi="Arial" w:cs="Arial"/>
                <w:spacing w:val="-1"/>
                <w:sz w:val="19"/>
                <w:szCs w:val="19"/>
              </w:rPr>
              <w:t>Results of the prequalification</w:t>
            </w:r>
          </w:p>
        </w:tc>
        <w:tc>
          <w:tcPr>
            <w:tcW w:w="2345" w:type="dxa"/>
            <w:tcBorders>
              <w:top w:val="single" w:sz="4" w:space="0" w:color="000000"/>
              <w:left w:val="single" w:sz="4" w:space="0" w:color="000000"/>
              <w:bottom w:val="single" w:sz="2" w:space="0" w:color="000000"/>
              <w:right w:val="single" w:sz="4" w:space="0" w:color="000000"/>
            </w:tcBorders>
          </w:tcPr>
          <w:p w:rsidR="00B02633" w:rsidRPr="00BC4772" w:rsidRDefault="00B02633">
            <w:pPr>
              <w:pStyle w:val="TableParagraph"/>
              <w:kinsoku w:val="0"/>
              <w:overflowPunct w:val="0"/>
              <w:spacing w:line="246" w:lineRule="auto"/>
              <w:ind w:left="99" w:right="176"/>
            </w:pPr>
            <w:r>
              <w:rPr>
                <w:rFonts w:ascii="Arial" w:hAnsi="Arial" w:cs="Arial"/>
                <w:sz w:val="19"/>
                <w:szCs w:val="19"/>
              </w:rPr>
              <w:t>Via email to the address provided by the proponent</w:t>
            </w:r>
          </w:p>
        </w:tc>
        <w:tc>
          <w:tcPr>
            <w:tcW w:w="1519" w:type="dxa"/>
            <w:tcBorders>
              <w:top w:val="single" w:sz="4" w:space="0" w:color="000000"/>
              <w:left w:val="single" w:sz="4" w:space="0" w:color="000000"/>
              <w:bottom w:val="single" w:sz="2" w:space="0" w:color="000000"/>
              <w:right w:val="single" w:sz="4" w:space="0" w:color="000000"/>
            </w:tcBorders>
            <w:vAlign w:val="center"/>
          </w:tcPr>
          <w:p w:rsidR="00B02633" w:rsidRPr="004B75D4" w:rsidRDefault="00B02633" w:rsidP="00AC0467">
            <w:pPr>
              <w:jc w:val="center"/>
              <w:rPr>
                <w:rFonts w:ascii="Arial" w:hAnsi="Arial" w:cs="Arial"/>
                <w:sz w:val="20"/>
                <w:szCs w:val="20"/>
                <w:lang w:val="es-CL"/>
              </w:rPr>
            </w:pPr>
          </w:p>
          <w:p w:rsidR="00B02633" w:rsidRPr="004B75D4" w:rsidRDefault="00B02633" w:rsidP="00AC0467">
            <w:pPr>
              <w:jc w:val="center"/>
              <w:rPr>
                <w:rFonts w:ascii="Arial" w:hAnsi="Arial" w:cs="Arial"/>
                <w:sz w:val="20"/>
                <w:szCs w:val="20"/>
                <w:lang w:val="es-CL"/>
              </w:rPr>
            </w:pPr>
          </w:p>
        </w:tc>
        <w:tc>
          <w:tcPr>
            <w:tcW w:w="1344" w:type="dxa"/>
            <w:tcBorders>
              <w:top w:val="single" w:sz="4" w:space="0" w:color="000000"/>
              <w:left w:val="single" w:sz="4" w:space="0" w:color="000000"/>
              <w:bottom w:val="single" w:sz="2" w:space="0" w:color="000000"/>
              <w:right w:val="single" w:sz="4" w:space="0" w:color="000000"/>
            </w:tcBorders>
            <w:vAlign w:val="center"/>
          </w:tcPr>
          <w:p w:rsidR="00B02633" w:rsidRDefault="00B02633" w:rsidP="00AC0467">
            <w:pPr>
              <w:jc w:val="center"/>
              <w:rPr>
                <w:rFonts w:ascii="Arial" w:hAnsi="Arial" w:cs="Arial"/>
                <w:sz w:val="20"/>
                <w:szCs w:val="20"/>
                <w:lang w:val="es-CL"/>
              </w:rPr>
            </w:pPr>
            <w:proofErr w:type="spellStart"/>
            <w:r>
              <w:rPr>
                <w:rFonts w:ascii="Arial" w:hAnsi="Arial" w:cs="Arial"/>
                <w:sz w:val="20"/>
                <w:szCs w:val="20"/>
                <w:lang w:val="es-CL"/>
              </w:rPr>
              <w:t>U</w:t>
            </w:r>
            <w:bookmarkStart w:id="0" w:name="_GoBack"/>
            <w:bookmarkEnd w:id="0"/>
            <w:r>
              <w:rPr>
                <w:rFonts w:ascii="Arial" w:hAnsi="Arial" w:cs="Arial"/>
                <w:sz w:val="20"/>
                <w:szCs w:val="20"/>
                <w:lang w:val="es-CL"/>
              </w:rPr>
              <w:t>ntil</w:t>
            </w:r>
            <w:proofErr w:type="spellEnd"/>
            <w:r w:rsidRPr="004B75D4">
              <w:rPr>
                <w:rFonts w:ascii="Arial" w:hAnsi="Arial" w:cs="Arial"/>
                <w:sz w:val="20"/>
                <w:szCs w:val="20"/>
                <w:lang w:val="es-CL"/>
              </w:rPr>
              <w:t xml:space="preserve"> </w:t>
            </w:r>
          </w:p>
          <w:p w:rsidR="00B02633" w:rsidRPr="004B75D4" w:rsidRDefault="00B02633" w:rsidP="00AC0467">
            <w:pPr>
              <w:jc w:val="center"/>
              <w:rPr>
                <w:rFonts w:ascii="Arial" w:hAnsi="Arial" w:cs="Arial"/>
                <w:sz w:val="20"/>
                <w:szCs w:val="20"/>
                <w:lang w:val="es-CL"/>
              </w:rPr>
            </w:pPr>
            <w:r>
              <w:rPr>
                <w:rFonts w:ascii="Arial" w:hAnsi="Arial" w:cs="Arial"/>
                <w:sz w:val="20"/>
                <w:szCs w:val="20"/>
                <w:lang w:val="es-CL"/>
              </w:rPr>
              <w:t>10/05/18</w:t>
            </w:r>
          </w:p>
        </w:tc>
        <w:tc>
          <w:tcPr>
            <w:tcW w:w="1140" w:type="dxa"/>
            <w:tcBorders>
              <w:top w:val="single" w:sz="4" w:space="0" w:color="000000"/>
              <w:left w:val="single" w:sz="4" w:space="0" w:color="000000"/>
              <w:bottom w:val="single" w:sz="2" w:space="0" w:color="000000"/>
              <w:right w:val="single" w:sz="4" w:space="0" w:color="000000"/>
            </w:tcBorders>
          </w:tcPr>
          <w:p w:rsidR="00B02633" w:rsidRPr="00BC4772" w:rsidRDefault="00B02633"/>
        </w:tc>
      </w:tr>
    </w:tbl>
    <w:p w:rsidR="009632A8" w:rsidRPr="00BC4772" w:rsidRDefault="009632A8">
      <w:pPr>
        <w:kinsoku w:val="0"/>
        <w:overflowPunct w:val="0"/>
        <w:spacing w:line="200" w:lineRule="exact"/>
        <w:rPr>
          <w:sz w:val="20"/>
          <w:szCs w:val="20"/>
        </w:rPr>
      </w:pPr>
    </w:p>
    <w:p w:rsidR="009632A8" w:rsidRPr="00BC4772" w:rsidRDefault="009632A8">
      <w:pPr>
        <w:kinsoku w:val="0"/>
        <w:overflowPunct w:val="0"/>
        <w:spacing w:line="200" w:lineRule="exact"/>
        <w:rPr>
          <w:sz w:val="20"/>
          <w:szCs w:val="20"/>
        </w:rPr>
      </w:pPr>
    </w:p>
    <w:p w:rsidR="009632A8" w:rsidRDefault="009632A8">
      <w:pPr>
        <w:kinsoku w:val="0"/>
        <w:overflowPunct w:val="0"/>
        <w:spacing w:line="200" w:lineRule="exact"/>
        <w:rPr>
          <w:sz w:val="20"/>
          <w:szCs w:val="20"/>
        </w:rPr>
      </w:pPr>
    </w:p>
    <w:p w:rsidR="000E2238" w:rsidRDefault="000E2238">
      <w:pPr>
        <w:kinsoku w:val="0"/>
        <w:overflowPunct w:val="0"/>
        <w:spacing w:line="200" w:lineRule="exact"/>
        <w:rPr>
          <w:sz w:val="20"/>
          <w:szCs w:val="20"/>
        </w:rPr>
      </w:pPr>
    </w:p>
    <w:p w:rsidR="000E2238" w:rsidRDefault="000E2238">
      <w:pPr>
        <w:kinsoku w:val="0"/>
        <w:overflowPunct w:val="0"/>
        <w:spacing w:line="200" w:lineRule="exact"/>
        <w:rPr>
          <w:sz w:val="20"/>
          <w:szCs w:val="20"/>
        </w:rPr>
      </w:pPr>
    </w:p>
    <w:p w:rsidR="000E2238" w:rsidRDefault="000E2238">
      <w:pPr>
        <w:kinsoku w:val="0"/>
        <w:overflowPunct w:val="0"/>
        <w:spacing w:line="200" w:lineRule="exact"/>
        <w:rPr>
          <w:sz w:val="20"/>
          <w:szCs w:val="20"/>
        </w:rPr>
      </w:pPr>
    </w:p>
    <w:p w:rsidR="000E2238" w:rsidRDefault="000E2238">
      <w:pPr>
        <w:kinsoku w:val="0"/>
        <w:overflowPunct w:val="0"/>
        <w:spacing w:line="200" w:lineRule="exact"/>
        <w:rPr>
          <w:sz w:val="20"/>
          <w:szCs w:val="20"/>
        </w:rPr>
      </w:pPr>
    </w:p>
    <w:p w:rsidR="000E2238" w:rsidRDefault="000E2238">
      <w:pPr>
        <w:kinsoku w:val="0"/>
        <w:overflowPunct w:val="0"/>
        <w:spacing w:line="200" w:lineRule="exact"/>
        <w:rPr>
          <w:sz w:val="20"/>
          <w:szCs w:val="20"/>
        </w:rPr>
      </w:pPr>
    </w:p>
    <w:p w:rsidR="000E2238" w:rsidRDefault="000E2238">
      <w:pPr>
        <w:kinsoku w:val="0"/>
        <w:overflowPunct w:val="0"/>
        <w:spacing w:line="200" w:lineRule="exact"/>
        <w:rPr>
          <w:sz w:val="20"/>
          <w:szCs w:val="20"/>
        </w:rPr>
      </w:pPr>
    </w:p>
    <w:p w:rsidR="000E2238" w:rsidRDefault="000E2238">
      <w:pPr>
        <w:kinsoku w:val="0"/>
        <w:overflowPunct w:val="0"/>
        <w:spacing w:line="200" w:lineRule="exact"/>
        <w:rPr>
          <w:sz w:val="20"/>
          <w:szCs w:val="20"/>
        </w:rPr>
      </w:pPr>
    </w:p>
    <w:p w:rsidR="000E2238" w:rsidRPr="00BC4772" w:rsidRDefault="000E2238">
      <w:pPr>
        <w:kinsoku w:val="0"/>
        <w:overflowPunct w:val="0"/>
        <w:spacing w:line="200" w:lineRule="exact"/>
        <w:rPr>
          <w:sz w:val="20"/>
          <w:szCs w:val="20"/>
        </w:rPr>
      </w:pPr>
    </w:p>
    <w:p w:rsidR="009632A8" w:rsidRPr="00BC4772" w:rsidRDefault="009632A8">
      <w:pPr>
        <w:kinsoku w:val="0"/>
        <w:overflowPunct w:val="0"/>
        <w:spacing w:before="10" w:line="200" w:lineRule="exact"/>
        <w:rPr>
          <w:sz w:val="20"/>
          <w:szCs w:val="20"/>
        </w:rPr>
      </w:pPr>
    </w:p>
    <w:p w:rsidR="009632A8" w:rsidRPr="00BC4772" w:rsidRDefault="005947AC">
      <w:pPr>
        <w:pStyle w:val="Ttulo3"/>
        <w:numPr>
          <w:ilvl w:val="0"/>
          <w:numId w:val="8"/>
        </w:numPr>
        <w:tabs>
          <w:tab w:val="left" w:pos="916"/>
        </w:tabs>
        <w:kinsoku w:val="0"/>
        <w:overflowPunct w:val="0"/>
        <w:ind w:left="916"/>
        <w:rPr>
          <w:b w:val="0"/>
          <w:bCs w:val="0"/>
        </w:rPr>
      </w:pPr>
      <w:r>
        <w:lastRenderedPageBreak/>
        <w:t>CODELCO PURCHASE ORDER AND REGIC</w:t>
      </w:r>
    </w:p>
    <w:p w:rsidR="009632A8" w:rsidRPr="00BC4772" w:rsidRDefault="009632A8">
      <w:pPr>
        <w:kinsoku w:val="0"/>
        <w:overflowPunct w:val="0"/>
        <w:spacing w:before="18" w:line="220" w:lineRule="exact"/>
        <w:rPr>
          <w:sz w:val="22"/>
          <w:szCs w:val="22"/>
        </w:rPr>
      </w:pPr>
    </w:p>
    <w:p w:rsidR="009632A8" w:rsidRPr="00BC4772" w:rsidRDefault="007E2A81">
      <w:pPr>
        <w:pStyle w:val="Textoindependiente"/>
        <w:kinsoku w:val="0"/>
        <w:overflowPunct w:val="0"/>
        <w:ind w:left="216"/>
      </w:pPr>
      <w:r>
        <w:t>To participate in this prequalification process they must be registered on:</w:t>
      </w:r>
    </w:p>
    <w:p w:rsidR="009632A8" w:rsidRPr="00BC4772" w:rsidRDefault="00C77DEF">
      <w:pPr>
        <w:kinsoku w:val="0"/>
        <w:overflowPunct w:val="0"/>
        <w:spacing w:before="2" w:line="280" w:lineRule="exact"/>
        <w:rPr>
          <w:sz w:val="28"/>
          <w:szCs w:val="28"/>
        </w:rPr>
      </w:pPr>
      <w:r>
        <w:rPr>
          <w:noProof/>
          <w:lang w:val="es-CL" w:eastAsia="es-CL"/>
        </w:rPr>
        <mc:AlternateContent>
          <mc:Choice Requires="wpg">
            <w:drawing>
              <wp:anchor distT="0" distB="0" distL="114300" distR="114300" simplePos="0" relativeHeight="251661824" behindDoc="1" locked="0" layoutInCell="0" allowOverlap="1" wp14:anchorId="797D268F" wp14:editId="513D418C">
                <wp:simplePos x="0" y="0"/>
                <wp:positionH relativeFrom="page">
                  <wp:posOffset>293370</wp:posOffset>
                </wp:positionH>
                <wp:positionV relativeFrom="page">
                  <wp:posOffset>750570</wp:posOffset>
                </wp:positionV>
                <wp:extent cx="6979285" cy="9198610"/>
                <wp:effectExtent l="0" t="0" r="0" b="0"/>
                <wp:wrapNone/>
                <wp:docPr id="11"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79285" cy="9198610"/>
                          <a:chOff x="462" y="1182"/>
                          <a:chExt cx="10991" cy="14486"/>
                        </a:xfrm>
                      </wpg:grpSpPr>
                      <wps:wsp>
                        <wps:cNvPr id="12" name="Freeform 56"/>
                        <wps:cNvSpPr>
                          <a:spLocks/>
                        </wps:cNvSpPr>
                        <wps:spPr bwMode="auto">
                          <a:xfrm>
                            <a:off x="467" y="1187"/>
                            <a:ext cx="10980" cy="20"/>
                          </a:xfrm>
                          <a:custGeom>
                            <a:avLst/>
                            <a:gdLst>
                              <a:gd name="T0" fmla="*/ 0 w 10980"/>
                              <a:gd name="T1" fmla="*/ 0 h 20"/>
                              <a:gd name="T2" fmla="*/ 10979 w 10980"/>
                              <a:gd name="T3" fmla="*/ 0 h 20"/>
                            </a:gdLst>
                            <a:ahLst/>
                            <a:cxnLst>
                              <a:cxn ang="0">
                                <a:pos x="T0" y="T1"/>
                              </a:cxn>
                              <a:cxn ang="0">
                                <a:pos x="T2" y="T3"/>
                              </a:cxn>
                            </a:cxnLst>
                            <a:rect l="0" t="0" r="r" b="b"/>
                            <a:pathLst>
                              <a:path w="10980" h="20">
                                <a:moveTo>
                                  <a:pt x="0" y="0"/>
                                </a:moveTo>
                                <a:lnTo>
                                  <a:pt x="1097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57"/>
                        <wps:cNvSpPr>
                          <a:spLocks/>
                        </wps:cNvSpPr>
                        <wps:spPr bwMode="auto">
                          <a:xfrm>
                            <a:off x="472" y="1192"/>
                            <a:ext cx="20" cy="14465"/>
                          </a:xfrm>
                          <a:custGeom>
                            <a:avLst/>
                            <a:gdLst>
                              <a:gd name="T0" fmla="*/ 0 w 20"/>
                              <a:gd name="T1" fmla="*/ 0 h 14465"/>
                              <a:gd name="T2" fmla="*/ 0 w 20"/>
                              <a:gd name="T3" fmla="*/ 14464 h 14465"/>
                            </a:gdLst>
                            <a:ahLst/>
                            <a:cxnLst>
                              <a:cxn ang="0">
                                <a:pos x="T0" y="T1"/>
                              </a:cxn>
                              <a:cxn ang="0">
                                <a:pos x="T2" y="T3"/>
                              </a:cxn>
                            </a:cxnLst>
                            <a:rect l="0" t="0" r="r" b="b"/>
                            <a:pathLst>
                              <a:path w="20" h="14465">
                                <a:moveTo>
                                  <a:pt x="0" y="0"/>
                                </a:moveTo>
                                <a:lnTo>
                                  <a:pt x="0" y="14464"/>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58"/>
                        <wps:cNvSpPr>
                          <a:spLocks/>
                        </wps:cNvSpPr>
                        <wps:spPr bwMode="auto">
                          <a:xfrm>
                            <a:off x="11443" y="1192"/>
                            <a:ext cx="20" cy="14465"/>
                          </a:xfrm>
                          <a:custGeom>
                            <a:avLst/>
                            <a:gdLst>
                              <a:gd name="T0" fmla="*/ 0 w 20"/>
                              <a:gd name="T1" fmla="*/ 0 h 14465"/>
                              <a:gd name="T2" fmla="*/ 0 w 20"/>
                              <a:gd name="T3" fmla="*/ 14464 h 14465"/>
                            </a:gdLst>
                            <a:ahLst/>
                            <a:cxnLst>
                              <a:cxn ang="0">
                                <a:pos x="T0" y="T1"/>
                              </a:cxn>
                              <a:cxn ang="0">
                                <a:pos x="T2" y="T3"/>
                              </a:cxn>
                            </a:cxnLst>
                            <a:rect l="0" t="0" r="r" b="b"/>
                            <a:pathLst>
                              <a:path w="20" h="14465">
                                <a:moveTo>
                                  <a:pt x="0" y="0"/>
                                </a:moveTo>
                                <a:lnTo>
                                  <a:pt x="0" y="14464"/>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59"/>
                        <wps:cNvSpPr>
                          <a:spLocks/>
                        </wps:cNvSpPr>
                        <wps:spPr bwMode="auto">
                          <a:xfrm>
                            <a:off x="467" y="15662"/>
                            <a:ext cx="10980" cy="20"/>
                          </a:xfrm>
                          <a:custGeom>
                            <a:avLst/>
                            <a:gdLst>
                              <a:gd name="T0" fmla="*/ 0 w 10980"/>
                              <a:gd name="T1" fmla="*/ 0 h 20"/>
                              <a:gd name="T2" fmla="*/ 10979 w 10980"/>
                              <a:gd name="T3" fmla="*/ 0 h 20"/>
                            </a:gdLst>
                            <a:ahLst/>
                            <a:cxnLst>
                              <a:cxn ang="0">
                                <a:pos x="T0" y="T1"/>
                              </a:cxn>
                              <a:cxn ang="0">
                                <a:pos x="T2" y="T3"/>
                              </a:cxn>
                            </a:cxnLst>
                            <a:rect l="0" t="0" r="r" b="b"/>
                            <a:pathLst>
                              <a:path w="10980" h="20">
                                <a:moveTo>
                                  <a:pt x="0" y="0"/>
                                </a:moveTo>
                                <a:lnTo>
                                  <a:pt x="1097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id="Group 55" o:spid="_x0000_s1026" style="position:absolute;margin-left:23.1pt;margin-top:59.1pt;width:549.55pt;height:724.3pt;z-index:-251654656;mso-position-horizontal-relative:page;mso-position-vertical-relative:page" coordorigin="462,1182" coordsize="10991,1448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" o:allowincell="f">
                <v:polyline id="Freeform 56" o:spid="_x0000_s1027" style="position:absolute;visibility:visible;mso-wrap-style:square;v-text-anchor:top" points="467,1187,11446,1187" coordsize="10980,2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7dH8wgAA&#10;ANsAAAAPAAAAZHJzL2Rvd25yZXYueG1sRE9Ni8IwEL0L/ocwC15EU8siWo0iSsGDl1UX9jg2Y1u2&#10;mZQm2uqv3ywI3ubxPme57kwl7tS40rKCyTgCQZxZXXKu4HxKRzMQziNrrCyTggc5WK/6vSUm2rb8&#10;Rfejz0UIYZeggsL7OpHSZQUZdGNbEwfuahuDPsAml7rBNoSbSsZRNJUGSw4NBda0LSj7Pd6MAjv9&#10;2Zl2WEXzQ/ucf8bpd3bZpEoNPrrNAoSnzr/FL/deh/kx/P8SDpCrP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7t0fzCAAAA2wAAAA8AAAAAAAAAAAAAAAAAlwIAAGRycy9kb3du&#10;cmV2LnhtbFBLBQYAAAAABAAEAPUAAACGAwAAAAA=&#10;" filled="f" strokeweight=".58pt">
                  <v:path arrowok="t" o:connecttype="custom" o:connectlocs="0,0;10979,0" o:connectangles="0,0"/>
                </v:polyline>
                <v:polyline id="Freeform 57" o:spid="_x0000_s1028" style="position:absolute;visibility:visible;mso-wrap-style:square;v-text-anchor:top" points="472,1192,472,15656" coordsize="20,1446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EU0NmwQAA&#10;ANsAAAAPAAAAZHJzL2Rvd25yZXYueG1sRE9LawIxEL4X/A9hhF6KZmuhymoUFQRbevFx8Dhsxs3q&#10;ZhKSVNd/3xQKvc3H95zZorOtuFGIjWMFr8MCBHHldMO1guNhM5iAiAlZY+uYFDwowmLee5phqd2d&#10;d3Tbp1rkEI4lKjAp+VLKWBmyGIfOE2fu7ILFlGGopQ54z+G2laOieJcWG84NBj2tDVXX/bdVUHyE&#10;ZoX+9LL98ic9/rysrZk8lHrud8spiERd+hf/ubc6z3+D31/yAXL+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BFNDZsEAAADbAAAADwAAAAAAAAAAAAAAAACXAgAAZHJzL2Rvd25y&#10;ZXYueG1sUEsFBgAAAAAEAAQA9QAAAIUDAAAAAA==&#10;" filled="f" strokeweight="7365emu">
                  <v:path arrowok="t" o:connecttype="custom" o:connectlocs="0,0;0,14464" o:connectangles="0,0"/>
                </v:polyline>
                <v:polyline id="Freeform 58" o:spid="_x0000_s1029" style="position:absolute;visibility:visible;mso-wrap-style:square;v-text-anchor:top" points="11443,1192,11443,15656" coordsize="20,1446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LutsSwQAA&#10;ANsAAAAPAAAAZHJzL2Rvd25yZXYueG1sRE9LawIxEL4X/A9hhF6KZiulymoUFQRbevFx8Dhsxs3q&#10;ZhKSVNd/3xQKvc3H95zZorOtuFGIjWMFr8MCBHHldMO1guNhM5iAiAlZY+uYFDwowmLee5phqd2d&#10;d3Tbp1rkEI4lKjAp+VLKWBmyGIfOE2fu7ILFlGGopQ54z+G2laOieJcWG84NBj2tDVXX/bdVUHyE&#10;ZoX+9LL98ic9/rysrZk8lHrud8spiERd+hf/ubc6z3+D31/yAXL+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i7rbEsEAAADbAAAADwAAAAAAAAAAAAAAAACXAgAAZHJzL2Rvd25y&#10;ZXYueG1sUEsFBgAAAAAEAAQA9QAAAIUDAAAAAA==&#10;" filled="f" strokeweight="7365emu">
                  <v:path arrowok="t" o:connecttype="custom" o:connectlocs="0,0;0,14464" o:connectangles="0,0"/>
                </v:polyline>
                <v:polyline id="Freeform 59" o:spid="_x0000_s1030" style="position:absolute;visibility:visible;mso-wrap-style:square;v-text-anchor:top" points="467,15662,11446,15662" coordsize="10980,2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BEmIxAAA&#10;ANsAAAAPAAAAZHJzL2Rvd25yZXYueG1sRE9Na8JAEL0X/A/LFHopulFsMKmriCXQg5dGhR6n2WkS&#10;mp0N2TVJ/fVuoeBtHu9z1tvRNKKnztWWFcxnEQjiwuqaSwWnYzZdgXAeWWNjmRT8koPtZvKwxlTb&#10;gT+oz30pQgi7FBVU3replK6oyKCb2ZY4cN+2M+gD7EqpOxxCuGnkIopiabDm0FBhS/uKip/8YhTY&#10;+PPNDM9NlByGa7JcZOfia5cp9fQ47l5BeBr9Xfzvftdh/gv8/RIOkJsb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QQRJiMQAAADbAAAADwAAAAAAAAAAAAAAAACXAgAAZHJzL2Rv&#10;d25yZXYueG1sUEsFBgAAAAAEAAQA9QAAAIgDAAAAAA==&#10;" filled="f" strokeweight=".58pt">
                  <v:path arrowok="t" o:connecttype="custom" o:connectlocs="0,0;10979,0" o:connectangles="0,0"/>
                </v:polyline>
                <w10:wrap anchorx="page" anchory="page"/>
              </v:group>
            </w:pict>
          </mc:Fallback>
        </mc:AlternateContent>
      </w:r>
    </w:p>
    <w:p w:rsidR="009F314B" w:rsidRPr="009F314B" w:rsidRDefault="009F314B" w:rsidP="009F314B">
      <w:pPr>
        <w:numPr>
          <w:ilvl w:val="0"/>
          <w:numId w:val="11"/>
        </w:numPr>
        <w:kinsoku w:val="0"/>
        <w:overflowPunct w:val="0"/>
        <w:spacing w:before="6" w:line="276" w:lineRule="auto"/>
        <w:rPr>
          <w:rFonts w:ascii="Arial" w:hAnsi="Arial" w:cs="Arial"/>
          <w:spacing w:val="-1"/>
          <w:sz w:val="19"/>
          <w:szCs w:val="19"/>
        </w:rPr>
      </w:pPr>
      <w:r w:rsidRPr="009F314B">
        <w:rPr>
          <w:rFonts w:ascii="Arial" w:hAnsi="Arial" w:cs="Arial"/>
          <w:spacing w:val="-1"/>
          <w:sz w:val="19"/>
          <w:szCs w:val="19"/>
        </w:rPr>
        <w:t>Registration of REGIC Suppliers.</w:t>
      </w:r>
    </w:p>
    <w:p w:rsidR="009F314B" w:rsidRPr="009F314B" w:rsidRDefault="009F314B" w:rsidP="009F314B">
      <w:pPr>
        <w:kinsoku w:val="0"/>
        <w:overflowPunct w:val="0"/>
        <w:spacing w:before="6" w:line="276" w:lineRule="auto"/>
        <w:ind w:left="709"/>
        <w:rPr>
          <w:rFonts w:ascii="Arial" w:hAnsi="Arial" w:cs="Arial"/>
          <w:spacing w:val="-1"/>
          <w:sz w:val="19"/>
          <w:szCs w:val="19"/>
        </w:rPr>
      </w:pPr>
      <w:r w:rsidRPr="009F314B">
        <w:rPr>
          <w:rFonts w:ascii="Arial" w:hAnsi="Arial" w:cs="Arial"/>
          <w:spacing w:val="-1"/>
          <w:sz w:val="19"/>
          <w:szCs w:val="19"/>
        </w:rPr>
        <w:t>To register with REGIC, companies must enter:</w:t>
      </w:r>
    </w:p>
    <w:p w:rsidR="009F314B" w:rsidRPr="009F314B" w:rsidRDefault="009F314B" w:rsidP="009F314B">
      <w:pPr>
        <w:kinsoku w:val="0"/>
        <w:overflowPunct w:val="0"/>
        <w:spacing w:before="6" w:line="276" w:lineRule="auto"/>
        <w:ind w:left="709"/>
        <w:rPr>
          <w:rFonts w:ascii="Arial" w:hAnsi="Arial" w:cs="Arial"/>
          <w:spacing w:val="-1"/>
          <w:sz w:val="19"/>
          <w:szCs w:val="19"/>
        </w:rPr>
      </w:pPr>
      <w:r w:rsidRPr="009F314B">
        <w:rPr>
          <w:rFonts w:ascii="Arial" w:hAnsi="Arial" w:cs="Arial"/>
          <w:spacing w:val="-1"/>
          <w:sz w:val="19"/>
          <w:szCs w:val="19"/>
        </w:rPr>
        <w:t>https://www.regic.cl/registracioncodelco/</w:t>
      </w:r>
    </w:p>
    <w:p w:rsidR="009F314B" w:rsidRPr="009F314B" w:rsidRDefault="009F314B" w:rsidP="009F314B">
      <w:pPr>
        <w:kinsoku w:val="0"/>
        <w:overflowPunct w:val="0"/>
        <w:spacing w:before="6" w:line="276" w:lineRule="auto"/>
        <w:ind w:left="709"/>
        <w:rPr>
          <w:rFonts w:ascii="Arial" w:hAnsi="Arial" w:cs="Arial"/>
          <w:spacing w:val="-1"/>
          <w:sz w:val="19"/>
          <w:szCs w:val="19"/>
        </w:rPr>
      </w:pPr>
    </w:p>
    <w:p w:rsidR="009F314B" w:rsidRPr="009F314B" w:rsidRDefault="009F314B" w:rsidP="009F314B">
      <w:pPr>
        <w:kinsoku w:val="0"/>
        <w:overflowPunct w:val="0"/>
        <w:spacing w:before="6" w:line="276" w:lineRule="auto"/>
        <w:ind w:left="709"/>
        <w:rPr>
          <w:rFonts w:ascii="Arial" w:hAnsi="Arial" w:cs="Arial"/>
          <w:spacing w:val="-1"/>
          <w:sz w:val="19"/>
          <w:szCs w:val="19"/>
        </w:rPr>
      </w:pPr>
      <w:r w:rsidRPr="009F314B">
        <w:rPr>
          <w:rFonts w:ascii="Arial" w:hAnsi="Arial" w:cs="Arial"/>
          <w:spacing w:val="-1"/>
          <w:sz w:val="19"/>
          <w:szCs w:val="19"/>
        </w:rPr>
        <w:t>In case of questions or doubts about the registration and use of REGIC, the company must communicate between Monday to Friday between 09:00 and 18:30 h, directly through the website www.achilles.com/chile, at mail: chile@achilles.com or by phone (+562) 2585 9600.</w:t>
      </w:r>
    </w:p>
    <w:p w:rsidR="009F314B" w:rsidRPr="009F314B" w:rsidRDefault="009F314B" w:rsidP="009F314B">
      <w:pPr>
        <w:kinsoku w:val="0"/>
        <w:overflowPunct w:val="0"/>
        <w:spacing w:before="6" w:line="276" w:lineRule="auto"/>
        <w:ind w:left="709"/>
        <w:rPr>
          <w:rFonts w:ascii="Arial" w:hAnsi="Arial" w:cs="Arial"/>
          <w:spacing w:val="-1"/>
          <w:sz w:val="19"/>
          <w:szCs w:val="19"/>
        </w:rPr>
      </w:pPr>
    </w:p>
    <w:p w:rsidR="009F314B" w:rsidRDefault="009F314B" w:rsidP="009F314B">
      <w:pPr>
        <w:kinsoku w:val="0"/>
        <w:overflowPunct w:val="0"/>
        <w:spacing w:before="6" w:line="276" w:lineRule="auto"/>
        <w:ind w:left="709"/>
        <w:rPr>
          <w:rFonts w:ascii="Arial" w:hAnsi="Arial" w:cs="Arial"/>
          <w:spacing w:val="-1"/>
          <w:sz w:val="19"/>
          <w:szCs w:val="19"/>
        </w:rPr>
      </w:pPr>
      <w:r w:rsidRPr="009F314B">
        <w:rPr>
          <w:rFonts w:ascii="Arial" w:hAnsi="Arial" w:cs="Arial"/>
          <w:spacing w:val="-1"/>
          <w:sz w:val="19"/>
          <w:szCs w:val="19"/>
        </w:rPr>
        <w:t>Once the registration process has begun in REGIC, the company must request its confirmation mail of participation in this prequalification, a provisional registration for 30 days for the platform of the CODELCO Purchasing Portal.</w:t>
      </w:r>
    </w:p>
    <w:p w:rsidR="009F314B" w:rsidRDefault="009F314B" w:rsidP="009F314B">
      <w:pPr>
        <w:kinsoku w:val="0"/>
        <w:overflowPunct w:val="0"/>
        <w:spacing w:before="6" w:line="276" w:lineRule="auto"/>
        <w:ind w:left="709"/>
        <w:rPr>
          <w:rFonts w:ascii="Arial" w:hAnsi="Arial" w:cs="Arial"/>
          <w:spacing w:val="-1"/>
          <w:sz w:val="19"/>
          <w:szCs w:val="19"/>
        </w:rPr>
      </w:pPr>
    </w:p>
    <w:p w:rsidR="009F314B" w:rsidRPr="009F314B" w:rsidRDefault="009F314B" w:rsidP="009F314B">
      <w:pPr>
        <w:numPr>
          <w:ilvl w:val="0"/>
          <w:numId w:val="11"/>
        </w:numPr>
        <w:kinsoku w:val="0"/>
        <w:overflowPunct w:val="0"/>
        <w:spacing w:before="6" w:line="276" w:lineRule="auto"/>
        <w:rPr>
          <w:rFonts w:ascii="Arial" w:hAnsi="Arial" w:cs="Arial"/>
          <w:spacing w:val="-1"/>
          <w:sz w:val="19"/>
          <w:szCs w:val="19"/>
        </w:rPr>
      </w:pPr>
      <w:r w:rsidRPr="009F314B">
        <w:rPr>
          <w:rFonts w:ascii="Arial" w:hAnsi="Arial" w:cs="Arial"/>
          <w:spacing w:val="-1"/>
          <w:sz w:val="19"/>
          <w:szCs w:val="19"/>
        </w:rPr>
        <w:t>CODELCO Shopping Portal.</w:t>
      </w:r>
    </w:p>
    <w:p w:rsidR="009632A8" w:rsidRDefault="009F314B" w:rsidP="009F314B">
      <w:pPr>
        <w:kinsoku w:val="0"/>
        <w:overflowPunct w:val="0"/>
        <w:spacing w:before="6" w:line="276" w:lineRule="auto"/>
        <w:ind w:left="709"/>
        <w:rPr>
          <w:rFonts w:ascii="Arial" w:hAnsi="Arial" w:cs="Arial"/>
          <w:spacing w:val="-1"/>
          <w:sz w:val="19"/>
          <w:szCs w:val="19"/>
        </w:rPr>
      </w:pPr>
      <w:r w:rsidRPr="009F314B">
        <w:rPr>
          <w:rFonts w:ascii="Arial" w:hAnsi="Arial" w:cs="Arial"/>
          <w:spacing w:val="-1"/>
          <w:sz w:val="19"/>
          <w:szCs w:val="19"/>
        </w:rPr>
        <w:t>In case of questions or doubts about the access and use of the Purchasing Portal, the company must communicate between Monday and Friday between 8:30 and 7:00 p.m., directly to: portalcompras@codelco.cl or to the telephone (+562 2818 5765</w:t>
      </w:r>
      <w:r>
        <w:rPr>
          <w:rFonts w:ascii="Arial" w:hAnsi="Arial" w:cs="Arial"/>
          <w:spacing w:val="-1"/>
          <w:sz w:val="19"/>
          <w:szCs w:val="19"/>
        </w:rPr>
        <w:t>).</w:t>
      </w:r>
    </w:p>
    <w:p w:rsidR="009F314B" w:rsidRPr="009F314B" w:rsidRDefault="009F314B" w:rsidP="009F314B">
      <w:pPr>
        <w:kinsoku w:val="0"/>
        <w:overflowPunct w:val="0"/>
        <w:spacing w:before="6" w:line="276" w:lineRule="auto"/>
        <w:ind w:left="709"/>
        <w:rPr>
          <w:rFonts w:ascii="Arial" w:hAnsi="Arial" w:cs="Arial"/>
          <w:sz w:val="13"/>
          <w:szCs w:val="13"/>
        </w:rPr>
      </w:pPr>
    </w:p>
    <w:p w:rsidR="009632A8" w:rsidRPr="00BC4772" w:rsidRDefault="009F314B">
      <w:pPr>
        <w:pStyle w:val="Ttulo3"/>
        <w:numPr>
          <w:ilvl w:val="0"/>
          <w:numId w:val="8"/>
        </w:numPr>
        <w:tabs>
          <w:tab w:val="left" w:pos="816"/>
        </w:tabs>
        <w:kinsoku w:val="0"/>
        <w:overflowPunct w:val="0"/>
        <w:ind w:left="816"/>
        <w:rPr>
          <w:b w:val="0"/>
          <w:bCs w:val="0"/>
        </w:rPr>
      </w:pPr>
      <w:r>
        <w:rPr>
          <w:spacing w:val="-1"/>
        </w:rPr>
        <w:t>CONFIRMATION OF THE PARTICIPATION INTENT</w:t>
      </w:r>
    </w:p>
    <w:p w:rsidR="009632A8" w:rsidRPr="00BC4772" w:rsidRDefault="009632A8">
      <w:pPr>
        <w:kinsoku w:val="0"/>
        <w:overflowPunct w:val="0"/>
        <w:spacing w:before="15" w:line="220" w:lineRule="exact"/>
        <w:rPr>
          <w:sz w:val="22"/>
          <w:szCs w:val="22"/>
        </w:rPr>
      </w:pPr>
    </w:p>
    <w:p w:rsidR="009F314B" w:rsidRPr="009F314B" w:rsidRDefault="009F314B" w:rsidP="009F314B">
      <w:pPr>
        <w:kinsoku w:val="0"/>
        <w:overflowPunct w:val="0"/>
        <w:spacing w:before="6" w:line="276" w:lineRule="auto"/>
        <w:ind w:left="709"/>
        <w:rPr>
          <w:rFonts w:ascii="Arial" w:hAnsi="Arial" w:cs="Arial"/>
          <w:spacing w:val="-1"/>
          <w:sz w:val="19"/>
          <w:szCs w:val="19"/>
        </w:rPr>
      </w:pPr>
      <w:r w:rsidRPr="009F314B">
        <w:rPr>
          <w:rFonts w:ascii="Arial" w:hAnsi="Arial" w:cs="Arial"/>
          <w:spacing w:val="-1"/>
          <w:sz w:val="19"/>
          <w:szCs w:val="19"/>
        </w:rPr>
        <w:t>To confirm your participation, the company must send an email to:</w:t>
      </w:r>
    </w:p>
    <w:p w:rsidR="009F314B" w:rsidRDefault="009F314B" w:rsidP="009F314B">
      <w:pPr>
        <w:kinsoku w:val="0"/>
        <w:overflowPunct w:val="0"/>
        <w:spacing w:before="6" w:line="276" w:lineRule="auto"/>
        <w:ind w:left="709"/>
        <w:rPr>
          <w:rFonts w:ascii="Arial" w:hAnsi="Arial" w:cs="Arial"/>
          <w:spacing w:val="-1"/>
          <w:sz w:val="19"/>
          <w:szCs w:val="19"/>
        </w:rPr>
      </w:pPr>
      <w:r w:rsidRPr="009F314B">
        <w:rPr>
          <w:rFonts w:ascii="Arial" w:hAnsi="Arial" w:cs="Arial"/>
          <w:spacing w:val="-1"/>
          <w:sz w:val="19"/>
          <w:szCs w:val="19"/>
        </w:rPr>
        <w:t>precalificacion.Pcaren@codelco.cl, attaching:</w:t>
      </w:r>
    </w:p>
    <w:p w:rsidR="009F314B" w:rsidRPr="009F314B" w:rsidRDefault="009F314B" w:rsidP="009F314B">
      <w:pPr>
        <w:kinsoku w:val="0"/>
        <w:overflowPunct w:val="0"/>
        <w:spacing w:before="6" w:line="276" w:lineRule="auto"/>
        <w:ind w:left="709"/>
        <w:rPr>
          <w:rFonts w:ascii="Arial" w:hAnsi="Arial" w:cs="Arial"/>
          <w:spacing w:val="-1"/>
          <w:sz w:val="19"/>
          <w:szCs w:val="19"/>
        </w:rPr>
      </w:pPr>
    </w:p>
    <w:p w:rsidR="009F314B" w:rsidRDefault="009F314B" w:rsidP="009F314B">
      <w:pPr>
        <w:numPr>
          <w:ilvl w:val="2"/>
          <w:numId w:val="5"/>
        </w:numPr>
        <w:kinsoku w:val="0"/>
        <w:overflowPunct w:val="0"/>
        <w:spacing w:before="6" w:line="276" w:lineRule="auto"/>
        <w:ind w:left="1418"/>
        <w:rPr>
          <w:rFonts w:ascii="Arial" w:hAnsi="Arial" w:cs="Arial"/>
          <w:spacing w:val="-1"/>
          <w:sz w:val="19"/>
          <w:szCs w:val="19"/>
        </w:rPr>
      </w:pPr>
      <w:r w:rsidRPr="009F314B">
        <w:rPr>
          <w:rFonts w:ascii="Arial" w:hAnsi="Arial" w:cs="Arial"/>
          <w:spacing w:val="-1"/>
          <w:sz w:val="19"/>
          <w:szCs w:val="19"/>
        </w:rPr>
        <w:t>Copy of this Summary of the Prequalification process, signed by your Legal Representative, as a sign of acceptance of the terms and conditions set out in this document.</w:t>
      </w:r>
    </w:p>
    <w:p w:rsidR="009F314B" w:rsidRDefault="009F314B" w:rsidP="009F314B">
      <w:pPr>
        <w:kinsoku w:val="0"/>
        <w:overflowPunct w:val="0"/>
        <w:spacing w:before="6" w:line="276" w:lineRule="auto"/>
        <w:ind w:left="1418"/>
        <w:rPr>
          <w:rFonts w:ascii="Arial" w:hAnsi="Arial" w:cs="Arial"/>
          <w:spacing w:val="-1"/>
          <w:sz w:val="19"/>
          <w:szCs w:val="19"/>
        </w:rPr>
      </w:pPr>
    </w:p>
    <w:p w:rsidR="009632A8" w:rsidRPr="009F314B" w:rsidRDefault="009F314B" w:rsidP="009F314B">
      <w:pPr>
        <w:numPr>
          <w:ilvl w:val="2"/>
          <w:numId w:val="5"/>
        </w:numPr>
        <w:kinsoku w:val="0"/>
        <w:overflowPunct w:val="0"/>
        <w:spacing w:before="6" w:line="276" w:lineRule="auto"/>
        <w:ind w:left="1418"/>
        <w:rPr>
          <w:rFonts w:ascii="Arial" w:hAnsi="Arial" w:cs="Arial"/>
          <w:spacing w:val="-1"/>
          <w:sz w:val="19"/>
          <w:szCs w:val="19"/>
        </w:rPr>
      </w:pPr>
      <w:r w:rsidRPr="009F314B">
        <w:rPr>
          <w:rFonts w:ascii="Arial" w:hAnsi="Arial" w:cs="Arial"/>
          <w:spacing w:val="-1"/>
          <w:sz w:val="19"/>
          <w:szCs w:val="19"/>
        </w:rPr>
        <w:t>The following complete information table:</w:t>
      </w:r>
    </w:p>
    <w:p w:rsidR="009F314B" w:rsidRPr="009F314B" w:rsidRDefault="009F314B" w:rsidP="009F314B">
      <w:pPr>
        <w:kinsoku w:val="0"/>
        <w:overflowPunct w:val="0"/>
        <w:spacing w:before="6" w:line="276" w:lineRule="auto"/>
        <w:ind w:left="1069"/>
        <w:rPr>
          <w:rFonts w:ascii="Arial" w:hAnsi="Arial" w:cs="Arial"/>
          <w:spacing w:val="-1"/>
          <w:sz w:val="19"/>
          <w:szCs w:val="19"/>
        </w:rPr>
      </w:pPr>
    </w:p>
    <w:tbl>
      <w:tblPr>
        <w:tblW w:w="0" w:type="auto"/>
        <w:tblInd w:w="1106" w:type="dxa"/>
        <w:tblLayout w:type="fixed"/>
        <w:tblCellMar>
          <w:left w:w="0" w:type="dxa"/>
          <w:right w:w="0" w:type="dxa"/>
        </w:tblCellMar>
        <w:tblLook w:val="0000" w:firstRow="0" w:lastRow="0" w:firstColumn="0" w:lastColumn="0" w:noHBand="0" w:noVBand="0"/>
      </w:tblPr>
      <w:tblGrid>
        <w:gridCol w:w="2160"/>
        <w:gridCol w:w="4462"/>
      </w:tblGrid>
      <w:tr w:rsidR="009632A8" w:rsidRPr="00BC4772" w:rsidTr="00090249">
        <w:trPr>
          <w:trHeight w:hRule="exact" w:val="256"/>
        </w:trPr>
        <w:tc>
          <w:tcPr>
            <w:tcW w:w="2160" w:type="dxa"/>
            <w:tcBorders>
              <w:top w:val="single" w:sz="2" w:space="0" w:color="000000"/>
              <w:left w:val="single" w:sz="4" w:space="0" w:color="000000"/>
              <w:bottom w:val="single" w:sz="4" w:space="0" w:color="000000"/>
              <w:right w:val="single" w:sz="4" w:space="0" w:color="000000"/>
            </w:tcBorders>
          </w:tcPr>
          <w:p w:rsidR="009632A8" w:rsidRPr="00BC4772" w:rsidRDefault="00090249">
            <w:pPr>
              <w:pStyle w:val="TableParagraph"/>
              <w:kinsoku w:val="0"/>
              <w:overflowPunct w:val="0"/>
              <w:spacing w:before="5"/>
              <w:ind w:left="99"/>
            </w:pPr>
            <w:r>
              <w:rPr>
                <w:rFonts w:ascii="Arial" w:hAnsi="Arial" w:cs="Arial"/>
                <w:b/>
                <w:bCs/>
                <w:spacing w:val="-1"/>
                <w:sz w:val="19"/>
                <w:szCs w:val="19"/>
              </w:rPr>
              <w:t>Company RUT</w:t>
            </w:r>
          </w:p>
        </w:tc>
        <w:tc>
          <w:tcPr>
            <w:tcW w:w="4462" w:type="dxa"/>
            <w:tcBorders>
              <w:top w:val="single" w:sz="2" w:space="0" w:color="000000"/>
              <w:left w:val="single" w:sz="4" w:space="0" w:color="000000"/>
              <w:bottom w:val="single" w:sz="4" w:space="0" w:color="000000"/>
              <w:right w:val="single" w:sz="4" w:space="0" w:color="000000"/>
            </w:tcBorders>
          </w:tcPr>
          <w:p w:rsidR="009632A8" w:rsidRPr="00BC4772" w:rsidRDefault="009632A8"/>
        </w:tc>
      </w:tr>
      <w:tr w:rsidR="009632A8" w:rsidRPr="00BC4772" w:rsidTr="00090249">
        <w:trPr>
          <w:trHeight w:hRule="exact" w:val="257"/>
        </w:trPr>
        <w:tc>
          <w:tcPr>
            <w:tcW w:w="2160" w:type="dxa"/>
            <w:tcBorders>
              <w:top w:val="single" w:sz="4" w:space="0" w:color="000000"/>
              <w:left w:val="single" w:sz="4" w:space="0" w:color="000000"/>
              <w:bottom w:val="single" w:sz="4" w:space="0" w:color="000000"/>
              <w:right w:val="single" w:sz="4" w:space="0" w:color="000000"/>
            </w:tcBorders>
          </w:tcPr>
          <w:p w:rsidR="009632A8" w:rsidRPr="00BC4772" w:rsidRDefault="00090249">
            <w:pPr>
              <w:pStyle w:val="TableParagraph"/>
              <w:kinsoku w:val="0"/>
              <w:overflowPunct w:val="0"/>
              <w:spacing w:before="3"/>
              <w:ind w:left="99"/>
            </w:pPr>
            <w:r>
              <w:rPr>
                <w:rFonts w:ascii="Arial" w:hAnsi="Arial" w:cs="Arial"/>
                <w:b/>
                <w:bCs/>
                <w:spacing w:val="-1"/>
                <w:sz w:val="19"/>
                <w:szCs w:val="19"/>
              </w:rPr>
              <w:t>Name</w:t>
            </w:r>
          </w:p>
        </w:tc>
        <w:tc>
          <w:tcPr>
            <w:tcW w:w="4462" w:type="dxa"/>
            <w:tcBorders>
              <w:top w:val="single" w:sz="4" w:space="0" w:color="000000"/>
              <w:left w:val="single" w:sz="4" w:space="0" w:color="000000"/>
              <w:bottom w:val="single" w:sz="4" w:space="0" w:color="000000"/>
              <w:right w:val="single" w:sz="4" w:space="0" w:color="000000"/>
            </w:tcBorders>
          </w:tcPr>
          <w:p w:rsidR="009632A8" w:rsidRPr="00BC4772" w:rsidRDefault="009632A8"/>
        </w:tc>
      </w:tr>
      <w:tr w:rsidR="009632A8" w:rsidRPr="00BC4772" w:rsidTr="00090249">
        <w:trPr>
          <w:trHeight w:hRule="exact" w:val="254"/>
        </w:trPr>
        <w:tc>
          <w:tcPr>
            <w:tcW w:w="2160" w:type="dxa"/>
            <w:tcBorders>
              <w:top w:val="single" w:sz="4" w:space="0" w:color="000000"/>
              <w:left w:val="single" w:sz="4" w:space="0" w:color="000000"/>
              <w:bottom w:val="single" w:sz="4" w:space="0" w:color="000000"/>
              <w:right w:val="single" w:sz="4" w:space="0" w:color="000000"/>
            </w:tcBorders>
          </w:tcPr>
          <w:p w:rsidR="009632A8" w:rsidRPr="00BC4772" w:rsidRDefault="00090249">
            <w:pPr>
              <w:pStyle w:val="TableParagraph"/>
              <w:kinsoku w:val="0"/>
              <w:overflowPunct w:val="0"/>
              <w:spacing w:before="5"/>
              <w:ind w:left="99"/>
            </w:pPr>
            <w:r>
              <w:rPr>
                <w:rFonts w:ascii="Arial" w:hAnsi="Arial" w:cs="Arial"/>
                <w:b/>
                <w:bCs/>
                <w:spacing w:val="-1"/>
                <w:sz w:val="19"/>
                <w:szCs w:val="19"/>
              </w:rPr>
              <w:t>Address</w:t>
            </w:r>
          </w:p>
        </w:tc>
        <w:tc>
          <w:tcPr>
            <w:tcW w:w="4462" w:type="dxa"/>
            <w:tcBorders>
              <w:top w:val="single" w:sz="4" w:space="0" w:color="000000"/>
              <w:left w:val="single" w:sz="4" w:space="0" w:color="000000"/>
              <w:bottom w:val="single" w:sz="4" w:space="0" w:color="000000"/>
              <w:right w:val="single" w:sz="4" w:space="0" w:color="000000"/>
            </w:tcBorders>
          </w:tcPr>
          <w:p w:rsidR="009632A8" w:rsidRPr="00BC4772" w:rsidRDefault="009632A8"/>
        </w:tc>
      </w:tr>
      <w:tr w:rsidR="009632A8" w:rsidRPr="00BC4772" w:rsidTr="00090249">
        <w:trPr>
          <w:trHeight w:hRule="exact" w:val="257"/>
        </w:trPr>
        <w:tc>
          <w:tcPr>
            <w:tcW w:w="2160" w:type="dxa"/>
            <w:tcBorders>
              <w:top w:val="single" w:sz="4" w:space="0" w:color="000000"/>
              <w:left w:val="single" w:sz="4" w:space="0" w:color="000000"/>
              <w:bottom w:val="single" w:sz="4" w:space="0" w:color="000000"/>
              <w:right w:val="single" w:sz="4" w:space="0" w:color="000000"/>
            </w:tcBorders>
          </w:tcPr>
          <w:p w:rsidR="009632A8" w:rsidRPr="00BC4772" w:rsidRDefault="00090249">
            <w:pPr>
              <w:pStyle w:val="TableParagraph"/>
              <w:kinsoku w:val="0"/>
              <w:overflowPunct w:val="0"/>
              <w:spacing w:before="5"/>
              <w:ind w:left="99"/>
            </w:pPr>
            <w:r>
              <w:rPr>
                <w:rFonts w:ascii="Arial" w:hAnsi="Arial" w:cs="Arial"/>
                <w:b/>
                <w:bCs/>
                <w:spacing w:val="-1"/>
                <w:sz w:val="19"/>
                <w:szCs w:val="19"/>
              </w:rPr>
              <w:t>Commune</w:t>
            </w:r>
          </w:p>
        </w:tc>
        <w:tc>
          <w:tcPr>
            <w:tcW w:w="4462" w:type="dxa"/>
            <w:tcBorders>
              <w:top w:val="single" w:sz="4" w:space="0" w:color="000000"/>
              <w:left w:val="single" w:sz="4" w:space="0" w:color="000000"/>
              <w:bottom w:val="single" w:sz="4" w:space="0" w:color="000000"/>
              <w:right w:val="single" w:sz="4" w:space="0" w:color="000000"/>
            </w:tcBorders>
          </w:tcPr>
          <w:p w:rsidR="009632A8" w:rsidRPr="00BC4772" w:rsidRDefault="009632A8"/>
        </w:tc>
      </w:tr>
      <w:tr w:rsidR="009632A8" w:rsidRPr="00BC4772" w:rsidTr="00090249">
        <w:trPr>
          <w:trHeight w:hRule="exact" w:val="257"/>
        </w:trPr>
        <w:tc>
          <w:tcPr>
            <w:tcW w:w="2160" w:type="dxa"/>
            <w:tcBorders>
              <w:top w:val="single" w:sz="4" w:space="0" w:color="000000"/>
              <w:left w:val="single" w:sz="4" w:space="0" w:color="000000"/>
              <w:bottom w:val="single" w:sz="4" w:space="0" w:color="000000"/>
              <w:right w:val="single" w:sz="4" w:space="0" w:color="000000"/>
            </w:tcBorders>
          </w:tcPr>
          <w:p w:rsidR="009632A8" w:rsidRPr="00BC4772" w:rsidRDefault="00090249">
            <w:pPr>
              <w:pStyle w:val="TableParagraph"/>
              <w:kinsoku w:val="0"/>
              <w:overflowPunct w:val="0"/>
              <w:spacing w:before="5"/>
              <w:ind w:left="99"/>
            </w:pPr>
            <w:r>
              <w:rPr>
                <w:rFonts w:ascii="Arial" w:hAnsi="Arial" w:cs="Arial"/>
                <w:b/>
                <w:bCs/>
                <w:spacing w:val="-1"/>
                <w:sz w:val="19"/>
                <w:szCs w:val="19"/>
              </w:rPr>
              <w:t>City</w:t>
            </w:r>
          </w:p>
        </w:tc>
        <w:tc>
          <w:tcPr>
            <w:tcW w:w="4462" w:type="dxa"/>
            <w:tcBorders>
              <w:top w:val="single" w:sz="4" w:space="0" w:color="000000"/>
              <w:left w:val="single" w:sz="4" w:space="0" w:color="000000"/>
              <w:bottom w:val="single" w:sz="4" w:space="0" w:color="000000"/>
              <w:right w:val="single" w:sz="4" w:space="0" w:color="000000"/>
            </w:tcBorders>
          </w:tcPr>
          <w:p w:rsidR="009632A8" w:rsidRPr="00BC4772" w:rsidRDefault="009632A8"/>
        </w:tc>
      </w:tr>
      <w:tr w:rsidR="009632A8" w:rsidRPr="00BC4772" w:rsidTr="00090249">
        <w:trPr>
          <w:trHeight w:hRule="exact" w:val="254"/>
        </w:trPr>
        <w:tc>
          <w:tcPr>
            <w:tcW w:w="2160" w:type="dxa"/>
            <w:tcBorders>
              <w:top w:val="single" w:sz="4" w:space="0" w:color="000000"/>
              <w:left w:val="single" w:sz="4" w:space="0" w:color="000000"/>
              <w:bottom w:val="single" w:sz="4" w:space="0" w:color="000000"/>
              <w:right w:val="single" w:sz="4" w:space="0" w:color="000000"/>
            </w:tcBorders>
          </w:tcPr>
          <w:p w:rsidR="009632A8" w:rsidRPr="00BC4772" w:rsidRDefault="00090249">
            <w:pPr>
              <w:pStyle w:val="TableParagraph"/>
              <w:kinsoku w:val="0"/>
              <w:overflowPunct w:val="0"/>
              <w:spacing w:before="3"/>
              <w:ind w:left="99"/>
            </w:pPr>
            <w:r>
              <w:rPr>
                <w:rFonts w:ascii="Arial" w:hAnsi="Arial" w:cs="Arial"/>
                <w:b/>
                <w:bCs/>
                <w:spacing w:val="-3"/>
                <w:sz w:val="19"/>
                <w:szCs w:val="19"/>
              </w:rPr>
              <w:t>Country</w:t>
            </w:r>
          </w:p>
        </w:tc>
        <w:tc>
          <w:tcPr>
            <w:tcW w:w="4462" w:type="dxa"/>
            <w:tcBorders>
              <w:top w:val="single" w:sz="4" w:space="0" w:color="000000"/>
              <w:left w:val="single" w:sz="4" w:space="0" w:color="000000"/>
              <w:bottom w:val="single" w:sz="4" w:space="0" w:color="000000"/>
              <w:right w:val="single" w:sz="4" w:space="0" w:color="000000"/>
            </w:tcBorders>
          </w:tcPr>
          <w:p w:rsidR="009632A8" w:rsidRPr="00BC4772" w:rsidRDefault="009632A8"/>
        </w:tc>
      </w:tr>
      <w:tr w:rsidR="009632A8" w:rsidRPr="00BC4772" w:rsidTr="00090249">
        <w:trPr>
          <w:trHeight w:hRule="exact" w:val="257"/>
        </w:trPr>
        <w:tc>
          <w:tcPr>
            <w:tcW w:w="2160" w:type="dxa"/>
            <w:tcBorders>
              <w:top w:val="single" w:sz="4" w:space="0" w:color="000000"/>
              <w:left w:val="single" w:sz="4" w:space="0" w:color="000000"/>
              <w:bottom w:val="single" w:sz="4" w:space="0" w:color="000000"/>
              <w:right w:val="single" w:sz="4" w:space="0" w:color="000000"/>
            </w:tcBorders>
          </w:tcPr>
          <w:p w:rsidR="009632A8" w:rsidRPr="00BC4772" w:rsidRDefault="00090249">
            <w:pPr>
              <w:pStyle w:val="TableParagraph"/>
              <w:kinsoku w:val="0"/>
              <w:overflowPunct w:val="0"/>
              <w:spacing w:before="5"/>
              <w:ind w:left="99"/>
            </w:pPr>
            <w:r>
              <w:rPr>
                <w:rFonts w:ascii="Arial" w:hAnsi="Arial" w:cs="Arial"/>
                <w:b/>
                <w:bCs/>
                <w:spacing w:val="-1"/>
                <w:sz w:val="19"/>
                <w:szCs w:val="19"/>
              </w:rPr>
              <w:t>Phone number</w:t>
            </w:r>
          </w:p>
        </w:tc>
        <w:tc>
          <w:tcPr>
            <w:tcW w:w="4462" w:type="dxa"/>
            <w:tcBorders>
              <w:top w:val="single" w:sz="4" w:space="0" w:color="000000"/>
              <w:left w:val="single" w:sz="4" w:space="0" w:color="000000"/>
              <w:bottom w:val="single" w:sz="4" w:space="0" w:color="000000"/>
              <w:right w:val="single" w:sz="4" w:space="0" w:color="000000"/>
            </w:tcBorders>
          </w:tcPr>
          <w:p w:rsidR="009632A8" w:rsidRPr="00BC4772" w:rsidRDefault="009632A8"/>
        </w:tc>
      </w:tr>
      <w:tr w:rsidR="009632A8" w:rsidRPr="00BC4772" w:rsidTr="00090249">
        <w:trPr>
          <w:trHeight w:hRule="exact" w:val="254"/>
        </w:trPr>
        <w:tc>
          <w:tcPr>
            <w:tcW w:w="2160" w:type="dxa"/>
            <w:tcBorders>
              <w:top w:val="single" w:sz="4" w:space="0" w:color="000000"/>
              <w:left w:val="single" w:sz="4" w:space="0" w:color="000000"/>
              <w:bottom w:val="single" w:sz="4" w:space="0" w:color="000000"/>
              <w:right w:val="single" w:sz="4" w:space="0" w:color="000000"/>
            </w:tcBorders>
          </w:tcPr>
          <w:p w:rsidR="009632A8" w:rsidRPr="00BC4772" w:rsidRDefault="00090249">
            <w:pPr>
              <w:pStyle w:val="TableParagraph"/>
              <w:kinsoku w:val="0"/>
              <w:overflowPunct w:val="0"/>
              <w:spacing w:before="5"/>
              <w:ind w:left="99"/>
            </w:pPr>
            <w:r>
              <w:rPr>
                <w:rFonts w:ascii="Arial" w:hAnsi="Arial" w:cs="Arial"/>
                <w:b/>
                <w:bCs/>
                <w:spacing w:val="-1"/>
                <w:sz w:val="19"/>
                <w:szCs w:val="19"/>
              </w:rPr>
              <w:t>Contact name</w:t>
            </w:r>
          </w:p>
        </w:tc>
        <w:tc>
          <w:tcPr>
            <w:tcW w:w="4462" w:type="dxa"/>
            <w:tcBorders>
              <w:top w:val="single" w:sz="4" w:space="0" w:color="000000"/>
              <w:left w:val="single" w:sz="4" w:space="0" w:color="000000"/>
              <w:bottom w:val="single" w:sz="4" w:space="0" w:color="000000"/>
              <w:right w:val="single" w:sz="4" w:space="0" w:color="000000"/>
            </w:tcBorders>
          </w:tcPr>
          <w:p w:rsidR="009632A8" w:rsidRPr="00BC4772" w:rsidRDefault="009632A8"/>
        </w:tc>
      </w:tr>
      <w:tr w:rsidR="009632A8" w:rsidRPr="00BC4772" w:rsidTr="00090249">
        <w:trPr>
          <w:trHeight w:hRule="exact" w:val="257"/>
        </w:trPr>
        <w:tc>
          <w:tcPr>
            <w:tcW w:w="2160" w:type="dxa"/>
            <w:tcBorders>
              <w:top w:val="single" w:sz="4" w:space="0" w:color="000000"/>
              <w:left w:val="single" w:sz="4" w:space="0" w:color="000000"/>
              <w:bottom w:val="single" w:sz="4" w:space="0" w:color="000000"/>
              <w:right w:val="single" w:sz="4" w:space="0" w:color="000000"/>
            </w:tcBorders>
          </w:tcPr>
          <w:p w:rsidR="009632A8" w:rsidRPr="00BC4772" w:rsidRDefault="00090249">
            <w:pPr>
              <w:pStyle w:val="TableParagraph"/>
              <w:kinsoku w:val="0"/>
              <w:overflowPunct w:val="0"/>
              <w:spacing w:before="5"/>
              <w:ind w:left="99"/>
            </w:pPr>
            <w:r>
              <w:rPr>
                <w:rFonts w:ascii="Arial" w:hAnsi="Arial" w:cs="Arial"/>
                <w:b/>
                <w:bCs/>
                <w:spacing w:val="-1"/>
                <w:sz w:val="19"/>
                <w:szCs w:val="19"/>
              </w:rPr>
              <w:t>Position of the contact</w:t>
            </w:r>
          </w:p>
        </w:tc>
        <w:tc>
          <w:tcPr>
            <w:tcW w:w="4462" w:type="dxa"/>
            <w:tcBorders>
              <w:top w:val="single" w:sz="4" w:space="0" w:color="000000"/>
              <w:left w:val="single" w:sz="4" w:space="0" w:color="000000"/>
              <w:bottom w:val="single" w:sz="4" w:space="0" w:color="000000"/>
              <w:right w:val="single" w:sz="4" w:space="0" w:color="000000"/>
            </w:tcBorders>
          </w:tcPr>
          <w:p w:rsidR="009632A8" w:rsidRPr="00BC4772" w:rsidRDefault="009632A8"/>
        </w:tc>
      </w:tr>
      <w:tr w:rsidR="009632A8" w:rsidRPr="00BC4772" w:rsidTr="00090249">
        <w:trPr>
          <w:trHeight w:hRule="exact" w:val="254"/>
        </w:trPr>
        <w:tc>
          <w:tcPr>
            <w:tcW w:w="2160" w:type="dxa"/>
            <w:tcBorders>
              <w:top w:val="single" w:sz="4" w:space="0" w:color="000000"/>
              <w:left w:val="single" w:sz="4" w:space="0" w:color="000000"/>
              <w:bottom w:val="single" w:sz="4" w:space="0" w:color="000000"/>
              <w:right w:val="single" w:sz="4" w:space="0" w:color="000000"/>
            </w:tcBorders>
          </w:tcPr>
          <w:p w:rsidR="009632A8" w:rsidRPr="00BC4772" w:rsidRDefault="00090249">
            <w:pPr>
              <w:pStyle w:val="TableParagraph"/>
              <w:kinsoku w:val="0"/>
              <w:overflowPunct w:val="0"/>
              <w:spacing w:before="5"/>
              <w:ind w:left="99"/>
            </w:pPr>
            <w:r>
              <w:rPr>
                <w:rFonts w:ascii="Arial" w:hAnsi="Arial" w:cs="Arial"/>
                <w:b/>
                <w:bCs/>
                <w:spacing w:val="-3"/>
                <w:sz w:val="19"/>
                <w:szCs w:val="19"/>
              </w:rPr>
              <w:t>Contact email</w:t>
            </w:r>
          </w:p>
        </w:tc>
        <w:tc>
          <w:tcPr>
            <w:tcW w:w="4462" w:type="dxa"/>
            <w:tcBorders>
              <w:top w:val="single" w:sz="4" w:space="0" w:color="000000"/>
              <w:left w:val="single" w:sz="4" w:space="0" w:color="000000"/>
              <w:bottom w:val="single" w:sz="4" w:space="0" w:color="000000"/>
              <w:right w:val="single" w:sz="4" w:space="0" w:color="000000"/>
            </w:tcBorders>
          </w:tcPr>
          <w:p w:rsidR="009632A8" w:rsidRPr="00BC4772" w:rsidRDefault="009632A8"/>
        </w:tc>
      </w:tr>
      <w:tr w:rsidR="009632A8" w:rsidRPr="00BC4772" w:rsidTr="00090249">
        <w:trPr>
          <w:trHeight w:hRule="exact" w:val="257"/>
        </w:trPr>
        <w:tc>
          <w:tcPr>
            <w:tcW w:w="2160" w:type="dxa"/>
            <w:tcBorders>
              <w:top w:val="single" w:sz="4" w:space="0" w:color="000000"/>
              <w:left w:val="single" w:sz="4" w:space="0" w:color="000000"/>
              <w:bottom w:val="single" w:sz="4" w:space="0" w:color="000000"/>
              <w:right w:val="single" w:sz="4" w:space="0" w:color="000000"/>
            </w:tcBorders>
          </w:tcPr>
          <w:p w:rsidR="009632A8" w:rsidRPr="00BC4772" w:rsidRDefault="00090249">
            <w:pPr>
              <w:pStyle w:val="TableParagraph"/>
              <w:kinsoku w:val="0"/>
              <w:overflowPunct w:val="0"/>
              <w:spacing w:before="5"/>
              <w:ind w:left="99"/>
            </w:pPr>
            <w:r>
              <w:rPr>
                <w:rFonts w:ascii="Arial" w:hAnsi="Arial" w:cs="Arial"/>
                <w:b/>
                <w:bCs/>
                <w:spacing w:val="-1"/>
                <w:sz w:val="19"/>
                <w:szCs w:val="19"/>
              </w:rPr>
              <w:t>Contact phone</w:t>
            </w:r>
          </w:p>
        </w:tc>
        <w:tc>
          <w:tcPr>
            <w:tcW w:w="4462" w:type="dxa"/>
            <w:tcBorders>
              <w:top w:val="single" w:sz="4" w:space="0" w:color="000000"/>
              <w:left w:val="single" w:sz="4" w:space="0" w:color="000000"/>
              <w:bottom w:val="single" w:sz="4" w:space="0" w:color="000000"/>
              <w:right w:val="single" w:sz="4" w:space="0" w:color="000000"/>
            </w:tcBorders>
          </w:tcPr>
          <w:p w:rsidR="009632A8" w:rsidRPr="00BC4772" w:rsidRDefault="009632A8"/>
        </w:tc>
      </w:tr>
    </w:tbl>
    <w:p w:rsidR="009632A8" w:rsidRPr="00BC4772" w:rsidRDefault="009632A8">
      <w:pPr>
        <w:sectPr w:rsidR="009632A8" w:rsidRPr="00BC4772">
          <w:footerReference w:type="default" r:id="rId11"/>
          <w:pgSz w:w="11900" w:h="16840"/>
          <w:pgMar w:top="1580" w:right="1520" w:bottom="1860" w:left="1540" w:header="0" w:footer="1663" w:gutter="0"/>
          <w:cols w:space="720" w:equalWidth="0">
            <w:col w:w="8840"/>
          </w:cols>
          <w:noEndnote/>
        </w:sectPr>
      </w:pPr>
    </w:p>
    <w:p w:rsidR="009632A8" w:rsidRPr="00BC4772" w:rsidRDefault="009632A8">
      <w:pPr>
        <w:kinsoku w:val="0"/>
        <w:overflowPunct w:val="0"/>
        <w:spacing w:before="15" w:line="260" w:lineRule="exact"/>
        <w:rPr>
          <w:sz w:val="26"/>
          <w:szCs w:val="26"/>
        </w:rPr>
      </w:pPr>
    </w:p>
    <w:p w:rsidR="009632A8" w:rsidRPr="00BC4772" w:rsidRDefault="00105518">
      <w:pPr>
        <w:pStyle w:val="Ttulo3"/>
        <w:kinsoku w:val="0"/>
        <w:overflowPunct w:val="0"/>
        <w:ind w:left="2924" w:firstLine="0"/>
        <w:rPr>
          <w:b w:val="0"/>
          <w:bCs w:val="0"/>
        </w:rPr>
      </w:pPr>
      <w:r>
        <w:rPr>
          <w:spacing w:val="1"/>
        </w:rPr>
        <w:t>PARTICIPATION INTENT</w:t>
      </w:r>
    </w:p>
    <w:p w:rsidR="009632A8" w:rsidRPr="00BC4772" w:rsidRDefault="009632A8">
      <w:pPr>
        <w:kinsoku w:val="0"/>
        <w:overflowPunct w:val="0"/>
        <w:spacing w:before="2" w:line="180" w:lineRule="exact"/>
        <w:rPr>
          <w:sz w:val="18"/>
          <w:szCs w:val="18"/>
        </w:rPr>
      </w:pPr>
    </w:p>
    <w:p w:rsidR="009632A8" w:rsidRPr="00BC4772" w:rsidRDefault="009632A8">
      <w:pPr>
        <w:kinsoku w:val="0"/>
        <w:overflowPunct w:val="0"/>
        <w:spacing w:line="200" w:lineRule="exact"/>
        <w:rPr>
          <w:sz w:val="20"/>
          <w:szCs w:val="20"/>
        </w:rPr>
      </w:pPr>
    </w:p>
    <w:p w:rsidR="009632A8" w:rsidRPr="00BC4772" w:rsidRDefault="009632A8">
      <w:pPr>
        <w:pStyle w:val="Textoindependiente"/>
        <w:kinsoku w:val="0"/>
        <w:overflowPunct w:val="0"/>
        <w:spacing w:before="79"/>
        <w:ind w:left="116"/>
      </w:pPr>
      <w:r w:rsidRPr="00BC4772">
        <w:t>S</w:t>
      </w:r>
      <w:r w:rsidRPr="00BC4772">
        <w:rPr>
          <w:spacing w:val="-3"/>
        </w:rPr>
        <w:t>a</w:t>
      </w:r>
      <w:r w:rsidRPr="00BC4772">
        <w:t>n</w:t>
      </w:r>
      <w:r w:rsidRPr="00BC4772">
        <w:rPr>
          <w:spacing w:val="2"/>
        </w:rPr>
        <w:t>t</w:t>
      </w:r>
      <w:r w:rsidRPr="00BC4772">
        <w:rPr>
          <w:spacing w:val="-3"/>
        </w:rPr>
        <w:t>i</w:t>
      </w:r>
      <w:r w:rsidRPr="00BC4772">
        <w:rPr>
          <w:spacing w:val="1"/>
        </w:rPr>
        <w:t>a</w:t>
      </w:r>
      <w:r w:rsidRPr="00BC4772">
        <w:t>g</w:t>
      </w:r>
      <w:r w:rsidRPr="00BC4772">
        <w:rPr>
          <w:spacing w:val="-3"/>
        </w:rPr>
        <w:t>o</w:t>
      </w:r>
      <w:r w:rsidRPr="00BC4772">
        <w:t>,</w:t>
      </w:r>
      <w:r w:rsidRPr="00BC4772">
        <w:rPr>
          <w:spacing w:val="12"/>
        </w:rPr>
        <w:t xml:space="preserve"> </w:t>
      </w:r>
      <w:proofErr w:type="spellStart"/>
      <w:r w:rsidRPr="00BC4772">
        <w:rPr>
          <w:highlight w:val="yellow"/>
        </w:rPr>
        <w:t>dd</w:t>
      </w:r>
      <w:proofErr w:type="spellEnd"/>
      <w:r w:rsidRPr="00BC4772">
        <w:rPr>
          <w:spacing w:val="7"/>
          <w:highlight w:val="yellow"/>
        </w:rPr>
        <w:t xml:space="preserve"> </w:t>
      </w:r>
      <w:r w:rsidR="00105518">
        <w:t>of</w:t>
      </w:r>
      <w:r w:rsidRPr="00BC4772">
        <w:rPr>
          <w:spacing w:val="8"/>
        </w:rPr>
        <w:t xml:space="preserve"> </w:t>
      </w:r>
      <w:r w:rsidRPr="00BC4772">
        <w:rPr>
          <w:spacing w:val="-1"/>
          <w:highlight w:val="yellow"/>
        </w:rPr>
        <w:t>mmm</w:t>
      </w:r>
      <w:r w:rsidRPr="00BC4772">
        <w:t>,</w:t>
      </w:r>
      <w:r w:rsidRPr="00BC4772">
        <w:rPr>
          <w:spacing w:val="12"/>
        </w:rPr>
        <w:t xml:space="preserve"> </w:t>
      </w:r>
      <w:r w:rsidRPr="00BC4772">
        <w:t>20</w:t>
      </w:r>
      <w:r w:rsidRPr="00BC4772">
        <w:rPr>
          <w:spacing w:val="-3"/>
        </w:rPr>
        <w:t>1</w:t>
      </w:r>
      <w:r w:rsidRPr="00BC4772">
        <w:t>8</w:t>
      </w:r>
    </w:p>
    <w:p w:rsidR="009632A8" w:rsidRPr="00BC4772" w:rsidRDefault="009632A8">
      <w:pPr>
        <w:kinsoku w:val="0"/>
        <w:overflowPunct w:val="0"/>
        <w:spacing w:before="8" w:line="220" w:lineRule="exact"/>
        <w:rPr>
          <w:sz w:val="22"/>
          <w:szCs w:val="22"/>
        </w:rPr>
      </w:pPr>
    </w:p>
    <w:p w:rsidR="009632A8" w:rsidRPr="00BC4772" w:rsidRDefault="009632A8">
      <w:pPr>
        <w:pStyle w:val="Textoindependiente"/>
        <w:kinsoku w:val="0"/>
        <w:overflowPunct w:val="0"/>
        <w:ind w:left="116" w:right="3776"/>
      </w:pPr>
      <w:r w:rsidRPr="00BC4772">
        <w:t>S</w:t>
      </w:r>
      <w:r w:rsidR="00105518">
        <w:rPr>
          <w:spacing w:val="-3"/>
        </w:rPr>
        <w:t>irs</w:t>
      </w:r>
      <w:r w:rsidRPr="00BC4772">
        <w:rPr>
          <w:spacing w:val="12"/>
        </w:rPr>
        <w:t xml:space="preserve"> </w:t>
      </w:r>
      <w:r w:rsidR="00105518">
        <w:t xml:space="preserve">Projects </w:t>
      </w:r>
      <w:proofErr w:type="spellStart"/>
      <w:r w:rsidR="00105518">
        <w:t>Vicepresidency</w:t>
      </w:r>
      <w:proofErr w:type="spellEnd"/>
      <w:r w:rsidRPr="00BC4772">
        <w:rPr>
          <w:spacing w:val="11"/>
        </w:rPr>
        <w:t xml:space="preserve"> </w:t>
      </w:r>
      <w:r w:rsidRPr="00BC4772">
        <w:rPr>
          <w:spacing w:val="1"/>
        </w:rPr>
        <w:t>C</w:t>
      </w:r>
      <w:r w:rsidRPr="00BC4772">
        <w:t>O</w:t>
      </w:r>
      <w:r w:rsidRPr="00BC4772">
        <w:rPr>
          <w:spacing w:val="-1"/>
        </w:rPr>
        <w:t>D</w:t>
      </w:r>
      <w:r w:rsidRPr="00BC4772">
        <w:t>EL</w:t>
      </w:r>
      <w:r w:rsidRPr="00BC4772">
        <w:rPr>
          <w:spacing w:val="-1"/>
        </w:rPr>
        <w:t>C</w:t>
      </w:r>
      <w:r w:rsidRPr="00BC4772">
        <w:t>O</w:t>
      </w:r>
      <w:r w:rsidRPr="00BC4772">
        <w:rPr>
          <w:w w:val="101"/>
        </w:rPr>
        <w:t xml:space="preserve"> </w:t>
      </w:r>
      <w:r w:rsidRPr="00BC4772">
        <w:rPr>
          <w:spacing w:val="-1"/>
        </w:rPr>
        <w:t>R</w:t>
      </w:r>
      <w:r w:rsidRPr="00BC4772">
        <w:t>e</w:t>
      </w:r>
      <w:r w:rsidRPr="00BC4772">
        <w:rPr>
          <w:spacing w:val="2"/>
        </w:rPr>
        <w:t>f</w:t>
      </w:r>
      <w:r w:rsidRPr="00BC4772">
        <w:rPr>
          <w:spacing w:val="-2"/>
        </w:rPr>
        <w:t>.</w:t>
      </w:r>
      <w:r w:rsidRPr="00BC4772">
        <w:t>:</w:t>
      </w:r>
      <w:r w:rsidRPr="00BC4772">
        <w:rPr>
          <w:spacing w:val="11"/>
        </w:rPr>
        <w:t xml:space="preserve"> </w:t>
      </w:r>
      <w:r w:rsidR="00105518">
        <w:rPr>
          <w:spacing w:val="-3"/>
        </w:rPr>
        <w:t>Prequalification Process</w:t>
      </w:r>
      <w:r w:rsidRPr="00BC4772">
        <w:rPr>
          <w:spacing w:val="10"/>
        </w:rPr>
        <w:t xml:space="preserve"> </w:t>
      </w:r>
      <w:r w:rsidRPr="00BC4772">
        <w:rPr>
          <w:spacing w:val="-1"/>
        </w:rPr>
        <w:t>N</w:t>
      </w:r>
      <w:r w:rsidRPr="00BC4772">
        <w:t>°</w:t>
      </w:r>
      <w:r w:rsidRPr="00BC4772">
        <w:rPr>
          <w:spacing w:val="12"/>
        </w:rPr>
        <w:t xml:space="preserve"> </w:t>
      </w:r>
      <w:r w:rsidRPr="00BC4772">
        <w:rPr>
          <w:spacing w:val="-3"/>
        </w:rPr>
        <w:t>S</w:t>
      </w:r>
      <w:r w:rsidRPr="00BC4772">
        <w:rPr>
          <w:spacing w:val="1"/>
        </w:rPr>
        <w:t>R</w:t>
      </w:r>
      <w:r w:rsidRPr="00BC4772">
        <w:t>M</w:t>
      </w:r>
      <w:r w:rsidRPr="00BC4772">
        <w:rPr>
          <w:spacing w:val="9"/>
        </w:rPr>
        <w:t xml:space="preserve"> </w:t>
      </w:r>
      <w:r w:rsidRPr="00BC4772">
        <w:rPr>
          <w:b/>
          <w:bCs/>
        </w:rPr>
        <w:t>17</w:t>
      </w:r>
      <w:r w:rsidRPr="00BC4772">
        <w:rPr>
          <w:b/>
          <w:bCs/>
          <w:spacing w:val="1"/>
        </w:rPr>
        <w:t>0</w:t>
      </w:r>
      <w:r w:rsidRPr="00BC4772">
        <w:rPr>
          <w:b/>
          <w:bCs/>
          <w:spacing w:val="-3"/>
        </w:rPr>
        <w:t>0</w:t>
      </w:r>
      <w:r w:rsidRPr="00BC4772">
        <w:rPr>
          <w:b/>
          <w:bCs/>
          <w:spacing w:val="1"/>
        </w:rPr>
        <w:t>0</w:t>
      </w:r>
      <w:r w:rsidRPr="00BC4772">
        <w:rPr>
          <w:b/>
          <w:bCs/>
        </w:rPr>
        <w:t>01800</w:t>
      </w:r>
    </w:p>
    <w:p w:rsidR="009632A8" w:rsidRPr="00BC4772" w:rsidRDefault="009632A8">
      <w:pPr>
        <w:kinsoku w:val="0"/>
        <w:overflowPunct w:val="0"/>
        <w:spacing w:before="18" w:line="220" w:lineRule="exact"/>
        <w:rPr>
          <w:sz w:val="22"/>
          <w:szCs w:val="22"/>
        </w:rPr>
      </w:pPr>
    </w:p>
    <w:p w:rsidR="009632A8" w:rsidRPr="00BC4772" w:rsidRDefault="00105518">
      <w:pPr>
        <w:pStyle w:val="Textoindependiente"/>
        <w:kinsoku w:val="0"/>
        <w:overflowPunct w:val="0"/>
        <w:ind w:left="116"/>
      </w:pPr>
      <w:r>
        <w:t>Dear Sirs,</w:t>
      </w:r>
    </w:p>
    <w:p w:rsidR="009632A8" w:rsidRPr="00BC4772" w:rsidRDefault="009632A8">
      <w:pPr>
        <w:kinsoku w:val="0"/>
        <w:overflowPunct w:val="0"/>
        <w:spacing w:before="6" w:line="220" w:lineRule="exact"/>
        <w:rPr>
          <w:sz w:val="22"/>
          <w:szCs w:val="22"/>
        </w:rPr>
      </w:pPr>
    </w:p>
    <w:p w:rsidR="009632A8" w:rsidRPr="00BC4772" w:rsidRDefault="007E2A81">
      <w:pPr>
        <w:pStyle w:val="Textoindependiente"/>
        <w:tabs>
          <w:tab w:val="left" w:pos="2626"/>
          <w:tab w:val="left" w:pos="4668"/>
          <w:tab w:val="left" w:pos="7051"/>
          <w:tab w:val="left" w:pos="8460"/>
        </w:tabs>
        <w:kinsoku w:val="0"/>
        <w:overflowPunct w:val="0"/>
        <w:spacing w:line="247" w:lineRule="auto"/>
        <w:ind w:left="116" w:right="122"/>
      </w:pPr>
      <w:r>
        <w:t>I Hereby</w:t>
      </w:r>
      <w:r w:rsidR="009632A8" w:rsidRPr="00BC4772">
        <w:rPr>
          <w:spacing w:val="8"/>
        </w:rPr>
        <w:t xml:space="preserve"> </w:t>
      </w:r>
      <w:r w:rsidR="009632A8" w:rsidRPr="00BC4772">
        <w:rPr>
          <w:u w:val="single"/>
        </w:rPr>
        <w:tab/>
      </w:r>
      <w:r w:rsidR="009632A8" w:rsidRPr="00BC4772">
        <w:rPr>
          <w:u w:val="single"/>
        </w:rPr>
        <w:tab/>
      </w:r>
      <w:r w:rsidR="009632A8" w:rsidRPr="00BC4772">
        <w:rPr>
          <w:spacing w:val="1"/>
        </w:rPr>
        <w:t>_</w:t>
      </w:r>
      <w:r w:rsidR="009632A8" w:rsidRPr="00BC4772">
        <w:rPr>
          <w:spacing w:val="1"/>
          <w:u w:val="single"/>
        </w:rPr>
        <w:tab/>
      </w:r>
      <w:r w:rsidR="009632A8" w:rsidRPr="00BC4772">
        <w:rPr>
          <w:spacing w:val="1"/>
        </w:rPr>
        <w:t>_</w:t>
      </w:r>
      <w:r w:rsidR="009632A8" w:rsidRPr="00BC4772">
        <w:rPr>
          <w:spacing w:val="1"/>
          <w:u w:val="single"/>
        </w:rPr>
        <w:tab/>
      </w:r>
      <w:r w:rsidR="009632A8" w:rsidRPr="00BC4772">
        <w:t>_,</w:t>
      </w:r>
      <w:r w:rsidR="009632A8" w:rsidRPr="00BC4772">
        <w:rPr>
          <w:w w:val="101"/>
        </w:rPr>
        <w:t xml:space="preserve"> </w:t>
      </w:r>
      <w:r w:rsidR="009632A8" w:rsidRPr="00BC4772">
        <w:rPr>
          <w:spacing w:val="-1"/>
        </w:rPr>
        <w:t>R</w:t>
      </w:r>
      <w:r w:rsidR="009632A8" w:rsidRPr="00BC4772">
        <w:rPr>
          <w:spacing w:val="1"/>
        </w:rPr>
        <w:t>UT:</w:t>
      </w:r>
      <w:r w:rsidR="009632A8" w:rsidRPr="00BC4772">
        <w:rPr>
          <w:spacing w:val="1"/>
          <w:u w:val="single"/>
        </w:rPr>
        <w:tab/>
      </w:r>
      <w:r w:rsidR="009632A8" w:rsidRPr="00BC4772">
        <w:rPr>
          <w:spacing w:val="1"/>
        </w:rPr>
        <w:t>-</w:t>
      </w:r>
      <w:r>
        <w:t xml:space="preserve"> </w:t>
      </w:r>
      <w:r w:rsidR="00105518">
        <w:rPr>
          <w:spacing w:val="-3"/>
        </w:rPr>
        <w:t>as the legal representative of the company</w:t>
      </w:r>
      <w:r w:rsidR="009632A8" w:rsidRPr="00BC4772">
        <w:t>,</w:t>
      </w:r>
      <w:r w:rsidR="009632A8" w:rsidRPr="00BC4772">
        <w:rPr>
          <w:spacing w:val="51"/>
        </w:rPr>
        <w:t xml:space="preserve"> </w:t>
      </w:r>
      <w:r w:rsidR="00105518">
        <w:rPr>
          <w:spacing w:val="1"/>
        </w:rPr>
        <w:t>Name</w:t>
      </w:r>
    </w:p>
    <w:p w:rsidR="009632A8" w:rsidRPr="00BC4772" w:rsidRDefault="009632A8">
      <w:pPr>
        <w:pStyle w:val="Textoindependiente"/>
        <w:tabs>
          <w:tab w:val="left" w:pos="2626"/>
          <w:tab w:val="left" w:pos="4668"/>
          <w:tab w:val="left" w:pos="7051"/>
          <w:tab w:val="left" w:pos="8460"/>
        </w:tabs>
        <w:kinsoku w:val="0"/>
        <w:overflowPunct w:val="0"/>
        <w:spacing w:line="247" w:lineRule="auto"/>
        <w:ind w:left="116" w:right="122"/>
        <w:sectPr w:rsidR="009632A8" w:rsidRPr="00BC4772">
          <w:pgSz w:w="11900" w:h="16840"/>
          <w:pgMar w:top="1580" w:right="1520" w:bottom="1860" w:left="1540" w:header="0" w:footer="1663" w:gutter="0"/>
          <w:cols w:space="720"/>
          <w:noEndnote/>
        </w:sectPr>
      </w:pPr>
    </w:p>
    <w:p w:rsidR="009632A8" w:rsidRPr="00BC4772" w:rsidRDefault="009632A8">
      <w:pPr>
        <w:pStyle w:val="Textoindependiente"/>
        <w:tabs>
          <w:tab w:val="left" w:pos="4754"/>
          <w:tab w:val="left" w:pos="5515"/>
        </w:tabs>
        <w:kinsoku w:val="0"/>
        <w:overflowPunct w:val="0"/>
        <w:spacing w:line="216" w:lineRule="exact"/>
        <w:ind w:left="116"/>
      </w:pPr>
      <w:r w:rsidRPr="00BC4772">
        <w:rPr>
          <w:spacing w:val="1"/>
        </w:rPr>
        <w:lastRenderedPageBreak/>
        <w:t>_</w:t>
      </w:r>
      <w:r w:rsidRPr="00BC4772">
        <w:rPr>
          <w:spacing w:val="1"/>
          <w:u w:val="single"/>
        </w:rPr>
        <w:tab/>
      </w:r>
      <w:r w:rsidRPr="00BC4772">
        <w:rPr>
          <w:spacing w:val="1"/>
        </w:rPr>
        <w:t>_</w:t>
      </w:r>
      <w:r w:rsidRPr="00BC4772">
        <w:rPr>
          <w:w w:val="101"/>
          <w:u w:val="single"/>
        </w:rPr>
        <w:t xml:space="preserve"> </w:t>
      </w:r>
      <w:r w:rsidRPr="00BC4772">
        <w:rPr>
          <w:u w:val="single"/>
        </w:rPr>
        <w:tab/>
      </w:r>
    </w:p>
    <w:p w:rsidR="009632A8" w:rsidRPr="00BC4772" w:rsidRDefault="009632A8">
      <w:pPr>
        <w:pStyle w:val="Textoindependiente"/>
        <w:tabs>
          <w:tab w:val="left" w:pos="2719"/>
        </w:tabs>
        <w:kinsoku w:val="0"/>
        <w:overflowPunct w:val="0"/>
        <w:spacing w:line="216" w:lineRule="exact"/>
        <w:ind w:left="65"/>
      </w:pPr>
      <w:r w:rsidRPr="00BC4772">
        <w:rPr>
          <w:rFonts w:ascii="Times New Roman" w:hAnsi="Times New Roman" w:cs="Times New Roman"/>
          <w:sz w:val="24"/>
          <w:szCs w:val="24"/>
        </w:rPr>
        <w:br w:type="column"/>
      </w:r>
      <w:r w:rsidRPr="00BC4772">
        <w:rPr>
          <w:spacing w:val="-1"/>
        </w:rPr>
        <w:lastRenderedPageBreak/>
        <w:t>R</w:t>
      </w:r>
      <w:r w:rsidRPr="00BC4772">
        <w:rPr>
          <w:spacing w:val="1"/>
        </w:rPr>
        <w:t>U</w:t>
      </w:r>
      <w:r w:rsidRPr="00BC4772">
        <w:t>T</w:t>
      </w:r>
      <w:r w:rsidRPr="00BC4772">
        <w:rPr>
          <w:spacing w:val="52"/>
        </w:rPr>
        <w:t xml:space="preserve"> </w:t>
      </w:r>
      <w:r w:rsidRPr="00BC4772">
        <w:rPr>
          <w:spacing w:val="1"/>
        </w:rPr>
        <w:t>_</w:t>
      </w:r>
      <w:r w:rsidRPr="00BC4772">
        <w:rPr>
          <w:spacing w:val="1"/>
          <w:u w:val="single"/>
        </w:rPr>
        <w:tab/>
      </w:r>
      <w:r w:rsidRPr="00BC4772">
        <w:t xml:space="preserve">_-   </w:t>
      </w:r>
    </w:p>
    <w:p w:rsidR="009632A8" w:rsidRPr="00BC4772" w:rsidRDefault="009632A8">
      <w:pPr>
        <w:pStyle w:val="Textoindependiente"/>
        <w:tabs>
          <w:tab w:val="left" w:pos="2719"/>
        </w:tabs>
        <w:kinsoku w:val="0"/>
        <w:overflowPunct w:val="0"/>
        <w:spacing w:line="216" w:lineRule="exact"/>
        <w:ind w:left="65"/>
        <w:sectPr w:rsidR="009632A8" w:rsidRPr="00BC4772">
          <w:type w:val="continuous"/>
          <w:pgSz w:w="11900" w:h="16840"/>
          <w:pgMar w:top="1580" w:right="1520" w:bottom="280" w:left="1540" w:header="720" w:footer="720" w:gutter="0"/>
          <w:cols w:num="2" w:space="720" w:equalWidth="0">
            <w:col w:w="5516" w:space="40"/>
            <w:col w:w="3284"/>
          </w:cols>
          <w:noEndnote/>
        </w:sectPr>
      </w:pPr>
    </w:p>
    <w:p w:rsidR="009632A8" w:rsidRPr="00BC4772" w:rsidRDefault="00C77DEF">
      <w:pPr>
        <w:pStyle w:val="Ttulo3"/>
        <w:kinsoku w:val="0"/>
        <w:overflowPunct w:val="0"/>
        <w:spacing w:before="0" w:line="245" w:lineRule="auto"/>
        <w:ind w:left="116" w:right="120" w:firstLine="0"/>
        <w:rPr>
          <w:b w:val="0"/>
          <w:bCs w:val="0"/>
        </w:rPr>
      </w:pPr>
      <w:r>
        <w:rPr>
          <w:noProof/>
          <w:lang w:val="es-CL" w:eastAsia="es-CL"/>
        </w:rPr>
        <w:lastRenderedPageBreak/>
        <mc:AlternateContent>
          <mc:Choice Requires="wpg">
            <w:drawing>
              <wp:anchor distT="0" distB="0" distL="114300" distR="114300" simplePos="0" relativeHeight="251663872" behindDoc="1" locked="0" layoutInCell="0" allowOverlap="1">
                <wp:simplePos x="0" y="0"/>
                <wp:positionH relativeFrom="page">
                  <wp:posOffset>293370</wp:posOffset>
                </wp:positionH>
                <wp:positionV relativeFrom="page">
                  <wp:posOffset>750570</wp:posOffset>
                </wp:positionV>
                <wp:extent cx="6979285" cy="9198610"/>
                <wp:effectExtent l="0" t="0" r="0" b="0"/>
                <wp:wrapNone/>
                <wp:docPr id="6"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79285" cy="9198610"/>
                          <a:chOff x="462" y="1182"/>
                          <a:chExt cx="10991" cy="14486"/>
                        </a:xfrm>
                      </wpg:grpSpPr>
                      <wps:wsp>
                        <wps:cNvPr id="7" name="Freeform 61"/>
                        <wps:cNvSpPr>
                          <a:spLocks/>
                        </wps:cNvSpPr>
                        <wps:spPr bwMode="auto">
                          <a:xfrm>
                            <a:off x="467" y="1187"/>
                            <a:ext cx="10980" cy="20"/>
                          </a:xfrm>
                          <a:custGeom>
                            <a:avLst/>
                            <a:gdLst>
                              <a:gd name="T0" fmla="*/ 0 w 10980"/>
                              <a:gd name="T1" fmla="*/ 0 h 20"/>
                              <a:gd name="T2" fmla="*/ 10979 w 10980"/>
                              <a:gd name="T3" fmla="*/ 0 h 20"/>
                            </a:gdLst>
                            <a:ahLst/>
                            <a:cxnLst>
                              <a:cxn ang="0">
                                <a:pos x="T0" y="T1"/>
                              </a:cxn>
                              <a:cxn ang="0">
                                <a:pos x="T2" y="T3"/>
                              </a:cxn>
                            </a:cxnLst>
                            <a:rect l="0" t="0" r="r" b="b"/>
                            <a:pathLst>
                              <a:path w="10980" h="20">
                                <a:moveTo>
                                  <a:pt x="0" y="0"/>
                                </a:moveTo>
                                <a:lnTo>
                                  <a:pt x="1097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62"/>
                        <wps:cNvSpPr>
                          <a:spLocks/>
                        </wps:cNvSpPr>
                        <wps:spPr bwMode="auto">
                          <a:xfrm>
                            <a:off x="472" y="1192"/>
                            <a:ext cx="20" cy="14465"/>
                          </a:xfrm>
                          <a:custGeom>
                            <a:avLst/>
                            <a:gdLst>
                              <a:gd name="T0" fmla="*/ 0 w 20"/>
                              <a:gd name="T1" fmla="*/ 0 h 14465"/>
                              <a:gd name="T2" fmla="*/ 0 w 20"/>
                              <a:gd name="T3" fmla="*/ 14464 h 14465"/>
                            </a:gdLst>
                            <a:ahLst/>
                            <a:cxnLst>
                              <a:cxn ang="0">
                                <a:pos x="T0" y="T1"/>
                              </a:cxn>
                              <a:cxn ang="0">
                                <a:pos x="T2" y="T3"/>
                              </a:cxn>
                            </a:cxnLst>
                            <a:rect l="0" t="0" r="r" b="b"/>
                            <a:pathLst>
                              <a:path w="20" h="14465">
                                <a:moveTo>
                                  <a:pt x="0" y="0"/>
                                </a:moveTo>
                                <a:lnTo>
                                  <a:pt x="0" y="14464"/>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Freeform 63"/>
                        <wps:cNvSpPr>
                          <a:spLocks/>
                        </wps:cNvSpPr>
                        <wps:spPr bwMode="auto">
                          <a:xfrm>
                            <a:off x="11443" y="1192"/>
                            <a:ext cx="20" cy="14465"/>
                          </a:xfrm>
                          <a:custGeom>
                            <a:avLst/>
                            <a:gdLst>
                              <a:gd name="T0" fmla="*/ 0 w 20"/>
                              <a:gd name="T1" fmla="*/ 0 h 14465"/>
                              <a:gd name="T2" fmla="*/ 0 w 20"/>
                              <a:gd name="T3" fmla="*/ 14464 h 14465"/>
                            </a:gdLst>
                            <a:ahLst/>
                            <a:cxnLst>
                              <a:cxn ang="0">
                                <a:pos x="T0" y="T1"/>
                              </a:cxn>
                              <a:cxn ang="0">
                                <a:pos x="T2" y="T3"/>
                              </a:cxn>
                            </a:cxnLst>
                            <a:rect l="0" t="0" r="r" b="b"/>
                            <a:pathLst>
                              <a:path w="20" h="14465">
                                <a:moveTo>
                                  <a:pt x="0" y="0"/>
                                </a:moveTo>
                                <a:lnTo>
                                  <a:pt x="0" y="14464"/>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64"/>
                        <wps:cNvSpPr>
                          <a:spLocks/>
                        </wps:cNvSpPr>
                        <wps:spPr bwMode="auto">
                          <a:xfrm>
                            <a:off x="467" y="15662"/>
                            <a:ext cx="10980" cy="20"/>
                          </a:xfrm>
                          <a:custGeom>
                            <a:avLst/>
                            <a:gdLst>
                              <a:gd name="T0" fmla="*/ 0 w 10980"/>
                              <a:gd name="T1" fmla="*/ 0 h 20"/>
                              <a:gd name="T2" fmla="*/ 10979 w 10980"/>
                              <a:gd name="T3" fmla="*/ 0 h 20"/>
                            </a:gdLst>
                            <a:ahLst/>
                            <a:cxnLst>
                              <a:cxn ang="0">
                                <a:pos x="T0" y="T1"/>
                              </a:cxn>
                              <a:cxn ang="0">
                                <a:pos x="T2" y="T3"/>
                              </a:cxn>
                            </a:cxnLst>
                            <a:rect l="0" t="0" r="r" b="b"/>
                            <a:pathLst>
                              <a:path w="10980" h="20">
                                <a:moveTo>
                                  <a:pt x="0" y="0"/>
                                </a:moveTo>
                                <a:lnTo>
                                  <a:pt x="1097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id="Group 60" o:spid="_x0000_s1026" style="position:absolute;margin-left:23.1pt;margin-top:59.1pt;width:549.55pt;height:724.3pt;z-index:-251652608;mso-position-horizontal-relative:page;mso-position-vertical-relative:page" coordorigin="462,1182" coordsize="10991,1448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" o:allowincell="f">
                <v:polyline id="Freeform 61" o:spid="_x0000_s1027" style="position:absolute;visibility:visible;mso-wrap-style:square;v-text-anchor:top" points="467,1187,11446,1187" coordsize="10980,2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3FjsxQAA&#10;ANoAAAAPAAAAZHJzL2Rvd25yZXYueG1sRI9Ba8JAFITvBf/D8oReim4aJGp0FWkJeOilqYLHZ/aZ&#10;BLNvQ3abpP313UKhx2FmvmG2+9E0oqfO1ZYVPM8jEMSF1TWXCk4f2WwFwnlkjY1lUvBFDva7ycMW&#10;U20Hfqc+96UIEHYpKqi8b1MpXVGRQTe3LXHwbrYz6IPsSqk7HALcNDKOokQarDksVNjSS0XFPf80&#10;CmxyeTXDUxOt34bv9SLOzsX1kCn1OB0PGxCeRv8f/msftYIl/F4JN0Dufg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zcWOzFAAAA2gAAAA8AAAAAAAAAAAAAAAAAlwIAAGRycy9k&#10;b3ducmV2LnhtbFBLBQYAAAAABAAEAPUAAACJAwAAAAA=&#10;" filled="f" strokeweight=".58pt">
                  <v:path arrowok="t" o:connecttype="custom" o:connectlocs="0,0;10979,0" o:connectangles="0,0"/>
                </v:polyline>
                <v:polyline id="Freeform 62" o:spid="_x0000_s1028" style="position:absolute;visibility:visible;mso-wrap-style:square;v-text-anchor:top" points="472,1192,472,15656" coordsize="20,1446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4E9ywAAA&#10;ANoAAAAPAAAAZHJzL2Rvd25yZXYueG1sRE9NawIxEL0L/Q9hhF5Es3poZWt2sYJgpZeqB4/DZrrZ&#10;djMJSdT135tDocfH+17Vg+3FlULsHCuYzwoQxI3THbcKTsftdAkiJmSNvWNScKcIdfU0WmGp3Y2/&#10;6HpIrcghHEtUYFLypZSxMWQxzpwnzty3CxZThqGVOuAth9teLoriRVrsODcY9LQx1PweLlZB8RG6&#10;d/Tnye7Tn/Xr/mdjzfKu1PN4WL+BSDSkf/Gfe6cV5K35Sr4Bsno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c4E9ywAAAANoAAAAPAAAAAAAAAAAAAAAAAJcCAABkcnMvZG93bnJl&#10;di54bWxQSwUGAAAAAAQABAD1AAAAhAMAAAAA&#10;" filled="f" strokeweight="7365emu">
                  <v:path arrowok="t" o:connecttype="custom" o:connectlocs="0,0;0,14464" o:connectangles="0,0"/>
                </v:polyline>
                <v:polyline id="Freeform 63" o:spid="_x0000_s1029" style="position:absolute;visibility:visible;mso-wrap-style:square;v-text-anchor:top" points="11443,1192,11443,15656" coordsize="20,1446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zrOrpwwAA&#10;ANoAAAAPAAAAZHJzL2Rvd25yZXYueG1sRI9BawIxFITvgv8hvIIX0Ww9VLsaxQqCLV7UHjw+Nq+b&#10;bTcvIYm6/vumUPA4zMw3zGLV2VZcKcTGsYLncQGCuHK64VrB52k7moGICVlj65gU3CnCatnvLbDU&#10;7sYHuh5TLTKEY4kKTEq+lDJWhizGsfPE2ftywWLKMtRSB7xluG3lpChepMWG84JBTxtD1c/xYhUU&#10;76F5Q38e7vb+rKcf3xtrZnelBk/deg4iUZce4f/2Tit4hb8r+QbI5S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zrOrpwwAAANoAAAAPAAAAAAAAAAAAAAAAAJcCAABkcnMvZG93&#10;bnJldi54bWxQSwUGAAAAAAQABAD1AAAAhwMAAAAA&#10;" filled="f" strokeweight="7365emu">
                  <v:path arrowok="t" o:connecttype="custom" o:connectlocs="0,0;0,14464" o:connectangles="0,0"/>
                </v:polyline>
                <v:polyline id="Freeform 64" o:spid="_x0000_s1030" style="position:absolute;visibility:visible;mso-wrap-style:square;v-text-anchor:top" points="467,15662,11446,15662" coordsize="10980,2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Rc+oQxgAA&#10;ANsAAAAPAAAAZHJzL2Rvd25yZXYueG1sRI9Ba8JAEIXvBf/DMkIvRTdKEY3ZiFgCPfRSW8HjmB2T&#10;YHY2ZLcm7a/vHAq9zfDevPdNthtdq+7Uh8azgcU8AUVcettwZeDzo5itQYWIbLH1TAa+KcAunzxk&#10;mFo/8Dvdj7FSEsIhRQN1jF2qdShrchjmviMW7ep7h1HWvtK2x0HCXauXSbLSDhuWhho7OtRU3o5f&#10;zoBfnV/c8NQmm7fhZ/O8LE7lZV8Y8zgd91tQkcb4b/67frWCL/Tyiwyg81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Rc+oQxgAAANsAAAAPAAAAAAAAAAAAAAAAAJcCAABkcnMv&#10;ZG93bnJldi54bWxQSwUGAAAAAAQABAD1AAAAigMAAAAA&#10;" filled="f" strokeweight=".58pt">
                  <v:path arrowok="t" o:connecttype="custom" o:connectlocs="0,0;10979,0" o:connectangles="0,0"/>
                </v:polyline>
                <w10:wrap anchorx="page" anchory="page"/>
              </v:group>
            </w:pict>
          </mc:Fallback>
        </mc:AlternateContent>
      </w:r>
      <w:proofErr w:type="gramStart"/>
      <w:r w:rsidR="009632A8" w:rsidRPr="00BC4772">
        <w:t>c</w:t>
      </w:r>
      <w:r w:rsidR="009632A8" w:rsidRPr="00BC4772">
        <w:rPr>
          <w:spacing w:val="1"/>
        </w:rPr>
        <w:t>o</w:t>
      </w:r>
      <w:r w:rsidR="009632A8" w:rsidRPr="00BC4772">
        <w:rPr>
          <w:spacing w:val="-4"/>
        </w:rPr>
        <w:t>n</w:t>
      </w:r>
      <w:r w:rsidR="009632A8" w:rsidRPr="00BC4772">
        <w:t>f</w:t>
      </w:r>
      <w:r w:rsidR="009632A8" w:rsidRPr="00BC4772">
        <w:rPr>
          <w:spacing w:val="2"/>
        </w:rPr>
        <w:t>i</w:t>
      </w:r>
      <w:r w:rsidR="009632A8" w:rsidRPr="00BC4772">
        <w:rPr>
          <w:spacing w:val="1"/>
        </w:rPr>
        <w:t>r</w:t>
      </w:r>
      <w:r w:rsidR="007E2A81">
        <w:t>m</w:t>
      </w:r>
      <w:proofErr w:type="gramEnd"/>
      <w:r w:rsidR="007E2A81">
        <w:t xml:space="preserve"> that the company I represent will participate in the prequalification process mentioned in the reference.</w:t>
      </w:r>
      <w:r w:rsidR="009632A8" w:rsidRPr="00BC4772">
        <w:rPr>
          <w:spacing w:val="46"/>
        </w:rPr>
        <w:t xml:space="preserve"> </w:t>
      </w:r>
    </w:p>
    <w:p w:rsidR="009632A8" w:rsidRPr="00BC4772" w:rsidRDefault="009632A8">
      <w:pPr>
        <w:kinsoku w:val="0"/>
        <w:overflowPunct w:val="0"/>
        <w:spacing w:before="10" w:line="220" w:lineRule="exact"/>
        <w:rPr>
          <w:sz w:val="22"/>
          <w:szCs w:val="22"/>
        </w:rPr>
      </w:pPr>
    </w:p>
    <w:p w:rsidR="007E2A81" w:rsidRPr="007E2A81" w:rsidRDefault="007E2A81" w:rsidP="007E2A81">
      <w:pPr>
        <w:kinsoku w:val="0"/>
        <w:overflowPunct w:val="0"/>
        <w:spacing w:line="200" w:lineRule="exact"/>
        <w:rPr>
          <w:rFonts w:ascii="Arial" w:hAnsi="Arial" w:cs="Arial"/>
          <w:sz w:val="19"/>
          <w:szCs w:val="19"/>
        </w:rPr>
      </w:pPr>
      <w:r w:rsidRPr="007E2A81">
        <w:rPr>
          <w:rFonts w:ascii="Arial" w:hAnsi="Arial" w:cs="Arial"/>
          <w:sz w:val="19"/>
          <w:szCs w:val="19"/>
        </w:rPr>
        <w:t>Additionally I declare to know and accept the following:</w:t>
      </w:r>
    </w:p>
    <w:p w:rsidR="007E2A81" w:rsidRPr="007E2A81" w:rsidRDefault="007E2A81" w:rsidP="007E2A81">
      <w:pPr>
        <w:kinsoku w:val="0"/>
        <w:overflowPunct w:val="0"/>
        <w:spacing w:line="200" w:lineRule="exact"/>
        <w:rPr>
          <w:rFonts w:ascii="Arial" w:hAnsi="Arial" w:cs="Arial"/>
          <w:sz w:val="19"/>
          <w:szCs w:val="19"/>
        </w:rPr>
      </w:pPr>
    </w:p>
    <w:p w:rsidR="007E2A81" w:rsidRPr="007E2A81" w:rsidRDefault="007E2A81" w:rsidP="007E2A81">
      <w:pPr>
        <w:numPr>
          <w:ilvl w:val="0"/>
          <w:numId w:val="14"/>
        </w:numPr>
        <w:kinsoku w:val="0"/>
        <w:overflowPunct w:val="0"/>
        <w:spacing w:line="200" w:lineRule="exact"/>
        <w:rPr>
          <w:rFonts w:ascii="Arial" w:hAnsi="Arial" w:cs="Arial"/>
          <w:sz w:val="19"/>
          <w:szCs w:val="19"/>
        </w:rPr>
      </w:pPr>
      <w:r w:rsidRPr="007E2A81">
        <w:rPr>
          <w:rFonts w:ascii="Arial" w:hAnsi="Arial" w:cs="Arial"/>
          <w:sz w:val="19"/>
          <w:szCs w:val="19"/>
        </w:rPr>
        <w:t>That this prequalification does not guarantee in any way the awarding of a purchase or service.</w:t>
      </w:r>
    </w:p>
    <w:p w:rsidR="007E2A81" w:rsidRPr="007E2A81" w:rsidRDefault="007E2A81" w:rsidP="007E2A81">
      <w:pPr>
        <w:numPr>
          <w:ilvl w:val="0"/>
          <w:numId w:val="14"/>
        </w:numPr>
        <w:kinsoku w:val="0"/>
        <w:overflowPunct w:val="0"/>
        <w:spacing w:line="200" w:lineRule="exact"/>
        <w:rPr>
          <w:rFonts w:ascii="Arial" w:hAnsi="Arial" w:cs="Arial"/>
          <w:sz w:val="19"/>
          <w:szCs w:val="19"/>
        </w:rPr>
      </w:pPr>
      <w:r w:rsidRPr="007E2A81">
        <w:rPr>
          <w:rFonts w:ascii="Arial" w:hAnsi="Arial" w:cs="Arial"/>
          <w:sz w:val="19"/>
          <w:szCs w:val="19"/>
        </w:rPr>
        <w:t>That all the information provided for CODELCO to evaluate this prequalification is true, therefore, otherwise CODELCO may take the measures that</w:t>
      </w:r>
    </w:p>
    <w:p w:rsidR="007E2A81" w:rsidRPr="007E2A81" w:rsidRDefault="007E2A81" w:rsidP="007E2A81">
      <w:pPr>
        <w:numPr>
          <w:ilvl w:val="0"/>
          <w:numId w:val="14"/>
        </w:numPr>
        <w:kinsoku w:val="0"/>
        <w:overflowPunct w:val="0"/>
        <w:spacing w:line="200" w:lineRule="exact"/>
        <w:rPr>
          <w:rFonts w:ascii="Arial" w:hAnsi="Arial" w:cs="Arial"/>
          <w:sz w:val="19"/>
          <w:szCs w:val="19"/>
        </w:rPr>
      </w:pPr>
      <w:proofErr w:type="gramStart"/>
      <w:r w:rsidRPr="007E2A81">
        <w:rPr>
          <w:rFonts w:ascii="Arial" w:hAnsi="Arial" w:cs="Arial"/>
          <w:sz w:val="19"/>
          <w:szCs w:val="19"/>
        </w:rPr>
        <w:t>empower</w:t>
      </w:r>
      <w:proofErr w:type="gramEnd"/>
      <w:r w:rsidRPr="007E2A81">
        <w:rPr>
          <w:rFonts w:ascii="Arial" w:hAnsi="Arial" w:cs="Arial"/>
          <w:sz w:val="19"/>
          <w:szCs w:val="19"/>
        </w:rPr>
        <w:t xml:space="preserve"> your internal regulations and the law.</w:t>
      </w:r>
    </w:p>
    <w:p w:rsidR="007E2A81" w:rsidRPr="007E2A81" w:rsidRDefault="007E2A81" w:rsidP="007E2A81">
      <w:pPr>
        <w:numPr>
          <w:ilvl w:val="0"/>
          <w:numId w:val="14"/>
        </w:numPr>
        <w:kinsoku w:val="0"/>
        <w:overflowPunct w:val="0"/>
        <w:spacing w:line="200" w:lineRule="exact"/>
        <w:rPr>
          <w:rFonts w:ascii="Arial" w:hAnsi="Arial" w:cs="Arial"/>
          <w:sz w:val="19"/>
          <w:szCs w:val="19"/>
        </w:rPr>
      </w:pPr>
      <w:r w:rsidRPr="007E2A81">
        <w:rPr>
          <w:rFonts w:ascii="Arial" w:hAnsi="Arial" w:cs="Arial"/>
          <w:sz w:val="19"/>
          <w:szCs w:val="19"/>
        </w:rPr>
        <w:t>That the email address indicated on the form ANT01-A is the one that our company has set aside for this purpose. We promise, therefore, to inform in a timely manner the National Copper Corporation of Chile, any change that occurs in this, being our responsibility to update this information when necessary.</w:t>
      </w:r>
    </w:p>
    <w:p w:rsidR="007E2A81" w:rsidRDefault="007E2A81" w:rsidP="007E2A81">
      <w:pPr>
        <w:numPr>
          <w:ilvl w:val="0"/>
          <w:numId w:val="14"/>
        </w:numPr>
        <w:kinsoku w:val="0"/>
        <w:overflowPunct w:val="0"/>
        <w:spacing w:line="200" w:lineRule="exact"/>
        <w:rPr>
          <w:rFonts w:ascii="Arial" w:hAnsi="Arial" w:cs="Arial"/>
          <w:sz w:val="19"/>
          <w:szCs w:val="19"/>
        </w:rPr>
      </w:pPr>
      <w:r w:rsidRPr="007E2A81">
        <w:rPr>
          <w:rFonts w:ascii="Arial" w:hAnsi="Arial" w:cs="Arial"/>
          <w:sz w:val="19"/>
          <w:szCs w:val="19"/>
        </w:rPr>
        <w:t>That the only means of communication with CODELCO for:</w:t>
      </w:r>
    </w:p>
    <w:p w:rsidR="007E2A81" w:rsidRDefault="007E2A81" w:rsidP="007E2A81">
      <w:pPr>
        <w:kinsoku w:val="0"/>
        <w:overflowPunct w:val="0"/>
        <w:spacing w:line="200" w:lineRule="exact"/>
        <w:ind w:left="1287"/>
        <w:rPr>
          <w:rFonts w:ascii="Arial" w:hAnsi="Arial" w:cs="Arial"/>
          <w:sz w:val="19"/>
          <w:szCs w:val="19"/>
        </w:rPr>
      </w:pPr>
    </w:p>
    <w:p w:rsidR="007E2A81" w:rsidRDefault="007E2A81" w:rsidP="007E2A81">
      <w:pPr>
        <w:numPr>
          <w:ilvl w:val="0"/>
          <w:numId w:val="13"/>
        </w:numPr>
        <w:kinsoku w:val="0"/>
        <w:overflowPunct w:val="0"/>
        <w:spacing w:line="200" w:lineRule="exact"/>
        <w:rPr>
          <w:rFonts w:ascii="Arial" w:hAnsi="Arial" w:cs="Arial"/>
          <w:sz w:val="19"/>
          <w:szCs w:val="19"/>
        </w:rPr>
      </w:pPr>
      <w:r w:rsidRPr="007E2A81">
        <w:rPr>
          <w:rFonts w:ascii="Arial" w:hAnsi="Arial" w:cs="Arial"/>
          <w:sz w:val="19"/>
          <w:szCs w:val="19"/>
        </w:rPr>
        <w:t>Inform our intention to participate, is the mail:</w:t>
      </w:r>
      <w:r>
        <w:rPr>
          <w:rFonts w:ascii="Arial" w:hAnsi="Arial" w:cs="Arial"/>
          <w:sz w:val="19"/>
          <w:szCs w:val="19"/>
        </w:rPr>
        <w:t xml:space="preserve"> </w:t>
      </w:r>
      <w:hyperlink r:id="rId12" w:history="1">
        <w:r w:rsidRPr="00BB1046">
          <w:rPr>
            <w:rStyle w:val="Hipervnculo"/>
            <w:rFonts w:ascii="Arial" w:hAnsi="Arial" w:cs="Arial"/>
            <w:sz w:val="19"/>
            <w:szCs w:val="19"/>
          </w:rPr>
          <w:t>precalificacion.Pcaren@codelco.cl</w:t>
        </w:r>
      </w:hyperlink>
    </w:p>
    <w:p w:rsidR="007E2A81" w:rsidRPr="007E2A81" w:rsidRDefault="007E2A81" w:rsidP="007E2A81">
      <w:pPr>
        <w:numPr>
          <w:ilvl w:val="0"/>
          <w:numId w:val="13"/>
        </w:numPr>
        <w:kinsoku w:val="0"/>
        <w:overflowPunct w:val="0"/>
        <w:spacing w:line="200" w:lineRule="exact"/>
        <w:rPr>
          <w:rFonts w:ascii="Arial" w:hAnsi="Arial" w:cs="Arial"/>
          <w:sz w:val="19"/>
          <w:szCs w:val="19"/>
        </w:rPr>
      </w:pPr>
      <w:r w:rsidRPr="007E2A81">
        <w:rPr>
          <w:rFonts w:ascii="Arial" w:hAnsi="Arial" w:cs="Arial"/>
          <w:sz w:val="19"/>
          <w:szCs w:val="19"/>
        </w:rPr>
        <w:t xml:space="preserve">Submit all the information requested in this prequalification, it is the </w:t>
      </w:r>
      <w:proofErr w:type="spellStart"/>
      <w:r w:rsidRPr="007E2A81">
        <w:rPr>
          <w:rFonts w:ascii="Arial" w:hAnsi="Arial" w:cs="Arial"/>
          <w:sz w:val="19"/>
          <w:szCs w:val="19"/>
        </w:rPr>
        <w:t>Codelco</w:t>
      </w:r>
      <w:proofErr w:type="spellEnd"/>
      <w:r w:rsidRPr="007E2A81">
        <w:rPr>
          <w:rFonts w:ascii="Arial" w:hAnsi="Arial" w:cs="Arial"/>
          <w:sz w:val="19"/>
          <w:szCs w:val="19"/>
        </w:rPr>
        <w:t xml:space="preserve"> Purchasing Portal, with the process identified with the number: SRM 1700001800.</w:t>
      </w:r>
    </w:p>
    <w:p w:rsidR="007E2A81" w:rsidRPr="007E2A81" w:rsidRDefault="007E2A81" w:rsidP="007E2A81">
      <w:pPr>
        <w:kinsoku w:val="0"/>
        <w:overflowPunct w:val="0"/>
        <w:spacing w:line="200" w:lineRule="exact"/>
        <w:rPr>
          <w:rFonts w:ascii="Arial" w:hAnsi="Arial" w:cs="Arial"/>
          <w:sz w:val="19"/>
          <w:szCs w:val="19"/>
        </w:rPr>
      </w:pPr>
    </w:p>
    <w:p w:rsidR="009632A8" w:rsidRPr="00BC4772" w:rsidRDefault="007E2A81" w:rsidP="007E2A81">
      <w:pPr>
        <w:kinsoku w:val="0"/>
        <w:overflowPunct w:val="0"/>
        <w:spacing w:line="200" w:lineRule="exact"/>
        <w:rPr>
          <w:sz w:val="20"/>
          <w:szCs w:val="20"/>
        </w:rPr>
      </w:pPr>
      <w:r w:rsidRPr="007E2A81">
        <w:rPr>
          <w:rFonts w:ascii="Arial" w:hAnsi="Arial" w:cs="Arial"/>
          <w:sz w:val="19"/>
          <w:szCs w:val="19"/>
        </w:rPr>
        <w:t>In addition, we confirm to CODELCO, that all the expenses that we have incurred as a result o</w:t>
      </w:r>
      <w:r>
        <w:rPr>
          <w:rFonts w:ascii="Arial" w:hAnsi="Arial" w:cs="Arial"/>
          <w:sz w:val="19"/>
          <w:szCs w:val="19"/>
        </w:rPr>
        <w:t>f this prequalification process</w:t>
      </w:r>
      <w:r w:rsidRPr="007E2A81">
        <w:rPr>
          <w:rFonts w:ascii="Arial" w:hAnsi="Arial" w:cs="Arial"/>
          <w:sz w:val="19"/>
          <w:szCs w:val="19"/>
        </w:rPr>
        <w:t xml:space="preserve"> are of our exclusive charge.</w:t>
      </w:r>
    </w:p>
    <w:p w:rsidR="009632A8" w:rsidRPr="00BC4772" w:rsidRDefault="009632A8">
      <w:pPr>
        <w:kinsoku w:val="0"/>
        <w:overflowPunct w:val="0"/>
        <w:spacing w:line="200" w:lineRule="exact"/>
        <w:rPr>
          <w:sz w:val="20"/>
          <w:szCs w:val="20"/>
        </w:rPr>
      </w:pPr>
    </w:p>
    <w:p w:rsidR="009632A8" w:rsidRPr="00BC4772" w:rsidRDefault="009632A8">
      <w:pPr>
        <w:kinsoku w:val="0"/>
        <w:overflowPunct w:val="0"/>
        <w:spacing w:line="200" w:lineRule="exact"/>
        <w:rPr>
          <w:sz w:val="20"/>
          <w:szCs w:val="20"/>
        </w:rPr>
      </w:pPr>
    </w:p>
    <w:p w:rsidR="009632A8" w:rsidRPr="00BC4772" w:rsidRDefault="009632A8">
      <w:pPr>
        <w:kinsoku w:val="0"/>
        <w:overflowPunct w:val="0"/>
        <w:spacing w:line="200" w:lineRule="exact"/>
        <w:rPr>
          <w:sz w:val="20"/>
          <w:szCs w:val="20"/>
        </w:rPr>
      </w:pPr>
    </w:p>
    <w:p w:rsidR="009632A8" w:rsidRPr="00BC4772" w:rsidRDefault="009632A8">
      <w:pPr>
        <w:kinsoku w:val="0"/>
        <w:overflowPunct w:val="0"/>
        <w:spacing w:line="200" w:lineRule="exact"/>
        <w:rPr>
          <w:sz w:val="20"/>
          <w:szCs w:val="20"/>
        </w:rPr>
      </w:pPr>
    </w:p>
    <w:p w:rsidR="009632A8" w:rsidRPr="00BC4772" w:rsidRDefault="009632A8">
      <w:pPr>
        <w:kinsoku w:val="0"/>
        <w:overflowPunct w:val="0"/>
        <w:spacing w:line="200" w:lineRule="exact"/>
        <w:rPr>
          <w:sz w:val="20"/>
          <w:szCs w:val="20"/>
        </w:rPr>
      </w:pPr>
    </w:p>
    <w:p w:rsidR="009632A8" w:rsidRPr="00BC4772" w:rsidRDefault="009632A8">
      <w:pPr>
        <w:kinsoku w:val="0"/>
        <w:overflowPunct w:val="0"/>
        <w:spacing w:line="200" w:lineRule="exact"/>
        <w:rPr>
          <w:sz w:val="20"/>
          <w:szCs w:val="20"/>
        </w:rPr>
      </w:pPr>
    </w:p>
    <w:p w:rsidR="009632A8" w:rsidRPr="00BC4772" w:rsidRDefault="009632A8">
      <w:pPr>
        <w:kinsoku w:val="0"/>
        <w:overflowPunct w:val="0"/>
        <w:spacing w:line="200" w:lineRule="exact"/>
        <w:rPr>
          <w:sz w:val="20"/>
          <w:szCs w:val="20"/>
        </w:rPr>
      </w:pPr>
    </w:p>
    <w:p w:rsidR="009632A8" w:rsidRPr="00BC4772" w:rsidRDefault="009632A8">
      <w:pPr>
        <w:kinsoku w:val="0"/>
        <w:overflowPunct w:val="0"/>
        <w:spacing w:line="200" w:lineRule="exact"/>
        <w:rPr>
          <w:sz w:val="20"/>
          <w:szCs w:val="20"/>
        </w:rPr>
      </w:pPr>
    </w:p>
    <w:p w:rsidR="009632A8" w:rsidRPr="00BC4772" w:rsidRDefault="009632A8">
      <w:pPr>
        <w:kinsoku w:val="0"/>
        <w:overflowPunct w:val="0"/>
        <w:spacing w:line="200" w:lineRule="exact"/>
        <w:rPr>
          <w:sz w:val="20"/>
          <w:szCs w:val="20"/>
        </w:rPr>
      </w:pPr>
    </w:p>
    <w:p w:rsidR="009632A8" w:rsidRPr="00BC4772" w:rsidRDefault="009632A8">
      <w:pPr>
        <w:kinsoku w:val="0"/>
        <w:overflowPunct w:val="0"/>
        <w:spacing w:before="4" w:line="240" w:lineRule="exact"/>
      </w:pPr>
    </w:p>
    <w:p w:rsidR="009632A8" w:rsidRPr="00BC4772" w:rsidRDefault="00C77DEF">
      <w:pPr>
        <w:kinsoku w:val="0"/>
        <w:overflowPunct w:val="0"/>
        <w:spacing w:line="243" w:lineRule="auto"/>
        <w:ind w:left="1779" w:right="4850"/>
        <w:rPr>
          <w:sz w:val="23"/>
          <w:szCs w:val="23"/>
        </w:rPr>
      </w:pPr>
      <w:r>
        <w:rPr>
          <w:noProof/>
          <w:lang w:val="es-CL" w:eastAsia="es-CL"/>
        </w:rPr>
        <mc:AlternateContent>
          <mc:Choice Requires="wps">
            <w:drawing>
              <wp:anchor distT="0" distB="0" distL="114300" distR="114300" simplePos="0" relativeHeight="251662848" behindDoc="1" locked="0" layoutInCell="0" allowOverlap="1">
                <wp:simplePos x="0" y="0"/>
                <wp:positionH relativeFrom="page">
                  <wp:posOffset>2040255</wp:posOffset>
                </wp:positionH>
                <wp:positionV relativeFrom="paragraph">
                  <wp:posOffset>635</wp:posOffset>
                </wp:positionV>
                <wp:extent cx="3485515" cy="12700"/>
                <wp:effectExtent l="0" t="0" r="0" b="0"/>
                <wp:wrapNone/>
                <wp:docPr id="5" name="Freeform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85515" cy="12700"/>
                        </a:xfrm>
                        <a:custGeom>
                          <a:avLst/>
                          <a:gdLst>
                            <a:gd name="T0" fmla="*/ 0 w 5489"/>
                            <a:gd name="T1" fmla="*/ 0 h 20"/>
                            <a:gd name="T2" fmla="*/ 5488 w 5489"/>
                            <a:gd name="T3" fmla="*/ 0 h 20"/>
                          </a:gdLst>
                          <a:ahLst/>
                          <a:cxnLst>
                            <a:cxn ang="0">
                              <a:pos x="T0" y="T1"/>
                            </a:cxn>
                            <a:cxn ang="0">
                              <a:pos x="T2" y="T3"/>
                            </a:cxn>
                          </a:cxnLst>
                          <a:rect l="0" t="0" r="r" b="b"/>
                          <a:pathLst>
                            <a:path w="5489" h="20">
                              <a:moveTo>
                                <a:pt x="0" y="0"/>
                              </a:moveTo>
                              <a:lnTo>
                                <a:pt x="5488"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polyline id="Freeform 65" o:spid="_x0000_s1026" style="position:absolute;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60.65pt,.05pt,435.05pt,.05pt" coordsize="5489,2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" o:allowincell="f" filled="f" strokeweight="7365emu">
                <v:path arrowok="t" o:connecttype="custom" o:connectlocs="0,0;3484880,0" o:connectangles="0,0"/>
                <w10:wrap anchorx="page"/>
              </v:polyline>
            </w:pict>
          </mc:Fallback>
        </mc:AlternateContent>
      </w:r>
      <w:r w:rsidR="007E2A81">
        <w:rPr>
          <w:spacing w:val="-1"/>
          <w:sz w:val="23"/>
          <w:szCs w:val="23"/>
        </w:rPr>
        <w:t>Name of the company</w:t>
      </w:r>
      <w:r w:rsidR="009632A8" w:rsidRPr="00BC4772">
        <w:rPr>
          <w:sz w:val="23"/>
          <w:szCs w:val="23"/>
        </w:rPr>
        <w:t>:</w:t>
      </w:r>
      <w:r w:rsidR="009632A8" w:rsidRPr="00BC4772">
        <w:rPr>
          <w:w w:val="101"/>
          <w:sz w:val="23"/>
          <w:szCs w:val="23"/>
        </w:rPr>
        <w:t xml:space="preserve"> </w:t>
      </w:r>
      <w:r w:rsidR="009632A8" w:rsidRPr="00BC4772">
        <w:rPr>
          <w:sz w:val="23"/>
          <w:szCs w:val="23"/>
        </w:rPr>
        <w:t>R</w:t>
      </w:r>
      <w:r w:rsidR="009632A8" w:rsidRPr="00BC4772">
        <w:rPr>
          <w:spacing w:val="-1"/>
          <w:sz w:val="23"/>
          <w:szCs w:val="23"/>
        </w:rPr>
        <w:t>U</w:t>
      </w:r>
      <w:r w:rsidR="009632A8" w:rsidRPr="00BC4772">
        <w:rPr>
          <w:sz w:val="23"/>
          <w:szCs w:val="23"/>
        </w:rPr>
        <w:t>T:</w:t>
      </w:r>
    </w:p>
    <w:p w:rsidR="009632A8" w:rsidRPr="00BC4772" w:rsidRDefault="007E2A81">
      <w:pPr>
        <w:kinsoku w:val="0"/>
        <w:overflowPunct w:val="0"/>
        <w:ind w:left="1779"/>
        <w:rPr>
          <w:sz w:val="23"/>
          <w:szCs w:val="23"/>
        </w:rPr>
      </w:pPr>
      <w:r>
        <w:rPr>
          <w:spacing w:val="-1"/>
          <w:sz w:val="23"/>
          <w:szCs w:val="23"/>
        </w:rPr>
        <w:t>Name of the legal representative:</w:t>
      </w:r>
    </w:p>
    <w:sectPr w:rsidR="009632A8" w:rsidRPr="00BC4772">
      <w:type w:val="continuous"/>
      <w:pgSz w:w="11900" w:h="16840"/>
      <w:pgMar w:top="1580" w:right="1520" w:bottom="280" w:left="1540" w:header="720" w:footer="720" w:gutter="0"/>
      <w:cols w:space="720" w:equalWidth="0">
        <w:col w:w="884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5E4E" w:rsidRDefault="00D65E4E">
      <w:r>
        <w:separator/>
      </w:r>
    </w:p>
  </w:endnote>
  <w:endnote w:type="continuationSeparator" w:id="0">
    <w:p w:rsidR="00D65E4E" w:rsidRDefault="00D65E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2A8" w:rsidRDefault="00C77DEF">
    <w:pPr>
      <w:kinsoku w:val="0"/>
      <w:overflowPunct w:val="0"/>
      <w:spacing w:line="180" w:lineRule="exact"/>
      <w:rPr>
        <w:sz w:val="18"/>
        <w:szCs w:val="18"/>
      </w:rPr>
    </w:pPr>
    <w:r>
      <w:rPr>
        <w:noProof/>
        <w:lang w:val="es-CL" w:eastAsia="es-CL"/>
      </w:rPr>
      <mc:AlternateContent>
        <mc:Choice Requires="wps">
          <w:drawing>
            <wp:anchor distT="0" distB="0" distL="114300" distR="114300" simplePos="0" relativeHeight="251659264" behindDoc="1" locked="0" layoutInCell="0" allowOverlap="1">
              <wp:simplePos x="0" y="0"/>
              <wp:positionH relativeFrom="page">
                <wp:posOffset>6427470</wp:posOffset>
              </wp:positionH>
              <wp:positionV relativeFrom="page">
                <wp:posOffset>9497695</wp:posOffset>
              </wp:positionV>
              <wp:extent cx="113030" cy="14859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30"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2A8" w:rsidRDefault="009632A8">
                          <w:pPr>
                            <w:pStyle w:val="Textoindependiente"/>
                            <w:kinsoku w:val="0"/>
                            <w:overflowPunct w:val="0"/>
                            <w:spacing w:line="216" w:lineRule="exact"/>
                            <w:ind w:left="40"/>
                            <w:rPr>
                              <w:rFonts w:ascii="Calibri" w:hAnsi="Calibri" w:cs="Calibri"/>
                            </w:rPr>
                          </w:pPr>
                          <w:r>
                            <w:rPr>
                              <w:rFonts w:ascii="Calibri" w:hAnsi="Calibri" w:cs="Calibri"/>
                            </w:rPr>
                            <w:fldChar w:fldCharType="begin"/>
                          </w:r>
                          <w:r>
                            <w:rPr>
                              <w:rFonts w:ascii="Calibri" w:hAnsi="Calibri" w:cs="Calibri"/>
                            </w:rPr>
                            <w:instrText xml:space="preserve"> PAGE </w:instrText>
                          </w:r>
                          <w:r>
                            <w:rPr>
                              <w:rFonts w:ascii="Calibri" w:hAnsi="Calibri" w:cs="Calibri"/>
                            </w:rPr>
                            <w:fldChar w:fldCharType="separate"/>
                          </w:r>
                          <w:r w:rsidR="005531D7">
                            <w:rPr>
                              <w:rFonts w:ascii="Calibri" w:hAnsi="Calibri" w:cs="Calibri"/>
                              <w:noProof/>
                            </w:rPr>
                            <w:t>8</w:t>
                          </w:r>
                          <w:r>
                            <w:rPr>
                              <w:rFonts w:ascii="Calibri" w:hAnsi="Calibri" w:cs="Calibri"/>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06.1pt;margin-top:747.85pt;width:8.9pt;height:11.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" o:allowincell="f" filled="f" stroked="f">
              <v:textbox inset="0,0,0,0">
                <w:txbxContent>
                  <w:p w:rsidR="009632A8" w:rsidRDefault="009632A8">
                    <w:pPr>
                      <w:pStyle w:val="Textoindependiente"/>
                      <w:kinsoku w:val="0"/>
                      <w:overflowPunct w:val="0"/>
                      <w:spacing w:line="216" w:lineRule="exact"/>
                      <w:ind w:left="40"/>
                      <w:rPr>
                        <w:rFonts w:ascii="Calibri" w:hAnsi="Calibri" w:cs="Calibri"/>
                      </w:rPr>
                    </w:pPr>
                    <w:r>
                      <w:rPr>
                        <w:rFonts w:ascii="Calibri" w:hAnsi="Calibri" w:cs="Calibri"/>
                      </w:rPr>
                      <w:fldChar w:fldCharType="begin"/>
                    </w:r>
                    <w:r>
                      <w:rPr>
                        <w:rFonts w:ascii="Calibri" w:hAnsi="Calibri" w:cs="Calibri"/>
                      </w:rPr>
                      <w:instrText xml:space="preserve"> PAGE </w:instrText>
                    </w:r>
                    <w:r>
                      <w:rPr>
                        <w:rFonts w:ascii="Calibri" w:hAnsi="Calibri" w:cs="Calibri"/>
                      </w:rPr>
                      <w:fldChar w:fldCharType="separate"/>
                    </w:r>
                    <w:r w:rsidR="005531D7">
                      <w:rPr>
                        <w:rFonts w:ascii="Calibri" w:hAnsi="Calibri" w:cs="Calibri"/>
                        <w:noProof/>
                      </w:rPr>
                      <w:t>8</w:t>
                    </w:r>
                    <w:r>
                      <w:rPr>
                        <w:rFonts w:ascii="Calibri" w:hAnsi="Calibri" w:cs="Calibri"/>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2A8" w:rsidRDefault="00C77DEF">
    <w:pPr>
      <w:kinsoku w:val="0"/>
      <w:overflowPunct w:val="0"/>
      <w:spacing w:line="200" w:lineRule="exact"/>
      <w:rPr>
        <w:sz w:val="20"/>
        <w:szCs w:val="20"/>
      </w:rPr>
    </w:pPr>
    <w:r>
      <w:rPr>
        <w:noProof/>
        <w:lang w:val="es-CL" w:eastAsia="es-CL"/>
      </w:rPr>
      <mc:AlternateContent>
        <mc:Choice Requires="wps">
          <w:drawing>
            <wp:anchor distT="0" distB="0" distL="114300" distR="114300" simplePos="0" relativeHeight="251661312" behindDoc="1" locked="0" layoutInCell="0" allowOverlap="1">
              <wp:simplePos x="0" y="0"/>
              <wp:positionH relativeFrom="page">
                <wp:posOffset>6427470</wp:posOffset>
              </wp:positionH>
              <wp:positionV relativeFrom="page">
                <wp:posOffset>9497695</wp:posOffset>
              </wp:positionV>
              <wp:extent cx="113030" cy="14859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30"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2A8" w:rsidRDefault="009632A8">
                          <w:pPr>
                            <w:pStyle w:val="Textoindependiente"/>
                            <w:kinsoku w:val="0"/>
                            <w:overflowPunct w:val="0"/>
                            <w:spacing w:line="216" w:lineRule="exact"/>
                            <w:ind w:left="40"/>
                            <w:rPr>
                              <w:rFonts w:ascii="Calibri" w:hAnsi="Calibri" w:cs="Calibri"/>
                            </w:rPr>
                          </w:pPr>
                          <w:r>
                            <w:rPr>
                              <w:rFonts w:ascii="Calibri" w:hAnsi="Calibri" w:cs="Calibri"/>
                            </w:rPr>
                            <w:fldChar w:fldCharType="begin"/>
                          </w:r>
                          <w:r>
                            <w:rPr>
                              <w:rFonts w:ascii="Calibri" w:hAnsi="Calibri" w:cs="Calibri"/>
                            </w:rPr>
                            <w:instrText xml:space="preserve"> PAGE </w:instrText>
                          </w:r>
                          <w:r>
                            <w:rPr>
                              <w:rFonts w:ascii="Calibri" w:hAnsi="Calibri" w:cs="Calibri"/>
                            </w:rPr>
                            <w:fldChar w:fldCharType="separate"/>
                          </w:r>
                          <w:r w:rsidR="005531D7">
                            <w:rPr>
                              <w:rFonts w:ascii="Calibri" w:hAnsi="Calibri" w:cs="Calibri"/>
                              <w:noProof/>
                            </w:rPr>
                            <w:t>9</w:t>
                          </w:r>
                          <w:r>
                            <w:rPr>
                              <w:rFonts w:ascii="Calibri" w:hAnsi="Calibri" w:cs="Calibri"/>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506.1pt;margin-top:747.85pt;width:8.9pt;height:11.7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" o:allowincell="f" filled="f" stroked="f">
              <v:textbox inset="0,0,0,0">
                <w:txbxContent>
                  <w:p w:rsidR="009632A8" w:rsidRDefault="009632A8">
                    <w:pPr>
                      <w:pStyle w:val="Textoindependiente"/>
                      <w:kinsoku w:val="0"/>
                      <w:overflowPunct w:val="0"/>
                      <w:spacing w:line="216" w:lineRule="exact"/>
                      <w:ind w:left="40"/>
                      <w:rPr>
                        <w:rFonts w:ascii="Calibri" w:hAnsi="Calibri" w:cs="Calibri"/>
                      </w:rPr>
                    </w:pPr>
                    <w:r>
                      <w:rPr>
                        <w:rFonts w:ascii="Calibri" w:hAnsi="Calibri" w:cs="Calibri"/>
                      </w:rPr>
                      <w:fldChar w:fldCharType="begin"/>
                    </w:r>
                    <w:r>
                      <w:rPr>
                        <w:rFonts w:ascii="Calibri" w:hAnsi="Calibri" w:cs="Calibri"/>
                      </w:rPr>
                      <w:instrText xml:space="preserve"> PAGE </w:instrText>
                    </w:r>
                    <w:r>
                      <w:rPr>
                        <w:rFonts w:ascii="Calibri" w:hAnsi="Calibri" w:cs="Calibri"/>
                      </w:rPr>
                      <w:fldChar w:fldCharType="separate"/>
                    </w:r>
                    <w:r w:rsidR="005531D7">
                      <w:rPr>
                        <w:rFonts w:ascii="Calibri" w:hAnsi="Calibri" w:cs="Calibri"/>
                        <w:noProof/>
                      </w:rPr>
                      <w:t>9</w:t>
                    </w:r>
                    <w:r>
                      <w:rPr>
                        <w:rFonts w:ascii="Calibri" w:hAnsi="Calibri" w:cs="Calibri"/>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2A8" w:rsidRDefault="00C77DEF">
    <w:pPr>
      <w:kinsoku w:val="0"/>
      <w:overflowPunct w:val="0"/>
      <w:spacing w:line="200" w:lineRule="exact"/>
      <w:rPr>
        <w:sz w:val="20"/>
        <w:szCs w:val="20"/>
      </w:rPr>
    </w:pPr>
    <w:r>
      <w:rPr>
        <w:noProof/>
        <w:lang w:val="es-CL" w:eastAsia="es-CL"/>
      </w:rPr>
      <mc:AlternateContent>
        <mc:Choice Requires="wps">
          <w:drawing>
            <wp:anchor distT="0" distB="0" distL="114300" distR="114300" simplePos="0" relativeHeight="251663360" behindDoc="1" locked="0" layoutInCell="0" allowOverlap="1" wp14:anchorId="2FA5B12A" wp14:editId="028A753F">
              <wp:simplePos x="0" y="0"/>
              <wp:positionH relativeFrom="page">
                <wp:posOffset>6364605</wp:posOffset>
              </wp:positionH>
              <wp:positionV relativeFrom="page">
                <wp:posOffset>9497695</wp:posOffset>
              </wp:positionV>
              <wp:extent cx="175895" cy="14859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95"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2A8" w:rsidRDefault="009632A8">
                          <w:pPr>
                            <w:pStyle w:val="Textoindependiente"/>
                            <w:kinsoku w:val="0"/>
                            <w:overflowPunct w:val="0"/>
                            <w:spacing w:line="216" w:lineRule="exact"/>
                            <w:ind w:left="40"/>
                            <w:rPr>
                              <w:rFonts w:ascii="Calibri" w:hAnsi="Calibri" w:cs="Calibri"/>
                            </w:rPr>
                          </w:pPr>
                          <w:r>
                            <w:rPr>
                              <w:rFonts w:ascii="Calibri" w:hAnsi="Calibri" w:cs="Calibri"/>
                            </w:rPr>
                            <w:fldChar w:fldCharType="begin"/>
                          </w:r>
                          <w:r>
                            <w:rPr>
                              <w:rFonts w:ascii="Calibri" w:hAnsi="Calibri" w:cs="Calibri"/>
                            </w:rPr>
                            <w:instrText xml:space="preserve"> PAGE </w:instrText>
                          </w:r>
                          <w:r>
                            <w:rPr>
                              <w:rFonts w:ascii="Calibri" w:hAnsi="Calibri" w:cs="Calibri"/>
                            </w:rPr>
                            <w:fldChar w:fldCharType="separate"/>
                          </w:r>
                          <w:r w:rsidR="005531D7">
                            <w:rPr>
                              <w:rFonts w:ascii="Calibri" w:hAnsi="Calibri" w:cs="Calibri"/>
                              <w:noProof/>
                            </w:rPr>
                            <w:t>10</w:t>
                          </w:r>
                          <w:r>
                            <w:rPr>
                              <w:rFonts w:ascii="Calibri" w:hAnsi="Calibri" w:cs="Calibri"/>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501.15pt;margin-top:747.85pt;width:13.85pt;height:11.7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" o:allowincell="f" filled="f" stroked="f">
              <v:textbox inset="0,0,0,0">
                <w:txbxContent>
                  <w:p w:rsidR="009632A8" w:rsidRDefault="009632A8">
                    <w:pPr>
                      <w:pStyle w:val="Textoindependiente"/>
                      <w:kinsoku w:val="0"/>
                      <w:overflowPunct w:val="0"/>
                      <w:spacing w:line="216" w:lineRule="exact"/>
                      <w:ind w:left="40"/>
                      <w:rPr>
                        <w:rFonts w:ascii="Calibri" w:hAnsi="Calibri" w:cs="Calibri"/>
                      </w:rPr>
                    </w:pPr>
                    <w:r>
                      <w:rPr>
                        <w:rFonts w:ascii="Calibri" w:hAnsi="Calibri" w:cs="Calibri"/>
                      </w:rPr>
                      <w:fldChar w:fldCharType="begin"/>
                    </w:r>
                    <w:r>
                      <w:rPr>
                        <w:rFonts w:ascii="Calibri" w:hAnsi="Calibri" w:cs="Calibri"/>
                      </w:rPr>
                      <w:instrText xml:space="preserve"> PAGE </w:instrText>
                    </w:r>
                    <w:r>
                      <w:rPr>
                        <w:rFonts w:ascii="Calibri" w:hAnsi="Calibri" w:cs="Calibri"/>
                      </w:rPr>
                      <w:fldChar w:fldCharType="separate"/>
                    </w:r>
                    <w:r w:rsidR="005531D7">
                      <w:rPr>
                        <w:rFonts w:ascii="Calibri" w:hAnsi="Calibri" w:cs="Calibri"/>
                        <w:noProof/>
                      </w:rPr>
                      <w:t>10</w:t>
                    </w:r>
                    <w:r>
                      <w:rPr>
                        <w:rFonts w:ascii="Calibri" w:hAnsi="Calibri" w:cs="Calibri"/>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5E4E" w:rsidRDefault="00D65E4E">
      <w:r>
        <w:separator/>
      </w:r>
    </w:p>
  </w:footnote>
  <w:footnote w:type="continuationSeparator" w:id="0">
    <w:p w:rsidR="00D65E4E" w:rsidRDefault="00D65E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2"/>
    <w:multiLevelType w:val="multilevel"/>
    <w:tmpl w:val="00000885"/>
    <w:lvl w:ilvl="0">
      <w:start w:val="1"/>
      <w:numFmt w:val="decimal"/>
      <w:lvlText w:val="%1."/>
      <w:lvlJc w:val="left"/>
      <w:pPr>
        <w:ind w:hanging="392"/>
      </w:pPr>
      <w:rPr>
        <w:rFonts w:ascii="Arial" w:hAnsi="Arial" w:cs="Arial"/>
        <w:b/>
        <w:bCs/>
        <w:w w:val="101"/>
        <w:sz w:val="19"/>
        <w:szCs w:val="19"/>
      </w:rPr>
    </w:lvl>
    <w:lvl w:ilvl="1">
      <w:start w:val="1"/>
      <w:numFmt w:val="decimal"/>
      <w:lvlText w:val="%1.%2"/>
      <w:lvlJc w:val="left"/>
      <w:pPr>
        <w:ind w:hanging="584"/>
      </w:pPr>
      <w:rPr>
        <w:rFonts w:ascii="Arial" w:hAnsi="Arial" w:cs="Arial"/>
        <w:b/>
        <w:bCs/>
        <w:w w:val="101"/>
        <w:sz w:val="19"/>
        <w:szCs w:val="19"/>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0000403"/>
    <w:multiLevelType w:val="multilevel"/>
    <w:tmpl w:val="00000886"/>
    <w:lvl w:ilvl="0">
      <w:start w:val="1"/>
      <w:numFmt w:val="decimal"/>
      <w:lvlText w:val="%1."/>
      <w:lvlJc w:val="left"/>
      <w:pPr>
        <w:ind w:hanging="351"/>
      </w:pPr>
      <w:rPr>
        <w:rFonts w:ascii="Arial" w:hAnsi="Arial" w:cs="Arial"/>
        <w:b/>
        <w:bCs/>
        <w:w w:val="101"/>
        <w:sz w:val="19"/>
        <w:szCs w:val="19"/>
      </w:rPr>
    </w:lvl>
    <w:lvl w:ilvl="1">
      <w:start w:val="1"/>
      <w:numFmt w:val="decimal"/>
      <w:lvlText w:val="%1.%2."/>
      <w:lvlJc w:val="left"/>
      <w:pPr>
        <w:ind w:hanging="420"/>
      </w:pPr>
      <w:rPr>
        <w:rFonts w:ascii="Arial" w:hAnsi="Arial" w:cs="Arial"/>
        <w:b w:val="0"/>
        <w:bCs w:val="0"/>
        <w:w w:val="101"/>
        <w:sz w:val="19"/>
        <w:szCs w:val="19"/>
      </w:rPr>
    </w:lvl>
    <w:lvl w:ilvl="2">
      <w:numFmt w:val="bullet"/>
      <w:lvlText w:val="∑"/>
      <w:lvlJc w:val="left"/>
      <w:pPr>
        <w:ind w:hanging="351"/>
      </w:pPr>
      <w:rPr>
        <w:rFonts w:ascii="Symbol" w:hAnsi="Symbol"/>
        <w:b w:val="0"/>
        <w:w w:val="78"/>
        <w:sz w:val="19"/>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
    <w:nsid w:val="00000404"/>
    <w:multiLevelType w:val="multilevel"/>
    <w:tmpl w:val="00000887"/>
    <w:lvl w:ilvl="0">
      <w:numFmt w:val="bullet"/>
      <w:lvlText w:val="∑"/>
      <w:lvlJc w:val="left"/>
      <w:pPr>
        <w:ind w:hanging="351"/>
      </w:pPr>
      <w:rPr>
        <w:rFonts w:ascii="Symbol" w:hAnsi="Symbol"/>
        <w:b w:val="0"/>
        <w:w w:val="78"/>
        <w:sz w:val="19"/>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
    <w:nsid w:val="00000405"/>
    <w:multiLevelType w:val="multilevel"/>
    <w:tmpl w:val="00000888"/>
    <w:lvl w:ilvl="0">
      <w:start w:val="1"/>
      <w:numFmt w:val="lowerRoman"/>
      <w:lvlText w:val="%1."/>
      <w:lvlJc w:val="left"/>
      <w:pPr>
        <w:ind w:hanging="449"/>
      </w:pPr>
      <w:rPr>
        <w:rFonts w:ascii="Arial" w:hAnsi="Arial" w:cs="Arial"/>
        <w:b w:val="0"/>
        <w:bCs w:val="0"/>
        <w:w w:val="101"/>
        <w:sz w:val="19"/>
        <w:szCs w:val="19"/>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
    <w:nsid w:val="00000406"/>
    <w:multiLevelType w:val="multilevel"/>
    <w:tmpl w:val="00000889"/>
    <w:lvl w:ilvl="0">
      <w:start w:val="4"/>
      <w:numFmt w:val="decimal"/>
      <w:lvlText w:val="%1"/>
      <w:lvlJc w:val="left"/>
      <w:pPr>
        <w:ind w:hanging="351"/>
      </w:pPr>
      <w:rPr>
        <w:rFonts w:cs="Times New Roman"/>
      </w:rPr>
    </w:lvl>
    <w:lvl w:ilvl="1">
      <w:start w:val="1"/>
      <w:numFmt w:val="decimal"/>
      <w:lvlText w:val="%1.%2"/>
      <w:lvlJc w:val="left"/>
      <w:pPr>
        <w:ind w:hanging="351"/>
      </w:pPr>
      <w:rPr>
        <w:rFonts w:ascii="Arial" w:hAnsi="Arial" w:cs="Arial"/>
        <w:b/>
        <w:bCs/>
        <w:w w:val="101"/>
        <w:sz w:val="19"/>
        <w:szCs w:val="19"/>
      </w:rPr>
    </w:lvl>
    <w:lvl w:ilvl="2">
      <w:start w:val="1"/>
      <w:numFmt w:val="lowerRoman"/>
      <w:lvlText w:val="%3."/>
      <w:lvlJc w:val="left"/>
      <w:pPr>
        <w:ind w:hanging="449"/>
      </w:pPr>
      <w:rPr>
        <w:rFonts w:ascii="Arial" w:hAnsi="Arial" w:cs="Arial"/>
        <w:b w:val="0"/>
        <w:bCs w:val="0"/>
        <w:w w:val="101"/>
        <w:sz w:val="19"/>
        <w:szCs w:val="19"/>
      </w:rPr>
    </w:lvl>
    <w:lvl w:ilvl="3">
      <w:numFmt w:val="bullet"/>
      <w:lvlText w:val="∑"/>
      <w:lvlJc w:val="left"/>
      <w:pPr>
        <w:ind w:hanging="351"/>
      </w:pPr>
      <w:rPr>
        <w:rFonts w:ascii="Symbol" w:hAnsi="Symbol"/>
        <w:b w:val="0"/>
        <w:w w:val="78"/>
        <w:sz w:val="19"/>
      </w:rPr>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
    <w:nsid w:val="00000407"/>
    <w:multiLevelType w:val="multilevel"/>
    <w:tmpl w:val="0000088A"/>
    <w:lvl w:ilvl="0">
      <w:start w:val="1"/>
      <w:numFmt w:val="lowerRoman"/>
      <w:lvlText w:val="%1."/>
      <w:lvlJc w:val="left"/>
      <w:pPr>
        <w:ind w:hanging="449"/>
      </w:pPr>
      <w:rPr>
        <w:rFonts w:ascii="Arial" w:hAnsi="Arial" w:cs="Arial"/>
        <w:b w:val="0"/>
        <w:bCs w:val="0"/>
        <w:w w:val="101"/>
        <w:sz w:val="19"/>
        <w:szCs w:val="19"/>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
    <w:nsid w:val="00000408"/>
    <w:multiLevelType w:val="multilevel"/>
    <w:tmpl w:val="0000088B"/>
    <w:lvl w:ilvl="0">
      <w:start w:val="1"/>
      <w:numFmt w:val="lowerRoman"/>
      <w:lvlText w:val="%1."/>
      <w:lvlJc w:val="left"/>
      <w:pPr>
        <w:ind w:hanging="449"/>
      </w:pPr>
      <w:rPr>
        <w:rFonts w:ascii="Arial" w:hAnsi="Arial" w:cs="Arial"/>
        <w:b w:val="0"/>
        <w:bCs w:val="0"/>
        <w:w w:val="101"/>
        <w:sz w:val="19"/>
        <w:szCs w:val="19"/>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
    <w:nsid w:val="00000409"/>
    <w:multiLevelType w:val="multilevel"/>
    <w:tmpl w:val="0000088C"/>
    <w:lvl w:ilvl="0">
      <w:start w:val="1"/>
      <w:numFmt w:val="lowerRoman"/>
      <w:lvlText w:val="%1."/>
      <w:lvlJc w:val="left"/>
      <w:pPr>
        <w:ind w:hanging="449"/>
      </w:pPr>
      <w:rPr>
        <w:rFonts w:ascii="Arial" w:hAnsi="Arial" w:cs="Arial"/>
        <w:b w:val="0"/>
        <w:bCs w:val="0"/>
        <w:w w:val="101"/>
        <w:sz w:val="19"/>
        <w:szCs w:val="19"/>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8">
    <w:nsid w:val="0000040A"/>
    <w:multiLevelType w:val="multilevel"/>
    <w:tmpl w:val="0000088D"/>
    <w:lvl w:ilvl="0">
      <w:numFmt w:val="bullet"/>
      <w:lvlText w:val="∑"/>
      <w:lvlJc w:val="left"/>
      <w:pPr>
        <w:ind w:hanging="351"/>
      </w:pPr>
      <w:rPr>
        <w:rFonts w:ascii="Symbol" w:hAnsi="Symbol"/>
        <w:b w:val="0"/>
        <w:w w:val="78"/>
        <w:sz w:val="19"/>
      </w:rPr>
    </w:lvl>
    <w:lvl w:ilvl="1">
      <w:numFmt w:val="bullet"/>
      <w:lvlText w:val="o"/>
      <w:lvlJc w:val="left"/>
      <w:pPr>
        <w:ind w:hanging="351"/>
      </w:pPr>
      <w:rPr>
        <w:rFonts w:ascii="Courier New" w:hAnsi="Courier New"/>
        <w:b w:val="0"/>
        <w:w w:val="101"/>
        <w:sz w:val="19"/>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9">
    <w:nsid w:val="17A30211"/>
    <w:multiLevelType w:val="hybridMultilevel"/>
    <w:tmpl w:val="9A2C20F2"/>
    <w:lvl w:ilvl="0" w:tplc="4F62EA2E">
      <w:start w:val="1"/>
      <w:numFmt w:val="upperRoman"/>
      <w:lvlText w:val="%1."/>
      <w:lvlJc w:val="left"/>
      <w:pPr>
        <w:ind w:left="1429" w:hanging="72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10">
    <w:nsid w:val="1AAD096E"/>
    <w:multiLevelType w:val="hybridMultilevel"/>
    <w:tmpl w:val="FF32B3A8"/>
    <w:lvl w:ilvl="0" w:tplc="04090003">
      <w:start w:val="1"/>
      <w:numFmt w:val="bullet"/>
      <w:lvlText w:val="o"/>
      <w:lvlJc w:val="left"/>
      <w:pPr>
        <w:ind w:left="1287" w:hanging="360"/>
      </w:pPr>
      <w:rPr>
        <w:rFonts w:ascii="Courier New" w:hAnsi="Courier New"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4F984AEB"/>
    <w:multiLevelType w:val="hybridMultilevel"/>
    <w:tmpl w:val="0F12AB90"/>
    <w:lvl w:ilvl="0" w:tplc="0409001B">
      <w:start w:val="1"/>
      <w:numFmt w:val="lowerRoman"/>
      <w:lvlText w:val="%1."/>
      <w:lvlJc w:val="right"/>
      <w:pPr>
        <w:ind w:left="1429" w:hanging="360"/>
      </w:pPr>
      <w:rPr>
        <w:rFonts w:cs="Times New Roman"/>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12">
    <w:nsid w:val="5F906624"/>
    <w:multiLevelType w:val="hybridMultilevel"/>
    <w:tmpl w:val="9EAE0E22"/>
    <w:lvl w:ilvl="0" w:tplc="0409001B">
      <w:start w:val="1"/>
      <w:numFmt w:val="lowerRoman"/>
      <w:lvlText w:val="%1."/>
      <w:lvlJc w:val="right"/>
      <w:pPr>
        <w:ind w:left="835" w:hanging="360"/>
      </w:pPr>
      <w:rPr>
        <w:rFonts w:cs="Times New Roman"/>
      </w:rPr>
    </w:lvl>
    <w:lvl w:ilvl="1" w:tplc="04090019" w:tentative="1">
      <w:start w:val="1"/>
      <w:numFmt w:val="lowerLetter"/>
      <w:lvlText w:val="%2."/>
      <w:lvlJc w:val="left"/>
      <w:pPr>
        <w:ind w:left="1555" w:hanging="360"/>
      </w:pPr>
      <w:rPr>
        <w:rFonts w:cs="Times New Roman"/>
      </w:rPr>
    </w:lvl>
    <w:lvl w:ilvl="2" w:tplc="0409001B">
      <w:start w:val="1"/>
      <w:numFmt w:val="lowerRoman"/>
      <w:lvlText w:val="%3."/>
      <w:lvlJc w:val="right"/>
      <w:pPr>
        <w:ind w:left="2275" w:hanging="180"/>
      </w:pPr>
      <w:rPr>
        <w:rFonts w:cs="Times New Roman"/>
      </w:rPr>
    </w:lvl>
    <w:lvl w:ilvl="3" w:tplc="0409000F" w:tentative="1">
      <w:start w:val="1"/>
      <w:numFmt w:val="decimal"/>
      <w:lvlText w:val="%4."/>
      <w:lvlJc w:val="left"/>
      <w:pPr>
        <w:ind w:left="2995" w:hanging="360"/>
      </w:pPr>
      <w:rPr>
        <w:rFonts w:cs="Times New Roman"/>
      </w:rPr>
    </w:lvl>
    <w:lvl w:ilvl="4" w:tplc="04090019" w:tentative="1">
      <w:start w:val="1"/>
      <w:numFmt w:val="lowerLetter"/>
      <w:lvlText w:val="%5."/>
      <w:lvlJc w:val="left"/>
      <w:pPr>
        <w:ind w:left="3715" w:hanging="360"/>
      </w:pPr>
      <w:rPr>
        <w:rFonts w:cs="Times New Roman"/>
      </w:rPr>
    </w:lvl>
    <w:lvl w:ilvl="5" w:tplc="0409001B" w:tentative="1">
      <w:start w:val="1"/>
      <w:numFmt w:val="lowerRoman"/>
      <w:lvlText w:val="%6."/>
      <w:lvlJc w:val="right"/>
      <w:pPr>
        <w:ind w:left="4435" w:hanging="180"/>
      </w:pPr>
      <w:rPr>
        <w:rFonts w:cs="Times New Roman"/>
      </w:rPr>
    </w:lvl>
    <w:lvl w:ilvl="6" w:tplc="0409000F" w:tentative="1">
      <w:start w:val="1"/>
      <w:numFmt w:val="decimal"/>
      <w:lvlText w:val="%7."/>
      <w:lvlJc w:val="left"/>
      <w:pPr>
        <w:ind w:left="5155" w:hanging="360"/>
      </w:pPr>
      <w:rPr>
        <w:rFonts w:cs="Times New Roman"/>
      </w:rPr>
    </w:lvl>
    <w:lvl w:ilvl="7" w:tplc="04090019" w:tentative="1">
      <w:start w:val="1"/>
      <w:numFmt w:val="lowerLetter"/>
      <w:lvlText w:val="%8."/>
      <w:lvlJc w:val="left"/>
      <w:pPr>
        <w:ind w:left="5875" w:hanging="360"/>
      </w:pPr>
      <w:rPr>
        <w:rFonts w:cs="Times New Roman"/>
      </w:rPr>
    </w:lvl>
    <w:lvl w:ilvl="8" w:tplc="0409001B" w:tentative="1">
      <w:start w:val="1"/>
      <w:numFmt w:val="lowerRoman"/>
      <w:lvlText w:val="%9."/>
      <w:lvlJc w:val="right"/>
      <w:pPr>
        <w:ind w:left="6595" w:hanging="180"/>
      </w:pPr>
      <w:rPr>
        <w:rFonts w:cs="Times New Roman"/>
      </w:rPr>
    </w:lvl>
  </w:abstractNum>
  <w:abstractNum w:abstractNumId="13">
    <w:nsid w:val="7B152A98"/>
    <w:multiLevelType w:val="hybridMultilevel"/>
    <w:tmpl w:val="ABCC2DB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8"/>
  </w:num>
  <w:num w:numId="2">
    <w:abstractNumId w:val="7"/>
  </w:num>
  <w:num w:numId="3">
    <w:abstractNumId w:val="6"/>
  </w:num>
  <w:num w:numId="4">
    <w:abstractNumId w:val="5"/>
  </w:num>
  <w:num w:numId="5">
    <w:abstractNumId w:val="4"/>
  </w:num>
  <w:num w:numId="6">
    <w:abstractNumId w:val="3"/>
  </w:num>
  <w:num w:numId="7">
    <w:abstractNumId w:val="2"/>
  </w:num>
  <w:num w:numId="8">
    <w:abstractNumId w:val="1"/>
  </w:num>
  <w:num w:numId="9">
    <w:abstractNumId w:val="0"/>
  </w:num>
  <w:num w:numId="10">
    <w:abstractNumId w:val="12"/>
  </w:num>
  <w:num w:numId="11">
    <w:abstractNumId w:val="11"/>
  </w:num>
  <w:num w:numId="12">
    <w:abstractNumId w:val="9"/>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462"/>
    <w:rsid w:val="00082278"/>
    <w:rsid w:val="00090249"/>
    <w:rsid w:val="000A7E80"/>
    <w:rsid w:val="000E2238"/>
    <w:rsid w:val="000E4C86"/>
    <w:rsid w:val="00105518"/>
    <w:rsid w:val="002C2070"/>
    <w:rsid w:val="0034649C"/>
    <w:rsid w:val="004F1AD9"/>
    <w:rsid w:val="005531D7"/>
    <w:rsid w:val="00576ADB"/>
    <w:rsid w:val="005947AC"/>
    <w:rsid w:val="00635462"/>
    <w:rsid w:val="006E5289"/>
    <w:rsid w:val="0071636F"/>
    <w:rsid w:val="007667FD"/>
    <w:rsid w:val="007E2A81"/>
    <w:rsid w:val="0082326A"/>
    <w:rsid w:val="009632A8"/>
    <w:rsid w:val="009F314B"/>
    <w:rsid w:val="00AC1F3B"/>
    <w:rsid w:val="00B02633"/>
    <w:rsid w:val="00BA3C34"/>
    <w:rsid w:val="00BB1046"/>
    <w:rsid w:val="00BC4772"/>
    <w:rsid w:val="00C77DEF"/>
    <w:rsid w:val="00D07306"/>
    <w:rsid w:val="00D478F5"/>
    <w:rsid w:val="00D65E4E"/>
    <w:rsid w:val="00E2193B"/>
    <w:rsid w:val="00E8111B"/>
    <w:rsid w:val="00F5207E"/>
    <w:rsid w:val="00F87088"/>
    <w:rsid w:val="00FC6F4B"/>
  </w:rsids>
  <m:mathPr>
    <m:mathFont m:val="Cambria Math"/>
    <m:brkBin m:val="before"/>
    <m:brkBinSub m:val="--"/>
    <m:smallFrac m:val="0"/>
    <m:dispDef/>
    <m:lMargin m:val="0"/>
    <m:rMargin m:val="0"/>
    <m:defJc m:val="centerGroup"/>
    <m:wrapIndent m:val="1440"/>
    <m:intLim m:val="subSup"/>
    <m:naryLim m:val="undOvr"/>
  </m:mathPr>
  <w:themeFontLang w:val="en-H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HK" w:eastAsia="en-US"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pPr>
      <w:widowControl w:val="0"/>
      <w:autoSpaceDE w:val="0"/>
      <w:autoSpaceDN w:val="0"/>
      <w:adjustRightInd w:val="0"/>
    </w:pPr>
    <w:rPr>
      <w:sz w:val="24"/>
      <w:szCs w:val="24"/>
      <w:lang w:val="en-US"/>
    </w:rPr>
  </w:style>
  <w:style w:type="paragraph" w:styleId="Ttulo1">
    <w:name w:val="heading 1"/>
    <w:basedOn w:val="Normal"/>
    <w:next w:val="Normal"/>
    <w:link w:val="Ttulo1Car"/>
    <w:uiPriority w:val="1"/>
    <w:qFormat/>
    <w:pPr>
      <w:spacing w:before="73"/>
      <w:ind w:left="796"/>
      <w:outlineLvl w:val="0"/>
    </w:pPr>
    <w:rPr>
      <w:rFonts w:ascii="Arial" w:hAnsi="Arial" w:cs="Arial"/>
      <w:b/>
      <w:bCs/>
      <w:sz w:val="23"/>
      <w:szCs w:val="23"/>
    </w:rPr>
  </w:style>
  <w:style w:type="paragraph" w:styleId="Ttulo2">
    <w:name w:val="heading 2"/>
    <w:basedOn w:val="Normal"/>
    <w:next w:val="Normal"/>
    <w:link w:val="Ttulo2Car"/>
    <w:uiPriority w:val="1"/>
    <w:qFormat/>
    <w:pPr>
      <w:ind w:left="1779"/>
      <w:outlineLvl w:val="1"/>
    </w:pPr>
    <w:rPr>
      <w:sz w:val="23"/>
      <w:szCs w:val="23"/>
    </w:rPr>
  </w:style>
  <w:style w:type="paragraph" w:styleId="Ttulo3">
    <w:name w:val="heading 3"/>
    <w:basedOn w:val="Normal"/>
    <w:next w:val="Normal"/>
    <w:link w:val="Ttulo3Car"/>
    <w:uiPriority w:val="1"/>
    <w:qFormat/>
    <w:pPr>
      <w:spacing w:before="79"/>
      <w:ind w:left="492" w:hanging="392"/>
      <w:outlineLvl w:val="2"/>
    </w:pPr>
    <w:rPr>
      <w:rFonts w:ascii="Arial" w:hAnsi="Arial" w:cs="Arial"/>
      <w:b/>
      <w:bCs/>
      <w:sz w:val="19"/>
      <w:szCs w:val="19"/>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locked/>
    <w:rPr>
      <w:rFonts w:asciiTheme="majorHAnsi" w:eastAsiaTheme="majorEastAsia" w:hAnsiTheme="majorHAnsi" w:cs="Times New Roman"/>
      <w:b/>
      <w:bCs/>
      <w:kern w:val="32"/>
      <w:sz w:val="32"/>
      <w:szCs w:val="32"/>
      <w:lang w:val="en-US" w:eastAsia="x-none"/>
    </w:rPr>
  </w:style>
  <w:style w:type="character" w:customStyle="1" w:styleId="Ttulo2Car">
    <w:name w:val="Título 2 Car"/>
    <w:basedOn w:val="Fuentedeprrafopredeter"/>
    <w:link w:val="Ttulo2"/>
    <w:uiPriority w:val="9"/>
    <w:semiHidden/>
    <w:locked/>
    <w:rPr>
      <w:rFonts w:asciiTheme="majorHAnsi" w:eastAsiaTheme="majorEastAsia" w:hAnsiTheme="majorHAnsi" w:cs="Times New Roman"/>
      <w:b/>
      <w:bCs/>
      <w:i/>
      <w:iCs/>
      <w:sz w:val="28"/>
      <w:szCs w:val="28"/>
      <w:lang w:val="en-US" w:eastAsia="x-none"/>
    </w:rPr>
  </w:style>
  <w:style w:type="character" w:customStyle="1" w:styleId="Ttulo3Car">
    <w:name w:val="Título 3 Car"/>
    <w:basedOn w:val="Fuentedeprrafopredeter"/>
    <w:link w:val="Ttulo3"/>
    <w:uiPriority w:val="9"/>
    <w:semiHidden/>
    <w:locked/>
    <w:rPr>
      <w:rFonts w:asciiTheme="majorHAnsi" w:eastAsiaTheme="majorEastAsia" w:hAnsiTheme="majorHAnsi" w:cs="Times New Roman"/>
      <w:b/>
      <w:bCs/>
      <w:sz w:val="26"/>
      <w:szCs w:val="26"/>
      <w:lang w:val="en-US" w:eastAsia="x-none"/>
    </w:rPr>
  </w:style>
  <w:style w:type="paragraph" w:styleId="Textoindependiente">
    <w:name w:val="Body Text"/>
    <w:basedOn w:val="Normal"/>
    <w:link w:val="TextoindependienteCar"/>
    <w:uiPriority w:val="1"/>
    <w:qFormat/>
    <w:pPr>
      <w:ind w:left="1867"/>
    </w:pPr>
    <w:rPr>
      <w:rFonts w:ascii="Arial" w:hAnsi="Arial" w:cs="Arial"/>
      <w:sz w:val="19"/>
      <w:szCs w:val="19"/>
    </w:rPr>
  </w:style>
  <w:style w:type="character" w:customStyle="1" w:styleId="TextoindependienteCar">
    <w:name w:val="Texto independiente Car"/>
    <w:basedOn w:val="Fuentedeprrafopredeter"/>
    <w:link w:val="Textoindependiente"/>
    <w:uiPriority w:val="99"/>
    <w:semiHidden/>
    <w:locked/>
    <w:rPr>
      <w:rFonts w:cs="Times New Roman"/>
      <w:sz w:val="24"/>
      <w:szCs w:val="24"/>
      <w:lang w:val="en-US" w:eastAsia="x-none"/>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character" w:styleId="Hipervnculo">
    <w:name w:val="Hyperlink"/>
    <w:basedOn w:val="Fuentedeprrafopredeter"/>
    <w:uiPriority w:val="99"/>
    <w:unhideWhenUsed/>
    <w:rsid w:val="007E2A81"/>
    <w:rPr>
      <w:rFonts w:cs="Times New Roman"/>
      <w:color w:val="0000FF" w:themeColor="hyperlink"/>
      <w:u w:val="single"/>
    </w:rPr>
  </w:style>
  <w:style w:type="paragraph" w:styleId="Textodeglobo">
    <w:name w:val="Balloon Text"/>
    <w:basedOn w:val="Normal"/>
    <w:link w:val="TextodegloboCar"/>
    <w:uiPriority w:val="99"/>
    <w:semiHidden/>
    <w:unhideWhenUsed/>
    <w:rsid w:val="000E2238"/>
    <w:rPr>
      <w:rFonts w:ascii="Tahoma" w:hAnsi="Tahoma" w:cs="Tahoma"/>
      <w:sz w:val="16"/>
      <w:szCs w:val="16"/>
    </w:rPr>
  </w:style>
  <w:style w:type="character" w:customStyle="1" w:styleId="TextodegloboCar">
    <w:name w:val="Texto de globo Car"/>
    <w:basedOn w:val="Fuentedeprrafopredeter"/>
    <w:link w:val="Textodeglobo"/>
    <w:uiPriority w:val="99"/>
    <w:semiHidden/>
    <w:rsid w:val="000E2238"/>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HK" w:eastAsia="en-US"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pPr>
      <w:widowControl w:val="0"/>
      <w:autoSpaceDE w:val="0"/>
      <w:autoSpaceDN w:val="0"/>
      <w:adjustRightInd w:val="0"/>
    </w:pPr>
    <w:rPr>
      <w:sz w:val="24"/>
      <w:szCs w:val="24"/>
      <w:lang w:val="en-US"/>
    </w:rPr>
  </w:style>
  <w:style w:type="paragraph" w:styleId="Ttulo1">
    <w:name w:val="heading 1"/>
    <w:basedOn w:val="Normal"/>
    <w:next w:val="Normal"/>
    <w:link w:val="Ttulo1Car"/>
    <w:uiPriority w:val="1"/>
    <w:qFormat/>
    <w:pPr>
      <w:spacing w:before="73"/>
      <w:ind w:left="796"/>
      <w:outlineLvl w:val="0"/>
    </w:pPr>
    <w:rPr>
      <w:rFonts w:ascii="Arial" w:hAnsi="Arial" w:cs="Arial"/>
      <w:b/>
      <w:bCs/>
      <w:sz w:val="23"/>
      <w:szCs w:val="23"/>
    </w:rPr>
  </w:style>
  <w:style w:type="paragraph" w:styleId="Ttulo2">
    <w:name w:val="heading 2"/>
    <w:basedOn w:val="Normal"/>
    <w:next w:val="Normal"/>
    <w:link w:val="Ttulo2Car"/>
    <w:uiPriority w:val="1"/>
    <w:qFormat/>
    <w:pPr>
      <w:ind w:left="1779"/>
      <w:outlineLvl w:val="1"/>
    </w:pPr>
    <w:rPr>
      <w:sz w:val="23"/>
      <w:szCs w:val="23"/>
    </w:rPr>
  </w:style>
  <w:style w:type="paragraph" w:styleId="Ttulo3">
    <w:name w:val="heading 3"/>
    <w:basedOn w:val="Normal"/>
    <w:next w:val="Normal"/>
    <w:link w:val="Ttulo3Car"/>
    <w:uiPriority w:val="1"/>
    <w:qFormat/>
    <w:pPr>
      <w:spacing w:before="79"/>
      <w:ind w:left="492" w:hanging="392"/>
      <w:outlineLvl w:val="2"/>
    </w:pPr>
    <w:rPr>
      <w:rFonts w:ascii="Arial" w:hAnsi="Arial" w:cs="Arial"/>
      <w:b/>
      <w:bCs/>
      <w:sz w:val="19"/>
      <w:szCs w:val="19"/>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locked/>
    <w:rPr>
      <w:rFonts w:asciiTheme="majorHAnsi" w:eastAsiaTheme="majorEastAsia" w:hAnsiTheme="majorHAnsi" w:cs="Times New Roman"/>
      <w:b/>
      <w:bCs/>
      <w:kern w:val="32"/>
      <w:sz w:val="32"/>
      <w:szCs w:val="32"/>
      <w:lang w:val="en-US" w:eastAsia="x-none"/>
    </w:rPr>
  </w:style>
  <w:style w:type="character" w:customStyle="1" w:styleId="Ttulo2Car">
    <w:name w:val="Título 2 Car"/>
    <w:basedOn w:val="Fuentedeprrafopredeter"/>
    <w:link w:val="Ttulo2"/>
    <w:uiPriority w:val="9"/>
    <w:semiHidden/>
    <w:locked/>
    <w:rPr>
      <w:rFonts w:asciiTheme="majorHAnsi" w:eastAsiaTheme="majorEastAsia" w:hAnsiTheme="majorHAnsi" w:cs="Times New Roman"/>
      <w:b/>
      <w:bCs/>
      <w:i/>
      <w:iCs/>
      <w:sz w:val="28"/>
      <w:szCs w:val="28"/>
      <w:lang w:val="en-US" w:eastAsia="x-none"/>
    </w:rPr>
  </w:style>
  <w:style w:type="character" w:customStyle="1" w:styleId="Ttulo3Car">
    <w:name w:val="Título 3 Car"/>
    <w:basedOn w:val="Fuentedeprrafopredeter"/>
    <w:link w:val="Ttulo3"/>
    <w:uiPriority w:val="9"/>
    <w:semiHidden/>
    <w:locked/>
    <w:rPr>
      <w:rFonts w:asciiTheme="majorHAnsi" w:eastAsiaTheme="majorEastAsia" w:hAnsiTheme="majorHAnsi" w:cs="Times New Roman"/>
      <w:b/>
      <w:bCs/>
      <w:sz w:val="26"/>
      <w:szCs w:val="26"/>
      <w:lang w:val="en-US" w:eastAsia="x-none"/>
    </w:rPr>
  </w:style>
  <w:style w:type="paragraph" w:styleId="Textoindependiente">
    <w:name w:val="Body Text"/>
    <w:basedOn w:val="Normal"/>
    <w:link w:val="TextoindependienteCar"/>
    <w:uiPriority w:val="1"/>
    <w:qFormat/>
    <w:pPr>
      <w:ind w:left="1867"/>
    </w:pPr>
    <w:rPr>
      <w:rFonts w:ascii="Arial" w:hAnsi="Arial" w:cs="Arial"/>
      <w:sz w:val="19"/>
      <w:szCs w:val="19"/>
    </w:rPr>
  </w:style>
  <w:style w:type="character" w:customStyle="1" w:styleId="TextoindependienteCar">
    <w:name w:val="Texto independiente Car"/>
    <w:basedOn w:val="Fuentedeprrafopredeter"/>
    <w:link w:val="Textoindependiente"/>
    <w:uiPriority w:val="99"/>
    <w:semiHidden/>
    <w:locked/>
    <w:rPr>
      <w:rFonts w:cs="Times New Roman"/>
      <w:sz w:val="24"/>
      <w:szCs w:val="24"/>
      <w:lang w:val="en-US" w:eastAsia="x-none"/>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character" w:styleId="Hipervnculo">
    <w:name w:val="Hyperlink"/>
    <w:basedOn w:val="Fuentedeprrafopredeter"/>
    <w:uiPriority w:val="99"/>
    <w:unhideWhenUsed/>
    <w:rsid w:val="007E2A81"/>
    <w:rPr>
      <w:rFonts w:cs="Times New Roman"/>
      <w:color w:val="0000FF" w:themeColor="hyperlink"/>
      <w:u w:val="single"/>
    </w:rPr>
  </w:style>
  <w:style w:type="paragraph" w:styleId="Textodeglobo">
    <w:name w:val="Balloon Text"/>
    <w:basedOn w:val="Normal"/>
    <w:link w:val="TextodegloboCar"/>
    <w:uiPriority w:val="99"/>
    <w:semiHidden/>
    <w:unhideWhenUsed/>
    <w:rsid w:val="000E2238"/>
    <w:rPr>
      <w:rFonts w:ascii="Tahoma" w:hAnsi="Tahoma" w:cs="Tahoma"/>
      <w:sz w:val="16"/>
      <w:szCs w:val="16"/>
    </w:rPr>
  </w:style>
  <w:style w:type="character" w:customStyle="1" w:styleId="TextodegloboCar">
    <w:name w:val="Texto de globo Car"/>
    <w:basedOn w:val="Fuentedeprrafopredeter"/>
    <w:link w:val="Textodeglobo"/>
    <w:uiPriority w:val="99"/>
    <w:semiHidden/>
    <w:rsid w:val="000E223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precalificacion.Pcaren@codelco.c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3617</Words>
  <Characters>19894</Characters>
  <Application>Microsoft Office Word</Application>
  <DocSecurity>0</DocSecurity>
  <Lines>165</Lines>
  <Paragraphs>46</Paragraphs>
  <ScaleCrop>false</ScaleCrop>
  <HeadingPairs>
    <vt:vector size="2" baseType="variant">
      <vt:variant>
        <vt:lpstr>Título</vt:lpstr>
      </vt:variant>
      <vt:variant>
        <vt:i4>1</vt:i4>
      </vt:variant>
    </vt:vector>
  </HeadingPairs>
  <TitlesOfParts>
    <vt:vector size="1" baseType="lpstr">
      <vt:lpstr>01 - Resumen Ejecutivo Precalificación Bbas Vert  en Balsa y tipo Turbina R.1</vt:lpstr>
    </vt:vector>
  </TitlesOfParts>
  <Company/>
  <LinksUpToDate>false</LinksUpToDate>
  <CharactersWithSpaces>23465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01 - Resumen Ejecutivo Precalificación Bbas Vert  en Balsa y tipo Turbina R.1</dc:title>
  <dc:creator>WAllende</dc:creator>
  <cp:lastModifiedBy>PLG</cp:lastModifiedBy>
  <cp:revision>4</cp:revision>
  <cp:lastPrinted>2018-03-27T11:46:00Z</cp:lastPrinted>
  <dcterms:created xsi:type="dcterms:W3CDTF">2018-03-23T11:11:00Z</dcterms:created>
  <dcterms:modified xsi:type="dcterms:W3CDTF">2018-03-27T11:46:00Z</dcterms:modified>
</cp:coreProperties>
</file>